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FAD" w:rsidRPr="00673862" w:rsidRDefault="00C02FAD" w:rsidP="00576757">
      <w:pPr>
        <w:ind w:left="284" w:firstLine="283"/>
        <w:jc w:val="center"/>
        <w:rPr>
          <w:rFonts w:ascii="Times New Roman" w:hAnsi="Times New Roman"/>
          <w:b/>
          <w:sz w:val="28"/>
          <w:szCs w:val="28"/>
        </w:rPr>
      </w:pPr>
    </w:p>
    <w:p w:rsidR="00380CA3" w:rsidRDefault="00380CA3" w:rsidP="00380CA3">
      <w:pPr>
        <w:pStyle w:val="a5"/>
        <w:ind w:left="360"/>
        <w:outlineLvl w:val="0"/>
        <w:rPr>
          <w:sz w:val="28"/>
          <w:szCs w:val="28"/>
          <w:lang w:val="ru-RU"/>
        </w:rPr>
      </w:pPr>
      <w:bookmarkStart w:id="0" w:name="_Toc485805389"/>
      <w:bookmarkStart w:id="1" w:name="_Toc485806761"/>
      <w:r>
        <w:rPr>
          <w:sz w:val="28"/>
          <w:szCs w:val="28"/>
          <w:lang w:val="ru-RU"/>
        </w:rPr>
        <w:t>ТОМ 1</w:t>
      </w:r>
    </w:p>
    <w:p w:rsidR="00380CA3" w:rsidRPr="00380CA3" w:rsidRDefault="00380CA3" w:rsidP="00380CA3">
      <w:pPr>
        <w:pStyle w:val="a5"/>
        <w:ind w:left="360"/>
        <w:outlineLvl w:val="0"/>
        <w:rPr>
          <w:sz w:val="28"/>
          <w:szCs w:val="28"/>
        </w:rPr>
      </w:pPr>
      <w:r>
        <w:rPr>
          <w:sz w:val="28"/>
          <w:szCs w:val="28"/>
          <w:lang w:val="ru-RU"/>
        </w:rPr>
        <w:t xml:space="preserve">2. </w:t>
      </w:r>
      <w:r w:rsidR="00C02FAD" w:rsidRPr="00673862">
        <w:rPr>
          <w:sz w:val="28"/>
          <w:szCs w:val="28"/>
        </w:rPr>
        <w:t>РАЗДЕЛ</w:t>
      </w:r>
      <w:r w:rsidR="00E02251" w:rsidRPr="00673862">
        <w:rPr>
          <w:sz w:val="28"/>
          <w:szCs w:val="28"/>
        </w:rPr>
        <w:t>.</w:t>
      </w:r>
      <w:r w:rsidR="00E437FE" w:rsidRPr="00673862">
        <w:rPr>
          <w:sz w:val="28"/>
          <w:szCs w:val="28"/>
          <w:lang w:val="ru-RU"/>
        </w:rPr>
        <w:t xml:space="preserve"> </w:t>
      </w:r>
      <w:bookmarkEnd w:id="0"/>
      <w:bookmarkEnd w:id="1"/>
      <w:r w:rsidR="00C47A04">
        <w:rPr>
          <w:sz w:val="28"/>
          <w:szCs w:val="28"/>
          <w:lang w:val="ru-RU"/>
        </w:rPr>
        <w:t>ПОЛОЖЕНИЯ ПО ПЛАНИРОВКЕ ТЕРРИТОРИИ (</w:t>
      </w:r>
      <w:r w:rsidR="00905197">
        <w:rPr>
          <w:sz w:val="28"/>
          <w:szCs w:val="28"/>
          <w:lang w:val="ru-RU"/>
        </w:rPr>
        <w:t>ТЕКСТОВАЯ ЧАСТЬ</w:t>
      </w:r>
      <w:r w:rsidR="00C47A04">
        <w:rPr>
          <w:sz w:val="28"/>
          <w:szCs w:val="28"/>
          <w:lang w:val="ru-RU"/>
        </w:rPr>
        <w:t xml:space="preserve">) </w:t>
      </w:r>
      <w:bookmarkStart w:id="2" w:name="_Toc485805390"/>
      <w:bookmarkStart w:id="3" w:name="_Toc485806762"/>
    </w:p>
    <w:p w:rsidR="00BC4F7C" w:rsidRPr="00380CA3" w:rsidRDefault="00380CA3" w:rsidP="00380CA3">
      <w:pPr>
        <w:pStyle w:val="a5"/>
        <w:ind w:left="284"/>
        <w:outlineLvl w:val="0"/>
        <w:rPr>
          <w:sz w:val="28"/>
          <w:szCs w:val="28"/>
        </w:rPr>
      </w:pPr>
      <w:r>
        <w:rPr>
          <w:sz w:val="24"/>
          <w:lang w:val="ru-RU"/>
        </w:rPr>
        <w:t xml:space="preserve">2.1 </w:t>
      </w:r>
      <w:r w:rsidR="00905197" w:rsidRPr="00380CA3">
        <w:rPr>
          <w:sz w:val="24"/>
          <w:lang w:val="ru-RU"/>
        </w:rPr>
        <w:t>Положения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жизнидеятельности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
    <w:p w:rsidR="00C47A04" w:rsidRDefault="00C47A04" w:rsidP="00C47A04">
      <w:pPr>
        <w:pStyle w:val="a3"/>
      </w:pPr>
    </w:p>
    <w:p w:rsidR="00DF2335" w:rsidRPr="00DF2335" w:rsidRDefault="008508A6" w:rsidP="00DF2335">
      <w:pPr>
        <w:tabs>
          <w:tab w:val="left" w:pos="9923"/>
        </w:tabs>
        <w:ind w:left="284" w:firstLine="567"/>
        <w:jc w:val="both"/>
        <w:rPr>
          <w:rFonts w:ascii="Times New Roman" w:hAnsi="Times New Roman"/>
          <w:b/>
        </w:rPr>
      </w:pPr>
      <w:r>
        <w:rPr>
          <w:rFonts w:ascii="Times New Roman" w:hAnsi="Times New Roman"/>
          <w:b/>
          <w:bCs/>
        </w:rPr>
        <w:t>I</w:t>
      </w:r>
      <w:r w:rsidRPr="006C679B">
        <w:rPr>
          <w:rFonts w:ascii="Times New Roman" w:hAnsi="Times New Roman"/>
          <w:b/>
          <w:bCs/>
        </w:rPr>
        <w:t xml:space="preserve">. </w:t>
      </w:r>
      <w:r w:rsidRPr="006C679B">
        <w:rPr>
          <w:rFonts w:ascii="Times New Roman" w:hAnsi="Times New Roman"/>
          <w:b/>
        </w:rPr>
        <w:t>Технико-экономические показатели по проекту планировки территории</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3964"/>
        <w:gridCol w:w="1425"/>
        <w:gridCol w:w="1417"/>
        <w:gridCol w:w="2692"/>
      </w:tblGrid>
      <w:tr w:rsidR="00A13E7A" w:rsidRPr="00755ABC" w:rsidTr="005435BE">
        <w:tc>
          <w:tcPr>
            <w:tcW w:w="567" w:type="dxa"/>
            <w:shd w:val="clear" w:color="auto" w:fill="auto"/>
          </w:tcPr>
          <w:p w:rsidR="00A13E7A" w:rsidRPr="00755ABC" w:rsidRDefault="00A13E7A" w:rsidP="002B6290">
            <w:pPr>
              <w:jc w:val="center"/>
              <w:rPr>
                <w:rFonts w:ascii="Times New Roman" w:hAnsi="Times New Roman"/>
                <w:sz w:val="22"/>
                <w:szCs w:val="22"/>
              </w:rPr>
            </w:pPr>
            <w:bookmarkStart w:id="4" w:name="_Hlk102554753"/>
            <w:r w:rsidRPr="00755ABC">
              <w:rPr>
                <w:rFonts w:ascii="Times New Roman" w:hAnsi="Times New Roman"/>
                <w:sz w:val="22"/>
                <w:szCs w:val="22"/>
              </w:rPr>
              <w:t>№ п/п</w:t>
            </w:r>
          </w:p>
        </w:tc>
        <w:tc>
          <w:tcPr>
            <w:tcW w:w="3964" w:type="dxa"/>
            <w:shd w:val="clear" w:color="auto" w:fill="auto"/>
          </w:tcPr>
          <w:p w:rsidR="00A13E7A" w:rsidRPr="00755ABC" w:rsidRDefault="00A13E7A" w:rsidP="002B6290">
            <w:pPr>
              <w:jc w:val="center"/>
              <w:rPr>
                <w:rFonts w:ascii="Times New Roman" w:hAnsi="Times New Roman"/>
                <w:sz w:val="22"/>
                <w:szCs w:val="22"/>
              </w:rPr>
            </w:pPr>
            <w:r w:rsidRPr="00755ABC">
              <w:rPr>
                <w:rFonts w:ascii="Times New Roman" w:hAnsi="Times New Roman"/>
                <w:sz w:val="22"/>
                <w:szCs w:val="22"/>
              </w:rPr>
              <w:t>Наименование показателей</w:t>
            </w:r>
          </w:p>
        </w:tc>
        <w:tc>
          <w:tcPr>
            <w:tcW w:w="1425" w:type="dxa"/>
            <w:shd w:val="clear" w:color="auto" w:fill="auto"/>
          </w:tcPr>
          <w:p w:rsidR="00A13E7A" w:rsidRPr="00755ABC" w:rsidRDefault="00A13E7A" w:rsidP="002B6290">
            <w:pPr>
              <w:jc w:val="center"/>
              <w:rPr>
                <w:rFonts w:ascii="Times New Roman" w:hAnsi="Times New Roman"/>
                <w:sz w:val="22"/>
                <w:szCs w:val="22"/>
              </w:rPr>
            </w:pPr>
            <w:r w:rsidRPr="00755ABC">
              <w:rPr>
                <w:rFonts w:ascii="Times New Roman" w:hAnsi="Times New Roman"/>
                <w:sz w:val="22"/>
                <w:szCs w:val="22"/>
              </w:rPr>
              <w:t>Единица измерения</w:t>
            </w:r>
          </w:p>
        </w:tc>
        <w:tc>
          <w:tcPr>
            <w:tcW w:w="1417" w:type="dxa"/>
            <w:shd w:val="clear" w:color="auto" w:fill="auto"/>
          </w:tcPr>
          <w:p w:rsidR="00A13E7A" w:rsidRPr="00755ABC" w:rsidRDefault="00A13E7A" w:rsidP="002B6290">
            <w:pPr>
              <w:jc w:val="center"/>
              <w:rPr>
                <w:rFonts w:ascii="Times New Roman" w:hAnsi="Times New Roman"/>
                <w:sz w:val="22"/>
                <w:szCs w:val="22"/>
              </w:rPr>
            </w:pPr>
            <w:r w:rsidRPr="00755ABC">
              <w:rPr>
                <w:rFonts w:ascii="Times New Roman" w:hAnsi="Times New Roman"/>
                <w:sz w:val="22"/>
                <w:szCs w:val="22"/>
              </w:rPr>
              <w:t>Количество</w:t>
            </w:r>
          </w:p>
        </w:tc>
        <w:tc>
          <w:tcPr>
            <w:tcW w:w="2692" w:type="dxa"/>
            <w:shd w:val="clear" w:color="auto" w:fill="auto"/>
          </w:tcPr>
          <w:p w:rsidR="00A13E7A" w:rsidRPr="00755ABC" w:rsidRDefault="00A13E7A" w:rsidP="002B6290">
            <w:pPr>
              <w:jc w:val="center"/>
              <w:rPr>
                <w:rFonts w:ascii="Times New Roman" w:hAnsi="Times New Roman"/>
                <w:sz w:val="22"/>
                <w:szCs w:val="22"/>
              </w:rPr>
            </w:pPr>
            <w:r w:rsidRPr="00755ABC">
              <w:rPr>
                <w:rFonts w:ascii="Times New Roman" w:hAnsi="Times New Roman"/>
                <w:sz w:val="22"/>
                <w:szCs w:val="22"/>
              </w:rPr>
              <w:t>Примечание</w:t>
            </w:r>
          </w:p>
        </w:tc>
      </w:tr>
      <w:tr w:rsidR="00A13E7A" w:rsidRPr="00755ABC" w:rsidTr="005435BE">
        <w:tc>
          <w:tcPr>
            <w:tcW w:w="567" w:type="dxa"/>
            <w:shd w:val="clear" w:color="auto" w:fill="auto"/>
          </w:tcPr>
          <w:p w:rsidR="00A13E7A" w:rsidRPr="00755ABC" w:rsidRDefault="00A13E7A" w:rsidP="002B6290">
            <w:pPr>
              <w:jc w:val="center"/>
              <w:rPr>
                <w:rFonts w:ascii="Times New Roman" w:hAnsi="Times New Roman"/>
                <w:sz w:val="22"/>
                <w:szCs w:val="22"/>
              </w:rPr>
            </w:pPr>
            <w:r w:rsidRPr="00755ABC">
              <w:rPr>
                <w:rFonts w:ascii="Times New Roman" w:hAnsi="Times New Roman"/>
                <w:sz w:val="22"/>
                <w:szCs w:val="22"/>
              </w:rPr>
              <w:t>1</w:t>
            </w:r>
          </w:p>
        </w:tc>
        <w:tc>
          <w:tcPr>
            <w:tcW w:w="3964" w:type="dxa"/>
            <w:shd w:val="clear" w:color="auto" w:fill="auto"/>
          </w:tcPr>
          <w:p w:rsidR="00A13E7A" w:rsidRPr="00755ABC" w:rsidRDefault="00A13E7A" w:rsidP="002B6290">
            <w:pPr>
              <w:jc w:val="center"/>
              <w:rPr>
                <w:rFonts w:ascii="Times New Roman" w:hAnsi="Times New Roman"/>
                <w:sz w:val="22"/>
                <w:szCs w:val="22"/>
              </w:rPr>
            </w:pPr>
            <w:r w:rsidRPr="00755ABC">
              <w:rPr>
                <w:rFonts w:ascii="Times New Roman" w:hAnsi="Times New Roman"/>
                <w:sz w:val="22"/>
                <w:szCs w:val="22"/>
              </w:rPr>
              <w:t>2</w:t>
            </w:r>
          </w:p>
        </w:tc>
        <w:tc>
          <w:tcPr>
            <w:tcW w:w="1425" w:type="dxa"/>
            <w:shd w:val="clear" w:color="auto" w:fill="auto"/>
          </w:tcPr>
          <w:p w:rsidR="00A13E7A" w:rsidRPr="00755ABC" w:rsidRDefault="00A13E7A" w:rsidP="002B6290">
            <w:pPr>
              <w:jc w:val="center"/>
              <w:rPr>
                <w:rFonts w:ascii="Times New Roman" w:hAnsi="Times New Roman"/>
                <w:sz w:val="22"/>
                <w:szCs w:val="22"/>
              </w:rPr>
            </w:pPr>
            <w:r w:rsidRPr="00755ABC">
              <w:rPr>
                <w:rFonts w:ascii="Times New Roman" w:hAnsi="Times New Roman"/>
                <w:sz w:val="22"/>
                <w:szCs w:val="22"/>
              </w:rPr>
              <w:t>3</w:t>
            </w:r>
          </w:p>
        </w:tc>
        <w:tc>
          <w:tcPr>
            <w:tcW w:w="1417" w:type="dxa"/>
            <w:shd w:val="clear" w:color="auto" w:fill="auto"/>
          </w:tcPr>
          <w:p w:rsidR="00A13E7A" w:rsidRPr="00755ABC" w:rsidRDefault="00A13E7A" w:rsidP="002B6290">
            <w:pPr>
              <w:jc w:val="center"/>
              <w:rPr>
                <w:rFonts w:ascii="Times New Roman" w:hAnsi="Times New Roman"/>
                <w:sz w:val="22"/>
                <w:szCs w:val="22"/>
              </w:rPr>
            </w:pPr>
            <w:r w:rsidRPr="00755ABC">
              <w:rPr>
                <w:rFonts w:ascii="Times New Roman" w:hAnsi="Times New Roman"/>
                <w:sz w:val="22"/>
                <w:szCs w:val="22"/>
              </w:rPr>
              <w:t>4</w:t>
            </w:r>
          </w:p>
        </w:tc>
        <w:tc>
          <w:tcPr>
            <w:tcW w:w="2692" w:type="dxa"/>
            <w:shd w:val="clear" w:color="auto" w:fill="auto"/>
          </w:tcPr>
          <w:p w:rsidR="00A13E7A" w:rsidRPr="00755ABC" w:rsidRDefault="00A13E7A" w:rsidP="002B6290">
            <w:pPr>
              <w:jc w:val="center"/>
              <w:rPr>
                <w:rFonts w:ascii="Times New Roman" w:hAnsi="Times New Roman"/>
                <w:sz w:val="22"/>
                <w:szCs w:val="22"/>
              </w:rPr>
            </w:pPr>
            <w:r w:rsidRPr="00755ABC">
              <w:rPr>
                <w:rFonts w:ascii="Times New Roman" w:hAnsi="Times New Roman"/>
                <w:sz w:val="22"/>
                <w:szCs w:val="22"/>
              </w:rPr>
              <w:t>5</w:t>
            </w:r>
          </w:p>
        </w:tc>
      </w:tr>
      <w:tr w:rsidR="00A13E7A" w:rsidRPr="00755ABC" w:rsidTr="00E30F0C">
        <w:tc>
          <w:tcPr>
            <w:tcW w:w="10065" w:type="dxa"/>
            <w:gridSpan w:val="5"/>
            <w:shd w:val="clear" w:color="auto" w:fill="auto"/>
          </w:tcPr>
          <w:p w:rsidR="00A13E7A" w:rsidRPr="00DD3A85" w:rsidRDefault="00A13E7A" w:rsidP="002B6290">
            <w:pPr>
              <w:jc w:val="center"/>
              <w:rPr>
                <w:rFonts w:ascii="Times New Roman" w:hAnsi="Times New Roman"/>
                <w:sz w:val="22"/>
                <w:szCs w:val="22"/>
              </w:rPr>
            </w:pPr>
            <w:r w:rsidRPr="00DD3A85">
              <w:rPr>
                <w:rFonts w:ascii="Times New Roman" w:hAnsi="Times New Roman"/>
                <w:sz w:val="22"/>
                <w:szCs w:val="22"/>
              </w:rPr>
              <w:t xml:space="preserve">Территория </w:t>
            </w:r>
          </w:p>
        </w:tc>
      </w:tr>
      <w:tr w:rsidR="00755ABC" w:rsidRPr="00755ABC" w:rsidTr="00E82BCE">
        <w:trPr>
          <w:trHeight w:val="251"/>
        </w:trPr>
        <w:tc>
          <w:tcPr>
            <w:tcW w:w="567" w:type="dxa"/>
            <w:vMerge w:val="restart"/>
            <w:tcBorders>
              <w:right w:val="single" w:sz="4" w:space="0" w:color="auto"/>
            </w:tcBorders>
            <w:shd w:val="clear" w:color="auto" w:fill="auto"/>
          </w:tcPr>
          <w:p w:rsidR="00755ABC" w:rsidRPr="00755ABC" w:rsidRDefault="00755ABC" w:rsidP="002B6290">
            <w:pPr>
              <w:jc w:val="center"/>
              <w:rPr>
                <w:rFonts w:ascii="Times New Roman" w:hAnsi="Times New Roman"/>
                <w:sz w:val="22"/>
                <w:szCs w:val="22"/>
              </w:rPr>
            </w:pPr>
            <w:r w:rsidRPr="00755ABC">
              <w:rPr>
                <w:rFonts w:ascii="Times New Roman" w:hAnsi="Times New Roman"/>
                <w:sz w:val="22"/>
                <w:szCs w:val="22"/>
              </w:rPr>
              <w:t>1.</w:t>
            </w:r>
          </w:p>
        </w:tc>
        <w:tc>
          <w:tcPr>
            <w:tcW w:w="3964" w:type="dxa"/>
            <w:tcBorders>
              <w:top w:val="single" w:sz="4" w:space="0" w:color="auto"/>
              <w:left w:val="single" w:sz="4" w:space="0" w:color="auto"/>
              <w:bottom w:val="nil"/>
              <w:right w:val="single" w:sz="4" w:space="0" w:color="auto"/>
            </w:tcBorders>
            <w:shd w:val="clear" w:color="auto" w:fill="auto"/>
          </w:tcPr>
          <w:p w:rsidR="00755ABC" w:rsidRPr="00DD3A85" w:rsidRDefault="00755ABC" w:rsidP="002B6290">
            <w:pPr>
              <w:jc w:val="both"/>
              <w:rPr>
                <w:rFonts w:ascii="Times New Roman" w:hAnsi="Times New Roman"/>
                <w:sz w:val="22"/>
                <w:szCs w:val="22"/>
              </w:rPr>
            </w:pPr>
            <w:r w:rsidRPr="00DD3A85">
              <w:rPr>
                <w:rFonts w:ascii="Times New Roman" w:hAnsi="Times New Roman"/>
                <w:sz w:val="22"/>
                <w:szCs w:val="22"/>
              </w:rPr>
              <w:t>Площадь территории в границах проекта планировки территории (по постановлению Администрации города Батайск), всего, в том числе:</w:t>
            </w:r>
          </w:p>
        </w:tc>
        <w:tc>
          <w:tcPr>
            <w:tcW w:w="1425" w:type="dxa"/>
            <w:tcBorders>
              <w:left w:val="single" w:sz="4" w:space="0" w:color="auto"/>
              <w:bottom w:val="nil"/>
            </w:tcBorders>
            <w:shd w:val="clear" w:color="auto" w:fill="auto"/>
          </w:tcPr>
          <w:p w:rsidR="00755ABC" w:rsidRPr="00DD3A85" w:rsidRDefault="00755ABC" w:rsidP="002B6290">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bottom w:val="nil"/>
            </w:tcBorders>
            <w:shd w:val="clear" w:color="auto" w:fill="auto"/>
          </w:tcPr>
          <w:p w:rsidR="00755ABC" w:rsidRPr="00DD3A85" w:rsidRDefault="00755ABC" w:rsidP="002B6290">
            <w:pPr>
              <w:jc w:val="center"/>
              <w:rPr>
                <w:rFonts w:ascii="Times New Roman" w:hAnsi="Times New Roman"/>
                <w:sz w:val="22"/>
                <w:szCs w:val="22"/>
              </w:rPr>
            </w:pPr>
            <w:r w:rsidRPr="00DD3A85">
              <w:rPr>
                <w:rFonts w:ascii="Times New Roman" w:hAnsi="Times New Roman"/>
                <w:sz w:val="22"/>
                <w:szCs w:val="22"/>
                <w:lang w:eastAsia="ru-RU"/>
              </w:rPr>
              <w:t>134,00</w:t>
            </w:r>
          </w:p>
        </w:tc>
        <w:tc>
          <w:tcPr>
            <w:tcW w:w="2692" w:type="dxa"/>
            <w:tcBorders>
              <w:bottom w:val="nil"/>
            </w:tcBorders>
            <w:shd w:val="clear" w:color="auto" w:fill="auto"/>
          </w:tcPr>
          <w:p w:rsidR="00755ABC" w:rsidRPr="00755ABC" w:rsidRDefault="00755ABC" w:rsidP="002B6290">
            <w:pPr>
              <w:jc w:val="center"/>
              <w:rPr>
                <w:rFonts w:ascii="Times New Roman" w:hAnsi="Times New Roman"/>
                <w:sz w:val="22"/>
                <w:szCs w:val="22"/>
              </w:rPr>
            </w:pPr>
          </w:p>
        </w:tc>
      </w:tr>
      <w:tr w:rsidR="00755ABC" w:rsidRPr="00755ABC" w:rsidTr="00E82BCE">
        <w:trPr>
          <w:trHeight w:val="147"/>
        </w:trPr>
        <w:tc>
          <w:tcPr>
            <w:tcW w:w="567" w:type="dxa"/>
            <w:vMerge/>
            <w:tcBorders>
              <w:right w:val="single" w:sz="4" w:space="0" w:color="auto"/>
            </w:tcBorders>
            <w:shd w:val="clear" w:color="auto" w:fill="auto"/>
          </w:tcPr>
          <w:p w:rsidR="00755ABC" w:rsidRPr="00755ABC" w:rsidRDefault="00755ABC" w:rsidP="00C32E1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C32E1C">
            <w:pPr>
              <w:suppressAutoHyphens/>
              <w:jc w:val="both"/>
              <w:rPr>
                <w:rFonts w:ascii="Times New Roman" w:hAnsi="Times New Roman"/>
                <w:sz w:val="22"/>
                <w:szCs w:val="22"/>
              </w:rPr>
            </w:pPr>
            <w:r w:rsidRPr="00DD3A85">
              <w:rPr>
                <w:rFonts w:ascii="Times New Roman" w:hAnsi="Times New Roman"/>
                <w:sz w:val="22"/>
                <w:szCs w:val="22"/>
              </w:rPr>
              <w:t>Площадь территории в границах элементов планировочной структуры, всего, в том числе:</w:t>
            </w:r>
          </w:p>
        </w:tc>
        <w:tc>
          <w:tcPr>
            <w:tcW w:w="1425" w:type="dxa"/>
            <w:tcBorders>
              <w:top w:val="nil"/>
              <w:left w:val="single" w:sz="4" w:space="0" w:color="auto"/>
              <w:bottom w:val="nil"/>
            </w:tcBorders>
            <w:shd w:val="clear" w:color="auto" w:fill="auto"/>
          </w:tcPr>
          <w:p w:rsidR="00755ABC" w:rsidRPr="00DD3A85" w:rsidRDefault="00755ABC" w:rsidP="00C32E1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C32E1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106,4</w:t>
            </w:r>
            <w:r w:rsidR="00DD3A85">
              <w:rPr>
                <w:rFonts w:ascii="Times New Roman" w:hAnsi="Times New Roman"/>
                <w:sz w:val="22"/>
                <w:szCs w:val="22"/>
                <w:lang w:val="ru-RU" w:eastAsia="ru-RU"/>
              </w:rPr>
              <w:t>4</w:t>
            </w:r>
          </w:p>
        </w:tc>
        <w:tc>
          <w:tcPr>
            <w:tcW w:w="2692" w:type="dxa"/>
            <w:tcBorders>
              <w:top w:val="nil"/>
              <w:bottom w:val="nil"/>
            </w:tcBorders>
            <w:shd w:val="clear" w:color="auto" w:fill="auto"/>
          </w:tcPr>
          <w:p w:rsidR="00755ABC" w:rsidRPr="00755ABC" w:rsidRDefault="00755ABC" w:rsidP="00C32E1C">
            <w:pPr>
              <w:jc w:val="center"/>
              <w:rPr>
                <w:rFonts w:ascii="Times New Roman" w:hAnsi="Times New Roman"/>
                <w:sz w:val="22"/>
                <w:szCs w:val="22"/>
              </w:rPr>
            </w:pPr>
          </w:p>
        </w:tc>
      </w:tr>
      <w:tr w:rsidR="00755ABC" w:rsidRPr="00755ABC" w:rsidTr="00E82BCE">
        <w:trPr>
          <w:trHeight w:val="38"/>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suppressAutoHyphens/>
              <w:jc w:val="both"/>
              <w:rPr>
                <w:rFonts w:ascii="Times New Roman" w:hAnsi="Times New Roman"/>
                <w:sz w:val="22"/>
                <w:szCs w:val="22"/>
              </w:rPr>
            </w:pPr>
            <w:r w:rsidRPr="00DD3A85">
              <w:rPr>
                <w:rFonts w:ascii="Times New Roman" w:hAnsi="Times New Roman"/>
                <w:sz w:val="22"/>
                <w:szCs w:val="22"/>
              </w:rPr>
              <w:t>квартал №1:</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1,16</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E82BCE">
        <w:trPr>
          <w:trHeight w:val="38"/>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№2</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1,83</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E82BCE">
        <w:trPr>
          <w:trHeight w:val="38"/>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№3</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0,66</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E82BCE">
        <w:trPr>
          <w:trHeight w:val="38"/>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№4</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5,25</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E82BCE">
        <w:trPr>
          <w:trHeight w:val="38"/>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№5</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3,37</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E82BCE">
        <w:trPr>
          <w:trHeight w:val="38"/>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№6</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0,79</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E82BCE">
        <w:trPr>
          <w:trHeight w:val="38"/>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№7</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2,94</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E82BCE">
        <w:trPr>
          <w:trHeight w:val="38"/>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№8</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2,51</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755ABC">
        <w:trPr>
          <w:trHeight w:val="38"/>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№9</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18,73</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755ABC">
        <w:trPr>
          <w:trHeight w:val="24"/>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№10</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4,25</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755ABC">
        <w:trPr>
          <w:trHeight w:val="21"/>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№11</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1,81</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755ABC">
        <w:trPr>
          <w:trHeight w:val="21"/>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№12</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10,30</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E82BCE">
        <w:trPr>
          <w:trHeight w:val="21"/>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№13</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0,27</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E82BCE">
        <w:trPr>
          <w:trHeight w:val="21"/>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№14</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11,78</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E82BCE">
        <w:trPr>
          <w:trHeight w:val="21"/>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№15</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1,00</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E82BCE">
        <w:trPr>
          <w:trHeight w:val="21"/>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№16</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0,83</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E82BCE">
        <w:trPr>
          <w:trHeight w:val="21"/>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№17</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0,81</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E82BCE">
        <w:trPr>
          <w:trHeight w:val="21"/>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№18</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11,23</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E82BCE">
        <w:trPr>
          <w:trHeight w:val="21"/>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№19</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0,88</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E82BCE">
        <w:trPr>
          <w:trHeight w:val="21"/>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№20</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1,22</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E82BCE">
        <w:trPr>
          <w:trHeight w:val="21"/>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№21</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2,20</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E82BCE">
        <w:trPr>
          <w:trHeight w:val="21"/>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№22</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3,33</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E82BCE">
        <w:trPr>
          <w:trHeight w:val="21"/>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№23</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5,8</w:t>
            </w:r>
            <w:r w:rsidR="00DD3A85" w:rsidRPr="00DD3A85">
              <w:rPr>
                <w:rFonts w:ascii="Times New Roman" w:hAnsi="Times New Roman"/>
                <w:sz w:val="22"/>
                <w:szCs w:val="22"/>
                <w:lang w:val="ru-RU" w:eastAsia="ru-RU"/>
              </w:rPr>
              <w:t>1</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E82BCE">
        <w:trPr>
          <w:trHeight w:val="21"/>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№24</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1,58</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E82BCE">
        <w:trPr>
          <w:trHeight w:val="21"/>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№25</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2,84</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E82BCE">
        <w:trPr>
          <w:trHeight w:val="21"/>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№26</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0,80</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E82BCE">
        <w:trPr>
          <w:trHeight w:val="21"/>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№27</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7,96</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9C1B50">
        <w:trPr>
          <w:trHeight w:val="96"/>
        </w:trPr>
        <w:tc>
          <w:tcPr>
            <w:tcW w:w="567" w:type="dxa"/>
            <w:vMerge/>
            <w:tcBorders>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№28</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0,05</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D874CF">
        <w:trPr>
          <w:trHeight w:val="21"/>
        </w:trPr>
        <w:tc>
          <w:tcPr>
            <w:tcW w:w="567" w:type="dxa"/>
            <w:vMerge/>
            <w:tcBorders>
              <w:bottom w:val="nil"/>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nil"/>
              <w:right w:val="single" w:sz="4" w:space="0" w:color="auto"/>
            </w:tcBorders>
            <w:shd w:val="clear" w:color="auto" w:fill="auto"/>
          </w:tcPr>
          <w:p w:rsidR="00755ABC" w:rsidRPr="00DD3A85" w:rsidRDefault="00755ABC" w:rsidP="00755ABC">
            <w:pPr>
              <w:rPr>
                <w:rFonts w:ascii="Times New Roman" w:hAnsi="Times New Roman"/>
                <w:sz w:val="22"/>
                <w:szCs w:val="22"/>
              </w:rPr>
            </w:pPr>
            <w:r w:rsidRPr="00DD3A85">
              <w:rPr>
                <w:rFonts w:ascii="Times New Roman" w:hAnsi="Times New Roman"/>
                <w:sz w:val="22"/>
                <w:szCs w:val="22"/>
              </w:rPr>
              <w:t>квартал №29</w:t>
            </w:r>
          </w:p>
        </w:tc>
        <w:tc>
          <w:tcPr>
            <w:tcW w:w="1425" w:type="dxa"/>
            <w:tcBorders>
              <w:top w:val="nil"/>
              <w:left w:val="single" w:sz="4" w:space="0" w:color="auto"/>
              <w:bottom w:val="nil"/>
            </w:tcBorders>
            <w:shd w:val="clear" w:color="auto" w:fill="auto"/>
          </w:tcPr>
          <w:p w:rsidR="00755ABC" w:rsidRPr="00DD3A85" w:rsidRDefault="00755ABC" w:rsidP="00755ABC">
            <w:pPr>
              <w:jc w:val="center"/>
              <w:rPr>
                <w:rFonts w:ascii="Times New Roman" w:hAnsi="Times New Roman"/>
                <w:sz w:val="22"/>
                <w:szCs w:val="22"/>
              </w:rPr>
            </w:pPr>
            <w:r w:rsidRPr="00DD3A85">
              <w:rPr>
                <w:rFonts w:ascii="Times New Roman" w:hAnsi="Times New Roman"/>
                <w:sz w:val="22"/>
                <w:szCs w:val="22"/>
              </w:rPr>
              <w:t>га</w:t>
            </w:r>
          </w:p>
        </w:tc>
        <w:tc>
          <w:tcPr>
            <w:tcW w:w="1417" w:type="dxa"/>
            <w:tcBorders>
              <w:top w:val="nil"/>
              <w:bottom w:val="nil"/>
            </w:tcBorders>
            <w:shd w:val="clear" w:color="auto" w:fill="auto"/>
          </w:tcPr>
          <w:p w:rsidR="00755ABC" w:rsidRPr="00DD3A85" w:rsidRDefault="00755ABC" w:rsidP="00755ABC">
            <w:pPr>
              <w:pStyle w:val="af7"/>
              <w:tabs>
                <w:tab w:val="left" w:pos="284"/>
              </w:tabs>
              <w:ind w:left="0"/>
              <w:jc w:val="center"/>
              <w:rPr>
                <w:rFonts w:ascii="Times New Roman" w:hAnsi="Times New Roman"/>
                <w:sz w:val="22"/>
                <w:szCs w:val="22"/>
                <w:lang w:val="ru-RU" w:eastAsia="ru-RU"/>
              </w:rPr>
            </w:pPr>
            <w:r w:rsidRPr="00DD3A85">
              <w:rPr>
                <w:rFonts w:ascii="Times New Roman" w:hAnsi="Times New Roman"/>
                <w:sz w:val="22"/>
                <w:szCs w:val="22"/>
                <w:lang w:val="ru-RU" w:eastAsia="ru-RU"/>
              </w:rPr>
              <w:t>-</w:t>
            </w:r>
          </w:p>
        </w:tc>
        <w:tc>
          <w:tcPr>
            <w:tcW w:w="2692" w:type="dxa"/>
            <w:tcBorders>
              <w:top w:val="nil"/>
              <w:bottom w:val="nil"/>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D874CF">
        <w:trPr>
          <w:trHeight w:val="21"/>
        </w:trPr>
        <w:tc>
          <w:tcPr>
            <w:tcW w:w="567" w:type="dxa"/>
            <w:vMerge w:val="restart"/>
            <w:tcBorders>
              <w:top w:val="nil"/>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nil"/>
              <w:left w:val="single" w:sz="4" w:space="0" w:color="auto"/>
              <w:bottom w:val="single" w:sz="4" w:space="0" w:color="auto"/>
              <w:right w:val="single" w:sz="4" w:space="0" w:color="auto"/>
            </w:tcBorders>
            <w:shd w:val="clear" w:color="auto" w:fill="auto"/>
          </w:tcPr>
          <w:p w:rsidR="00755ABC" w:rsidRPr="00755ABC" w:rsidRDefault="00755ABC" w:rsidP="00755ABC">
            <w:pPr>
              <w:rPr>
                <w:rFonts w:ascii="Times New Roman" w:hAnsi="Times New Roman"/>
                <w:sz w:val="22"/>
                <w:szCs w:val="22"/>
              </w:rPr>
            </w:pPr>
            <w:r w:rsidRPr="00755ABC">
              <w:rPr>
                <w:rFonts w:ascii="Times New Roman" w:hAnsi="Times New Roman"/>
                <w:sz w:val="22"/>
                <w:szCs w:val="22"/>
              </w:rPr>
              <w:t>квартал №30</w:t>
            </w:r>
          </w:p>
        </w:tc>
        <w:tc>
          <w:tcPr>
            <w:tcW w:w="1425" w:type="dxa"/>
            <w:tcBorders>
              <w:top w:val="nil"/>
              <w:left w:val="single" w:sz="4" w:space="0" w:color="auto"/>
              <w:bottom w:val="single" w:sz="4" w:space="0" w:color="auto"/>
            </w:tcBorders>
            <w:shd w:val="clear" w:color="auto" w:fill="auto"/>
          </w:tcPr>
          <w:p w:rsidR="00755ABC" w:rsidRPr="00755ABC" w:rsidRDefault="00755ABC" w:rsidP="00755ABC">
            <w:pPr>
              <w:jc w:val="center"/>
              <w:rPr>
                <w:rFonts w:ascii="Times New Roman" w:hAnsi="Times New Roman"/>
                <w:sz w:val="22"/>
                <w:szCs w:val="22"/>
              </w:rPr>
            </w:pPr>
            <w:r w:rsidRPr="00755ABC">
              <w:rPr>
                <w:rFonts w:ascii="Times New Roman" w:hAnsi="Times New Roman"/>
                <w:sz w:val="22"/>
                <w:szCs w:val="22"/>
              </w:rPr>
              <w:t>га</w:t>
            </w:r>
          </w:p>
        </w:tc>
        <w:tc>
          <w:tcPr>
            <w:tcW w:w="1417" w:type="dxa"/>
            <w:tcBorders>
              <w:top w:val="nil"/>
              <w:bottom w:val="single" w:sz="4" w:space="0" w:color="auto"/>
            </w:tcBorders>
            <w:shd w:val="clear" w:color="auto" w:fill="auto"/>
          </w:tcPr>
          <w:p w:rsidR="00755ABC" w:rsidRPr="00755ABC" w:rsidRDefault="00755ABC" w:rsidP="00755ABC">
            <w:pPr>
              <w:pStyle w:val="af7"/>
              <w:tabs>
                <w:tab w:val="left" w:pos="284"/>
              </w:tabs>
              <w:ind w:left="0"/>
              <w:jc w:val="center"/>
              <w:rPr>
                <w:rFonts w:ascii="Times New Roman" w:hAnsi="Times New Roman"/>
                <w:sz w:val="22"/>
                <w:szCs w:val="22"/>
                <w:lang w:val="ru-RU" w:eastAsia="ru-RU"/>
              </w:rPr>
            </w:pPr>
            <w:r w:rsidRPr="00755ABC">
              <w:rPr>
                <w:rFonts w:ascii="Times New Roman" w:hAnsi="Times New Roman"/>
                <w:sz w:val="22"/>
                <w:szCs w:val="22"/>
                <w:lang w:val="ru-RU" w:eastAsia="ru-RU"/>
              </w:rPr>
              <w:t>-</w:t>
            </w:r>
          </w:p>
        </w:tc>
        <w:tc>
          <w:tcPr>
            <w:tcW w:w="2692" w:type="dxa"/>
            <w:tcBorders>
              <w:top w:val="nil"/>
              <w:bottom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r>
      <w:tr w:rsidR="00755ABC" w:rsidRPr="00755ABC" w:rsidTr="00D874CF">
        <w:trPr>
          <w:trHeight w:val="21"/>
        </w:trPr>
        <w:tc>
          <w:tcPr>
            <w:tcW w:w="567" w:type="dxa"/>
            <w:vMerge/>
            <w:tcBorders>
              <w:bottom w:val="single" w:sz="4" w:space="0" w:color="auto"/>
              <w:right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c>
          <w:tcPr>
            <w:tcW w:w="3964" w:type="dxa"/>
            <w:tcBorders>
              <w:top w:val="single" w:sz="4" w:space="0" w:color="auto"/>
              <w:left w:val="single" w:sz="4" w:space="0" w:color="auto"/>
              <w:bottom w:val="single" w:sz="4" w:space="0" w:color="auto"/>
              <w:right w:val="single" w:sz="4" w:space="0" w:color="auto"/>
            </w:tcBorders>
            <w:shd w:val="clear" w:color="auto" w:fill="auto"/>
          </w:tcPr>
          <w:p w:rsidR="00755ABC" w:rsidRPr="00755ABC" w:rsidRDefault="00755ABC" w:rsidP="00755ABC">
            <w:pPr>
              <w:rPr>
                <w:rFonts w:ascii="Times New Roman" w:hAnsi="Times New Roman"/>
                <w:sz w:val="22"/>
                <w:szCs w:val="22"/>
              </w:rPr>
            </w:pPr>
            <w:r w:rsidRPr="00755ABC">
              <w:rPr>
                <w:rFonts w:ascii="Times New Roman" w:hAnsi="Times New Roman"/>
                <w:sz w:val="22"/>
                <w:szCs w:val="22"/>
              </w:rPr>
              <w:t>квартал №31</w:t>
            </w:r>
          </w:p>
        </w:tc>
        <w:tc>
          <w:tcPr>
            <w:tcW w:w="1425" w:type="dxa"/>
            <w:tcBorders>
              <w:top w:val="single" w:sz="4" w:space="0" w:color="auto"/>
              <w:left w:val="single" w:sz="4" w:space="0" w:color="auto"/>
              <w:bottom w:val="single" w:sz="4" w:space="0" w:color="auto"/>
            </w:tcBorders>
            <w:shd w:val="clear" w:color="auto" w:fill="auto"/>
          </w:tcPr>
          <w:p w:rsidR="00755ABC" w:rsidRPr="00755ABC" w:rsidRDefault="00755ABC" w:rsidP="00755ABC">
            <w:pPr>
              <w:jc w:val="center"/>
              <w:rPr>
                <w:rFonts w:ascii="Times New Roman" w:hAnsi="Times New Roman"/>
                <w:sz w:val="22"/>
                <w:szCs w:val="22"/>
              </w:rPr>
            </w:pPr>
            <w:r w:rsidRPr="00755ABC">
              <w:rPr>
                <w:rFonts w:ascii="Times New Roman" w:hAnsi="Times New Roman"/>
                <w:sz w:val="22"/>
                <w:szCs w:val="22"/>
              </w:rPr>
              <w:t>га</w:t>
            </w:r>
          </w:p>
        </w:tc>
        <w:tc>
          <w:tcPr>
            <w:tcW w:w="1417" w:type="dxa"/>
            <w:tcBorders>
              <w:top w:val="single" w:sz="4" w:space="0" w:color="auto"/>
              <w:bottom w:val="single" w:sz="4" w:space="0" w:color="auto"/>
            </w:tcBorders>
            <w:shd w:val="clear" w:color="auto" w:fill="auto"/>
          </w:tcPr>
          <w:p w:rsidR="00755ABC" w:rsidRPr="00755ABC" w:rsidRDefault="00755ABC" w:rsidP="00755ABC">
            <w:pPr>
              <w:pStyle w:val="af7"/>
              <w:tabs>
                <w:tab w:val="left" w:pos="284"/>
              </w:tabs>
              <w:ind w:left="0"/>
              <w:jc w:val="center"/>
              <w:rPr>
                <w:rFonts w:ascii="Times New Roman" w:hAnsi="Times New Roman"/>
                <w:sz w:val="22"/>
                <w:szCs w:val="22"/>
                <w:lang w:val="ru-RU" w:eastAsia="ru-RU"/>
              </w:rPr>
            </w:pPr>
            <w:r w:rsidRPr="00755ABC">
              <w:rPr>
                <w:rFonts w:ascii="Times New Roman" w:hAnsi="Times New Roman"/>
                <w:sz w:val="22"/>
                <w:szCs w:val="22"/>
                <w:lang w:val="ru-RU" w:eastAsia="ru-RU"/>
              </w:rPr>
              <w:t>0,25</w:t>
            </w:r>
          </w:p>
        </w:tc>
        <w:tc>
          <w:tcPr>
            <w:tcW w:w="2692" w:type="dxa"/>
            <w:tcBorders>
              <w:top w:val="single" w:sz="4" w:space="0" w:color="auto"/>
              <w:bottom w:val="single" w:sz="4" w:space="0" w:color="auto"/>
            </w:tcBorders>
            <w:shd w:val="clear" w:color="auto" w:fill="auto"/>
          </w:tcPr>
          <w:p w:rsidR="00755ABC" w:rsidRPr="00755ABC" w:rsidRDefault="00755ABC" w:rsidP="00755ABC">
            <w:pPr>
              <w:jc w:val="center"/>
              <w:rPr>
                <w:rFonts w:ascii="Times New Roman" w:hAnsi="Times New Roman"/>
                <w:sz w:val="22"/>
                <w:szCs w:val="22"/>
              </w:rPr>
            </w:pPr>
          </w:p>
        </w:tc>
      </w:tr>
      <w:bookmarkEnd w:id="4"/>
    </w:tbl>
    <w:p w:rsidR="00050C58" w:rsidRPr="00050C58" w:rsidRDefault="00050C58" w:rsidP="00050C58">
      <w:pPr>
        <w:jc w:val="both"/>
        <w:rPr>
          <w:rFonts w:ascii="Times New Roman" w:hAnsi="Times New Roman"/>
        </w:rPr>
      </w:pPr>
    </w:p>
    <w:p w:rsidR="008508A6" w:rsidRDefault="008508A6" w:rsidP="00A9126B">
      <w:pPr>
        <w:pStyle w:val="af7"/>
        <w:ind w:left="0"/>
        <w:jc w:val="center"/>
        <w:rPr>
          <w:rFonts w:ascii="Times New Roman" w:hAnsi="Times New Roman"/>
          <w:b/>
          <w:bCs/>
          <w:lang w:val="ru-RU"/>
        </w:rPr>
      </w:pPr>
      <w:r w:rsidRPr="00CE61C7">
        <w:rPr>
          <w:rFonts w:ascii="Times New Roman" w:hAnsi="Times New Roman"/>
          <w:b/>
          <w:bCs/>
          <w:lang w:val="ru-RU"/>
        </w:rPr>
        <w:t>II. Характеристики объектов капитального строительства</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567"/>
        <w:gridCol w:w="425"/>
        <w:gridCol w:w="1949"/>
        <w:gridCol w:w="850"/>
        <w:gridCol w:w="35"/>
        <w:gridCol w:w="993"/>
        <w:gridCol w:w="106"/>
        <w:gridCol w:w="1028"/>
        <w:gridCol w:w="142"/>
        <w:gridCol w:w="993"/>
        <w:gridCol w:w="247"/>
        <w:gridCol w:w="745"/>
        <w:gridCol w:w="1417"/>
      </w:tblGrid>
      <w:tr w:rsidR="0048551E" w:rsidRPr="00CA6219" w:rsidTr="00D874CF">
        <w:tc>
          <w:tcPr>
            <w:tcW w:w="10207" w:type="dxa"/>
            <w:gridSpan w:val="14"/>
            <w:shd w:val="clear" w:color="auto" w:fill="auto"/>
          </w:tcPr>
          <w:p w:rsidR="0048551E" w:rsidRPr="00CA6219" w:rsidRDefault="0048551E" w:rsidP="00565FAE">
            <w:pPr>
              <w:ind w:right="141"/>
              <w:jc w:val="center"/>
              <w:rPr>
                <w:rFonts w:ascii="Times New Roman" w:hAnsi="Times New Roman"/>
                <w:sz w:val="20"/>
                <w:szCs w:val="20"/>
              </w:rPr>
            </w:pPr>
            <w:bookmarkStart w:id="5" w:name="_Hlk102554783"/>
            <w:r w:rsidRPr="00CA6219">
              <w:rPr>
                <w:rFonts w:ascii="Times New Roman" w:hAnsi="Times New Roman"/>
                <w:sz w:val="20"/>
                <w:szCs w:val="20"/>
              </w:rPr>
              <w:t>Объекты капитального строительства жилого назначения (</w:t>
            </w:r>
            <w:r w:rsidR="00DF2A58" w:rsidRPr="00CA6219">
              <w:rPr>
                <w:rFonts w:ascii="Times New Roman" w:hAnsi="Times New Roman"/>
                <w:sz w:val="20"/>
                <w:szCs w:val="20"/>
              </w:rPr>
              <w:t>планируемые</w:t>
            </w:r>
            <w:r w:rsidR="00A10B34" w:rsidRPr="00CA6219">
              <w:rPr>
                <w:rFonts w:ascii="Times New Roman" w:hAnsi="Times New Roman"/>
                <w:sz w:val="20"/>
                <w:szCs w:val="20"/>
              </w:rPr>
              <w:t xml:space="preserve"> и (или) реконструируемые</w:t>
            </w:r>
            <w:r w:rsidRPr="00CA6219">
              <w:rPr>
                <w:rFonts w:ascii="Times New Roman" w:hAnsi="Times New Roman"/>
                <w:sz w:val="20"/>
                <w:szCs w:val="20"/>
              </w:rPr>
              <w:t>)</w:t>
            </w:r>
          </w:p>
        </w:tc>
      </w:tr>
      <w:tr w:rsidR="00632D51" w:rsidRPr="00CA6219" w:rsidTr="00D874CF">
        <w:trPr>
          <w:trHeight w:val="461"/>
        </w:trPr>
        <w:tc>
          <w:tcPr>
            <w:tcW w:w="710" w:type="dxa"/>
            <w:vMerge w:val="restart"/>
            <w:shd w:val="clear" w:color="auto" w:fill="auto"/>
          </w:tcPr>
          <w:p w:rsidR="00632D51" w:rsidRPr="00CA6219" w:rsidRDefault="00632D51" w:rsidP="0048551E">
            <w:pPr>
              <w:ind w:right="141"/>
              <w:jc w:val="center"/>
              <w:rPr>
                <w:rFonts w:ascii="Times New Roman" w:hAnsi="Times New Roman"/>
                <w:sz w:val="20"/>
                <w:szCs w:val="20"/>
              </w:rPr>
            </w:pPr>
            <w:r w:rsidRPr="00CA6219">
              <w:rPr>
                <w:rFonts w:ascii="Times New Roman" w:hAnsi="Times New Roman"/>
                <w:sz w:val="20"/>
                <w:szCs w:val="20"/>
              </w:rPr>
              <w:t>№ п/п</w:t>
            </w:r>
          </w:p>
        </w:tc>
        <w:tc>
          <w:tcPr>
            <w:tcW w:w="567" w:type="dxa"/>
            <w:vMerge w:val="restart"/>
            <w:shd w:val="clear" w:color="auto" w:fill="auto"/>
            <w:textDirection w:val="btLr"/>
          </w:tcPr>
          <w:p w:rsidR="00D874CF" w:rsidRDefault="00AB542F" w:rsidP="0048551E">
            <w:pPr>
              <w:ind w:left="113" w:right="113"/>
              <w:jc w:val="center"/>
              <w:rPr>
                <w:rFonts w:ascii="Times New Roman" w:hAnsi="Times New Roman"/>
                <w:sz w:val="20"/>
                <w:szCs w:val="20"/>
              </w:rPr>
            </w:pPr>
            <w:r w:rsidRPr="00CA6219">
              <w:rPr>
                <w:rFonts w:ascii="Times New Roman" w:hAnsi="Times New Roman"/>
                <w:sz w:val="20"/>
                <w:szCs w:val="20"/>
              </w:rPr>
              <w:t>Кадастровый номер/</w:t>
            </w:r>
          </w:p>
          <w:p w:rsidR="00632D51" w:rsidRPr="00CA6219" w:rsidRDefault="00632D51" w:rsidP="0048551E">
            <w:pPr>
              <w:ind w:left="113" w:right="113"/>
              <w:jc w:val="center"/>
              <w:rPr>
                <w:rFonts w:ascii="Times New Roman" w:hAnsi="Times New Roman"/>
                <w:sz w:val="20"/>
                <w:szCs w:val="20"/>
              </w:rPr>
            </w:pPr>
            <w:r w:rsidRPr="00CA6219">
              <w:rPr>
                <w:rFonts w:ascii="Times New Roman" w:hAnsi="Times New Roman"/>
                <w:sz w:val="20"/>
                <w:szCs w:val="20"/>
              </w:rPr>
              <w:t>№ образуемого земельного участка</w:t>
            </w:r>
          </w:p>
        </w:tc>
        <w:tc>
          <w:tcPr>
            <w:tcW w:w="425" w:type="dxa"/>
            <w:vMerge w:val="restart"/>
            <w:shd w:val="clear" w:color="auto" w:fill="auto"/>
            <w:textDirection w:val="btLr"/>
          </w:tcPr>
          <w:p w:rsidR="00632D51" w:rsidRPr="00CA6219" w:rsidRDefault="00632D51" w:rsidP="0048551E">
            <w:pPr>
              <w:ind w:left="113" w:right="113"/>
              <w:jc w:val="center"/>
              <w:rPr>
                <w:rFonts w:ascii="Times New Roman" w:hAnsi="Times New Roman"/>
                <w:sz w:val="20"/>
                <w:szCs w:val="20"/>
              </w:rPr>
            </w:pPr>
            <w:r w:rsidRPr="00CA6219">
              <w:rPr>
                <w:rFonts w:ascii="Times New Roman" w:hAnsi="Times New Roman"/>
                <w:sz w:val="20"/>
                <w:szCs w:val="20"/>
              </w:rPr>
              <w:t>№ объекта по проекту планировки территории</w:t>
            </w:r>
          </w:p>
        </w:tc>
        <w:tc>
          <w:tcPr>
            <w:tcW w:w="1949" w:type="dxa"/>
            <w:vMerge w:val="restart"/>
            <w:shd w:val="clear" w:color="auto" w:fill="auto"/>
          </w:tcPr>
          <w:p w:rsidR="00632D51" w:rsidRPr="00CA6219" w:rsidRDefault="00AB542F" w:rsidP="00AB542F">
            <w:pPr>
              <w:autoSpaceDE w:val="0"/>
              <w:autoSpaceDN w:val="0"/>
              <w:adjustRightInd w:val="0"/>
              <w:jc w:val="center"/>
              <w:rPr>
                <w:rFonts w:ascii="Times New Roman" w:hAnsi="Times New Roman"/>
                <w:sz w:val="20"/>
                <w:szCs w:val="20"/>
              </w:rPr>
            </w:pPr>
            <w:r w:rsidRPr="00CA6219">
              <w:rPr>
                <w:rFonts w:ascii="Times New Roman" w:hAnsi="Times New Roman"/>
                <w:sz w:val="20"/>
                <w:szCs w:val="20"/>
              </w:rPr>
              <w:t>Наименование объекта</w:t>
            </w:r>
          </w:p>
        </w:tc>
        <w:tc>
          <w:tcPr>
            <w:tcW w:w="850" w:type="dxa"/>
            <w:shd w:val="clear" w:color="auto" w:fill="auto"/>
          </w:tcPr>
          <w:p w:rsidR="00632D51" w:rsidRPr="00CA6219" w:rsidRDefault="00632D51" w:rsidP="0048551E">
            <w:pPr>
              <w:suppressAutoHyphens/>
              <w:jc w:val="center"/>
              <w:rPr>
                <w:rFonts w:ascii="Times New Roman" w:hAnsi="Times New Roman"/>
                <w:sz w:val="20"/>
                <w:szCs w:val="20"/>
              </w:rPr>
            </w:pPr>
            <w:r w:rsidRPr="00CA6219">
              <w:rPr>
                <w:rFonts w:ascii="Times New Roman" w:hAnsi="Times New Roman"/>
                <w:sz w:val="20"/>
                <w:szCs w:val="20"/>
              </w:rPr>
              <w:t xml:space="preserve">Этаж-ность </w:t>
            </w:r>
            <w:r w:rsidRPr="00CA6219">
              <w:rPr>
                <w:rFonts w:ascii="Times New Roman" w:hAnsi="Times New Roman"/>
                <w:sz w:val="20"/>
                <w:szCs w:val="20"/>
                <w:lang w:val="en-US"/>
              </w:rPr>
              <w:t>min-max</w:t>
            </w:r>
            <w:r w:rsidRPr="00CA6219">
              <w:rPr>
                <w:rFonts w:ascii="Times New Roman" w:hAnsi="Times New Roman"/>
                <w:sz w:val="20"/>
                <w:szCs w:val="20"/>
              </w:rPr>
              <w:t>,</w:t>
            </w:r>
          </w:p>
          <w:p w:rsidR="00632D51" w:rsidRPr="00CA6219" w:rsidRDefault="00632D51" w:rsidP="0048551E">
            <w:pPr>
              <w:suppressAutoHyphens/>
              <w:jc w:val="center"/>
              <w:rPr>
                <w:rFonts w:ascii="Times New Roman" w:hAnsi="Times New Roman"/>
                <w:sz w:val="20"/>
                <w:szCs w:val="20"/>
              </w:rPr>
            </w:pPr>
          </w:p>
          <w:p w:rsidR="00632D51" w:rsidRPr="00CA6219" w:rsidRDefault="00632D51" w:rsidP="0048551E">
            <w:pPr>
              <w:suppressAutoHyphens/>
              <w:jc w:val="center"/>
              <w:rPr>
                <w:rFonts w:ascii="Times New Roman" w:hAnsi="Times New Roman"/>
                <w:sz w:val="20"/>
                <w:szCs w:val="20"/>
              </w:rPr>
            </w:pPr>
          </w:p>
        </w:tc>
        <w:tc>
          <w:tcPr>
            <w:tcW w:w="1134" w:type="dxa"/>
            <w:gridSpan w:val="3"/>
            <w:shd w:val="clear" w:color="auto" w:fill="auto"/>
          </w:tcPr>
          <w:p w:rsidR="00632D51" w:rsidRPr="00CA6219" w:rsidRDefault="00632D51" w:rsidP="0048551E">
            <w:pPr>
              <w:jc w:val="center"/>
              <w:rPr>
                <w:rFonts w:ascii="Times New Roman" w:hAnsi="Times New Roman"/>
                <w:sz w:val="20"/>
                <w:szCs w:val="20"/>
              </w:rPr>
            </w:pPr>
            <w:r w:rsidRPr="00CA6219">
              <w:rPr>
                <w:rFonts w:ascii="Times New Roman" w:hAnsi="Times New Roman"/>
                <w:sz w:val="20"/>
                <w:szCs w:val="20"/>
              </w:rPr>
              <w:t>Площадь</w:t>
            </w:r>
          </w:p>
          <w:p w:rsidR="00632D51" w:rsidRPr="00CA6219" w:rsidRDefault="00632D51" w:rsidP="0048551E">
            <w:pPr>
              <w:jc w:val="center"/>
              <w:rPr>
                <w:rFonts w:ascii="Times New Roman" w:hAnsi="Times New Roman"/>
                <w:sz w:val="20"/>
                <w:szCs w:val="20"/>
              </w:rPr>
            </w:pPr>
            <w:r w:rsidRPr="00CA6219">
              <w:rPr>
                <w:rFonts w:ascii="Times New Roman" w:hAnsi="Times New Roman"/>
                <w:sz w:val="20"/>
                <w:szCs w:val="20"/>
              </w:rPr>
              <w:t>застройки,</w:t>
            </w:r>
          </w:p>
          <w:p w:rsidR="00632D51" w:rsidRPr="00CA6219" w:rsidRDefault="00632D51" w:rsidP="0048551E">
            <w:pPr>
              <w:jc w:val="center"/>
              <w:rPr>
                <w:rFonts w:ascii="Times New Roman" w:hAnsi="Times New Roman"/>
                <w:sz w:val="20"/>
                <w:szCs w:val="20"/>
              </w:rPr>
            </w:pPr>
            <w:r w:rsidRPr="00CA6219">
              <w:rPr>
                <w:rFonts w:ascii="Times New Roman" w:hAnsi="Times New Roman"/>
                <w:sz w:val="20"/>
                <w:szCs w:val="20"/>
              </w:rPr>
              <w:t>надзе</w:t>
            </w:r>
            <w:r w:rsidRPr="00CA6219">
              <w:rPr>
                <w:rFonts w:ascii="Times New Roman" w:hAnsi="Times New Roman"/>
                <w:sz w:val="20"/>
                <w:szCs w:val="20"/>
              </w:rPr>
              <w:t>м</w:t>
            </w:r>
            <w:r w:rsidRPr="00CA6219">
              <w:rPr>
                <w:rFonts w:ascii="Times New Roman" w:hAnsi="Times New Roman"/>
                <w:sz w:val="20"/>
                <w:szCs w:val="20"/>
              </w:rPr>
              <w:t>ной части (подзе</w:t>
            </w:r>
            <w:r w:rsidRPr="00CA6219">
              <w:rPr>
                <w:rFonts w:ascii="Times New Roman" w:hAnsi="Times New Roman"/>
                <w:sz w:val="20"/>
                <w:szCs w:val="20"/>
              </w:rPr>
              <w:t>м</w:t>
            </w:r>
            <w:r w:rsidRPr="00CA6219">
              <w:rPr>
                <w:rFonts w:ascii="Times New Roman" w:hAnsi="Times New Roman"/>
                <w:sz w:val="20"/>
                <w:szCs w:val="20"/>
              </w:rPr>
              <w:t>-ной части),</w:t>
            </w:r>
          </w:p>
          <w:p w:rsidR="00632D51" w:rsidRPr="00CA6219" w:rsidRDefault="00632D51" w:rsidP="0048551E">
            <w:pPr>
              <w:jc w:val="center"/>
              <w:rPr>
                <w:rFonts w:ascii="Times New Roman" w:hAnsi="Times New Roman"/>
                <w:sz w:val="20"/>
                <w:szCs w:val="20"/>
              </w:rPr>
            </w:pPr>
            <w:r w:rsidRPr="00CA6219">
              <w:rPr>
                <w:rFonts w:ascii="Times New Roman" w:hAnsi="Times New Roman"/>
                <w:sz w:val="20"/>
                <w:szCs w:val="20"/>
              </w:rPr>
              <w:t>кв.м</w:t>
            </w:r>
          </w:p>
          <w:p w:rsidR="00632D51" w:rsidRPr="00CA6219" w:rsidRDefault="00632D51" w:rsidP="0048551E">
            <w:pPr>
              <w:suppressAutoHyphens/>
              <w:jc w:val="center"/>
              <w:rPr>
                <w:rFonts w:ascii="Times New Roman" w:hAnsi="Times New Roman"/>
                <w:sz w:val="20"/>
                <w:szCs w:val="20"/>
                <w:lang w:val="en-US"/>
              </w:rPr>
            </w:pPr>
            <w:r w:rsidRPr="00CA6219">
              <w:rPr>
                <w:rFonts w:ascii="Times New Roman" w:hAnsi="Times New Roman"/>
                <w:sz w:val="20"/>
                <w:szCs w:val="20"/>
                <w:lang w:val="en-US"/>
              </w:rPr>
              <w:t>min-max</w:t>
            </w:r>
          </w:p>
        </w:tc>
        <w:tc>
          <w:tcPr>
            <w:tcW w:w="1170" w:type="dxa"/>
            <w:gridSpan w:val="2"/>
            <w:shd w:val="clear" w:color="auto" w:fill="auto"/>
          </w:tcPr>
          <w:p w:rsidR="00632D51" w:rsidRPr="00CA6219" w:rsidRDefault="00632D51" w:rsidP="0048551E">
            <w:pPr>
              <w:suppressAutoHyphens/>
              <w:jc w:val="center"/>
              <w:rPr>
                <w:rFonts w:ascii="Times New Roman" w:hAnsi="Times New Roman"/>
                <w:sz w:val="20"/>
                <w:szCs w:val="20"/>
              </w:rPr>
            </w:pPr>
            <w:r w:rsidRPr="00CA6219">
              <w:rPr>
                <w:rFonts w:ascii="Times New Roman" w:hAnsi="Times New Roman"/>
                <w:sz w:val="20"/>
                <w:szCs w:val="20"/>
              </w:rPr>
              <w:t>Общая</w:t>
            </w:r>
          </w:p>
          <w:p w:rsidR="00632D51" w:rsidRPr="00CA6219" w:rsidRDefault="00632D51" w:rsidP="0048551E">
            <w:pPr>
              <w:suppressAutoHyphens/>
              <w:jc w:val="center"/>
              <w:rPr>
                <w:rFonts w:ascii="Times New Roman" w:hAnsi="Times New Roman"/>
                <w:sz w:val="20"/>
                <w:szCs w:val="20"/>
              </w:rPr>
            </w:pPr>
            <w:r w:rsidRPr="00CA6219">
              <w:rPr>
                <w:rFonts w:ascii="Times New Roman" w:hAnsi="Times New Roman"/>
                <w:sz w:val="20"/>
                <w:szCs w:val="20"/>
              </w:rPr>
              <w:t>площадь,</w:t>
            </w:r>
          </w:p>
          <w:p w:rsidR="00632D51" w:rsidRPr="00CA6219" w:rsidRDefault="00632D51" w:rsidP="0048551E">
            <w:pPr>
              <w:ind w:right="141"/>
              <w:jc w:val="center"/>
              <w:rPr>
                <w:rFonts w:ascii="Times New Roman" w:hAnsi="Times New Roman"/>
                <w:sz w:val="20"/>
                <w:szCs w:val="20"/>
              </w:rPr>
            </w:pPr>
            <w:r w:rsidRPr="00CA6219">
              <w:rPr>
                <w:rFonts w:ascii="Times New Roman" w:hAnsi="Times New Roman"/>
                <w:sz w:val="20"/>
                <w:szCs w:val="20"/>
              </w:rPr>
              <w:t>кв.м</w:t>
            </w:r>
          </w:p>
          <w:p w:rsidR="00632D51" w:rsidRPr="00CA6219" w:rsidRDefault="00632D51" w:rsidP="00632D51">
            <w:pPr>
              <w:suppressAutoHyphens/>
              <w:jc w:val="center"/>
              <w:rPr>
                <w:rFonts w:ascii="Times New Roman" w:hAnsi="Times New Roman"/>
                <w:sz w:val="20"/>
                <w:szCs w:val="20"/>
              </w:rPr>
            </w:pPr>
            <w:r w:rsidRPr="00CA6219">
              <w:rPr>
                <w:rFonts w:ascii="Times New Roman" w:hAnsi="Times New Roman"/>
                <w:sz w:val="20"/>
                <w:szCs w:val="20"/>
                <w:lang w:val="en-US"/>
              </w:rPr>
              <w:t>min</w:t>
            </w:r>
            <w:r w:rsidRPr="00CA6219">
              <w:rPr>
                <w:rFonts w:ascii="Times New Roman" w:hAnsi="Times New Roman"/>
                <w:sz w:val="20"/>
                <w:szCs w:val="20"/>
              </w:rPr>
              <w:t>-</w:t>
            </w:r>
            <w:r w:rsidRPr="00CA6219">
              <w:rPr>
                <w:rFonts w:ascii="Times New Roman" w:hAnsi="Times New Roman"/>
                <w:sz w:val="20"/>
                <w:szCs w:val="20"/>
                <w:lang w:val="en-US"/>
              </w:rPr>
              <w:t>max</w:t>
            </w:r>
          </w:p>
        </w:tc>
        <w:tc>
          <w:tcPr>
            <w:tcW w:w="1240" w:type="dxa"/>
            <w:gridSpan w:val="2"/>
            <w:vMerge w:val="restart"/>
            <w:shd w:val="clear" w:color="auto" w:fill="auto"/>
          </w:tcPr>
          <w:p w:rsidR="00632D51" w:rsidRPr="00CA6219" w:rsidRDefault="00632D51" w:rsidP="0048551E">
            <w:pPr>
              <w:suppressAutoHyphens/>
              <w:jc w:val="center"/>
              <w:rPr>
                <w:rFonts w:ascii="Times New Roman" w:hAnsi="Times New Roman"/>
                <w:sz w:val="20"/>
                <w:szCs w:val="20"/>
              </w:rPr>
            </w:pPr>
            <w:r w:rsidRPr="00CA6219">
              <w:rPr>
                <w:rFonts w:ascii="Times New Roman" w:hAnsi="Times New Roman"/>
                <w:sz w:val="20"/>
                <w:szCs w:val="20"/>
              </w:rPr>
              <w:t xml:space="preserve">Площадь </w:t>
            </w:r>
          </w:p>
          <w:p w:rsidR="00632D51" w:rsidRPr="00CA6219" w:rsidRDefault="00632D51" w:rsidP="0048551E">
            <w:pPr>
              <w:suppressAutoHyphens/>
              <w:jc w:val="center"/>
              <w:rPr>
                <w:rFonts w:ascii="Times New Roman" w:hAnsi="Times New Roman"/>
                <w:sz w:val="20"/>
                <w:szCs w:val="20"/>
              </w:rPr>
            </w:pPr>
            <w:r w:rsidRPr="00CA6219">
              <w:rPr>
                <w:rFonts w:ascii="Times New Roman" w:hAnsi="Times New Roman"/>
                <w:sz w:val="20"/>
                <w:szCs w:val="20"/>
              </w:rPr>
              <w:t>участка,</w:t>
            </w:r>
          </w:p>
          <w:p w:rsidR="00632D51" w:rsidRPr="00CA6219" w:rsidRDefault="00632D51" w:rsidP="0048551E">
            <w:pPr>
              <w:suppressAutoHyphens/>
              <w:jc w:val="center"/>
              <w:rPr>
                <w:rFonts w:ascii="Times New Roman" w:hAnsi="Times New Roman"/>
                <w:sz w:val="20"/>
                <w:szCs w:val="20"/>
                <w:u w:val="single"/>
              </w:rPr>
            </w:pPr>
            <w:r w:rsidRPr="00CA6219">
              <w:rPr>
                <w:rFonts w:ascii="Times New Roman" w:hAnsi="Times New Roman"/>
                <w:sz w:val="20"/>
                <w:szCs w:val="20"/>
                <w:u w:val="single"/>
              </w:rPr>
              <w:t>норматив-ная</w:t>
            </w:r>
          </w:p>
          <w:p w:rsidR="00632D51" w:rsidRPr="00CA6219" w:rsidRDefault="00632D51" w:rsidP="0048551E">
            <w:pPr>
              <w:suppressAutoHyphens/>
              <w:jc w:val="center"/>
              <w:rPr>
                <w:rFonts w:ascii="Times New Roman" w:hAnsi="Times New Roman"/>
                <w:sz w:val="20"/>
                <w:szCs w:val="20"/>
              </w:rPr>
            </w:pPr>
            <w:r w:rsidRPr="00CA6219">
              <w:rPr>
                <w:rFonts w:ascii="Times New Roman" w:hAnsi="Times New Roman"/>
                <w:sz w:val="20"/>
                <w:szCs w:val="20"/>
                <w:lang w:val="en-US"/>
              </w:rPr>
              <w:t>min</w:t>
            </w:r>
            <w:r w:rsidRPr="00CA6219">
              <w:rPr>
                <w:rFonts w:ascii="Times New Roman" w:hAnsi="Times New Roman"/>
                <w:sz w:val="20"/>
                <w:szCs w:val="20"/>
              </w:rPr>
              <w:t>-</w:t>
            </w:r>
            <w:r w:rsidRPr="00CA6219">
              <w:rPr>
                <w:rFonts w:ascii="Times New Roman" w:hAnsi="Times New Roman"/>
                <w:sz w:val="20"/>
                <w:szCs w:val="20"/>
                <w:lang w:val="en-US"/>
              </w:rPr>
              <w:t>max</w:t>
            </w:r>
          </w:p>
          <w:p w:rsidR="00632D51" w:rsidRPr="00CA6219" w:rsidRDefault="00632D51" w:rsidP="0048551E">
            <w:pPr>
              <w:suppressAutoHyphens/>
              <w:jc w:val="center"/>
              <w:rPr>
                <w:rFonts w:ascii="Times New Roman" w:hAnsi="Times New Roman"/>
                <w:sz w:val="20"/>
                <w:szCs w:val="20"/>
              </w:rPr>
            </w:pPr>
            <w:r w:rsidRPr="00CA6219">
              <w:rPr>
                <w:rFonts w:ascii="Times New Roman" w:hAnsi="Times New Roman"/>
                <w:sz w:val="20"/>
                <w:szCs w:val="20"/>
              </w:rPr>
              <w:t>фактичес-кая,</w:t>
            </w:r>
          </w:p>
          <w:p w:rsidR="00632D51" w:rsidRPr="00CA6219" w:rsidRDefault="00632D51" w:rsidP="0048551E">
            <w:pPr>
              <w:ind w:right="141"/>
              <w:jc w:val="center"/>
              <w:rPr>
                <w:rFonts w:ascii="Times New Roman" w:hAnsi="Times New Roman"/>
                <w:sz w:val="20"/>
                <w:szCs w:val="20"/>
              </w:rPr>
            </w:pPr>
            <w:r w:rsidRPr="00CA6219">
              <w:rPr>
                <w:rFonts w:ascii="Times New Roman" w:hAnsi="Times New Roman"/>
                <w:sz w:val="20"/>
                <w:szCs w:val="20"/>
              </w:rPr>
              <w:t>га</w:t>
            </w:r>
          </w:p>
        </w:tc>
        <w:tc>
          <w:tcPr>
            <w:tcW w:w="2162" w:type="dxa"/>
            <w:gridSpan w:val="2"/>
            <w:vMerge w:val="restart"/>
            <w:shd w:val="clear" w:color="auto" w:fill="auto"/>
          </w:tcPr>
          <w:p w:rsidR="00632D51" w:rsidRPr="00CA6219" w:rsidRDefault="00632D51" w:rsidP="0048551E">
            <w:pPr>
              <w:ind w:right="141"/>
              <w:jc w:val="center"/>
              <w:rPr>
                <w:rFonts w:ascii="Times New Roman" w:hAnsi="Times New Roman"/>
                <w:sz w:val="20"/>
                <w:szCs w:val="20"/>
              </w:rPr>
            </w:pPr>
            <w:r w:rsidRPr="00CA6219">
              <w:rPr>
                <w:rFonts w:ascii="Times New Roman" w:hAnsi="Times New Roman"/>
                <w:sz w:val="20"/>
                <w:szCs w:val="20"/>
              </w:rPr>
              <w:t>Примечание</w:t>
            </w:r>
          </w:p>
        </w:tc>
      </w:tr>
      <w:tr w:rsidR="006458D0" w:rsidRPr="00CA6219" w:rsidTr="00D874CF">
        <w:trPr>
          <w:trHeight w:val="2353"/>
        </w:trPr>
        <w:tc>
          <w:tcPr>
            <w:tcW w:w="710" w:type="dxa"/>
            <w:vMerge/>
            <w:shd w:val="clear" w:color="auto" w:fill="auto"/>
          </w:tcPr>
          <w:p w:rsidR="006458D0" w:rsidRPr="00CA6219" w:rsidRDefault="006458D0" w:rsidP="0048551E">
            <w:pPr>
              <w:ind w:right="141"/>
              <w:jc w:val="both"/>
              <w:rPr>
                <w:rFonts w:ascii="Times New Roman" w:hAnsi="Times New Roman"/>
                <w:sz w:val="20"/>
                <w:szCs w:val="20"/>
              </w:rPr>
            </w:pPr>
          </w:p>
        </w:tc>
        <w:tc>
          <w:tcPr>
            <w:tcW w:w="567" w:type="dxa"/>
            <w:vMerge/>
            <w:shd w:val="clear" w:color="auto" w:fill="auto"/>
            <w:textDirection w:val="btLr"/>
          </w:tcPr>
          <w:p w:rsidR="006458D0" w:rsidRPr="00CA6219" w:rsidRDefault="006458D0" w:rsidP="0048551E">
            <w:pPr>
              <w:ind w:right="141"/>
              <w:jc w:val="both"/>
              <w:rPr>
                <w:rFonts w:ascii="Times New Roman" w:hAnsi="Times New Roman"/>
                <w:sz w:val="20"/>
                <w:szCs w:val="20"/>
              </w:rPr>
            </w:pPr>
          </w:p>
        </w:tc>
        <w:tc>
          <w:tcPr>
            <w:tcW w:w="425" w:type="dxa"/>
            <w:vMerge/>
            <w:shd w:val="clear" w:color="auto" w:fill="auto"/>
            <w:textDirection w:val="btLr"/>
          </w:tcPr>
          <w:p w:rsidR="006458D0" w:rsidRPr="00CA6219" w:rsidRDefault="006458D0" w:rsidP="0048551E">
            <w:pPr>
              <w:ind w:right="141"/>
              <w:jc w:val="both"/>
              <w:rPr>
                <w:rFonts w:ascii="Times New Roman" w:hAnsi="Times New Roman"/>
                <w:sz w:val="20"/>
                <w:szCs w:val="20"/>
              </w:rPr>
            </w:pPr>
          </w:p>
        </w:tc>
        <w:tc>
          <w:tcPr>
            <w:tcW w:w="1949" w:type="dxa"/>
            <w:vMerge/>
            <w:shd w:val="clear" w:color="auto" w:fill="auto"/>
          </w:tcPr>
          <w:p w:rsidR="006458D0" w:rsidRPr="00CA6219" w:rsidRDefault="006458D0" w:rsidP="0048551E">
            <w:pPr>
              <w:ind w:right="141"/>
              <w:jc w:val="both"/>
              <w:rPr>
                <w:rFonts w:ascii="Times New Roman" w:hAnsi="Times New Roman"/>
                <w:sz w:val="20"/>
                <w:szCs w:val="20"/>
              </w:rPr>
            </w:pPr>
          </w:p>
        </w:tc>
        <w:tc>
          <w:tcPr>
            <w:tcW w:w="850" w:type="dxa"/>
            <w:shd w:val="clear" w:color="auto" w:fill="auto"/>
          </w:tcPr>
          <w:p w:rsidR="006458D0" w:rsidRPr="00CA6219" w:rsidRDefault="006458D0" w:rsidP="0048551E">
            <w:pPr>
              <w:suppressAutoHyphens/>
              <w:jc w:val="center"/>
              <w:rPr>
                <w:rFonts w:ascii="Times New Roman" w:hAnsi="Times New Roman"/>
                <w:sz w:val="20"/>
                <w:szCs w:val="20"/>
              </w:rPr>
            </w:pPr>
            <w:r w:rsidRPr="00CA6219">
              <w:rPr>
                <w:rFonts w:ascii="Times New Roman" w:hAnsi="Times New Roman"/>
                <w:sz w:val="20"/>
                <w:szCs w:val="20"/>
              </w:rPr>
              <w:t>количе-ство</w:t>
            </w:r>
          </w:p>
          <w:p w:rsidR="006458D0" w:rsidRPr="00CA6219" w:rsidRDefault="006458D0" w:rsidP="0048551E">
            <w:pPr>
              <w:suppressAutoHyphens/>
              <w:jc w:val="center"/>
              <w:rPr>
                <w:rFonts w:ascii="Times New Roman" w:hAnsi="Times New Roman"/>
                <w:sz w:val="20"/>
                <w:szCs w:val="20"/>
              </w:rPr>
            </w:pPr>
            <w:r w:rsidRPr="00CA6219">
              <w:rPr>
                <w:rFonts w:ascii="Times New Roman" w:hAnsi="Times New Roman"/>
                <w:sz w:val="20"/>
                <w:szCs w:val="20"/>
              </w:rPr>
              <w:t>этажей</w:t>
            </w:r>
          </w:p>
          <w:p w:rsidR="006458D0" w:rsidRPr="00CA6219" w:rsidRDefault="006458D0" w:rsidP="00D874CF">
            <w:pPr>
              <w:suppressAutoHyphens/>
              <w:jc w:val="center"/>
              <w:rPr>
                <w:rFonts w:ascii="Times New Roman" w:hAnsi="Times New Roman"/>
                <w:sz w:val="20"/>
                <w:szCs w:val="20"/>
              </w:rPr>
            </w:pPr>
            <w:r w:rsidRPr="00CA6219">
              <w:rPr>
                <w:rFonts w:ascii="Times New Roman" w:hAnsi="Times New Roman"/>
                <w:sz w:val="20"/>
                <w:szCs w:val="20"/>
              </w:rPr>
              <w:t xml:space="preserve">(в том числе подзе-мных </w:t>
            </w:r>
            <w:r w:rsidRPr="00CA6219">
              <w:rPr>
                <w:rFonts w:ascii="Times New Roman" w:hAnsi="Times New Roman"/>
                <w:sz w:val="20"/>
                <w:szCs w:val="20"/>
                <w:lang w:val="en-US"/>
              </w:rPr>
              <w:t>min</w:t>
            </w:r>
            <w:r w:rsidRPr="00CA6219">
              <w:rPr>
                <w:rFonts w:ascii="Times New Roman" w:hAnsi="Times New Roman"/>
                <w:sz w:val="20"/>
                <w:szCs w:val="20"/>
              </w:rPr>
              <w:t>-</w:t>
            </w:r>
            <w:r w:rsidRPr="00CA6219">
              <w:rPr>
                <w:rFonts w:ascii="Times New Roman" w:hAnsi="Times New Roman"/>
                <w:sz w:val="20"/>
                <w:szCs w:val="20"/>
                <w:lang w:val="en-US"/>
              </w:rPr>
              <w:t>max</w:t>
            </w:r>
            <w:r w:rsidRPr="00CA6219">
              <w:rPr>
                <w:rFonts w:ascii="Times New Roman" w:hAnsi="Times New Roman"/>
                <w:sz w:val="20"/>
                <w:szCs w:val="20"/>
              </w:rPr>
              <w:t>),</w:t>
            </w:r>
          </w:p>
        </w:tc>
        <w:tc>
          <w:tcPr>
            <w:tcW w:w="1134" w:type="dxa"/>
            <w:gridSpan w:val="3"/>
            <w:shd w:val="clear" w:color="auto" w:fill="auto"/>
          </w:tcPr>
          <w:p w:rsidR="006458D0" w:rsidRPr="00CA6219" w:rsidRDefault="006458D0" w:rsidP="0048551E">
            <w:pPr>
              <w:jc w:val="center"/>
              <w:rPr>
                <w:rFonts w:ascii="Times New Roman" w:hAnsi="Times New Roman"/>
                <w:sz w:val="20"/>
                <w:szCs w:val="20"/>
              </w:rPr>
            </w:pPr>
            <w:r w:rsidRPr="00CA6219">
              <w:rPr>
                <w:rFonts w:ascii="Times New Roman" w:hAnsi="Times New Roman"/>
                <w:sz w:val="20"/>
                <w:szCs w:val="20"/>
              </w:rPr>
              <w:t>процент застройки</w:t>
            </w:r>
          </w:p>
          <w:p w:rsidR="006458D0" w:rsidRPr="00CA6219" w:rsidRDefault="006458D0" w:rsidP="0048551E">
            <w:pPr>
              <w:jc w:val="center"/>
              <w:rPr>
                <w:rFonts w:ascii="Times New Roman" w:hAnsi="Times New Roman"/>
                <w:sz w:val="20"/>
                <w:szCs w:val="20"/>
              </w:rPr>
            </w:pPr>
            <w:r w:rsidRPr="00CA6219">
              <w:rPr>
                <w:rFonts w:ascii="Times New Roman" w:hAnsi="Times New Roman"/>
                <w:sz w:val="20"/>
                <w:szCs w:val="20"/>
              </w:rPr>
              <w:t>надзе</w:t>
            </w:r>
            <w:r w:rsidRPr="00CA6219">
              <w:rPr>
                <w:rFonts w:ascii="Times New Roman" w:hAnsi="Times New Roman"/>
                <w:sz w:val="20"/>
                <w:szCs w:val="20"/>
              </w:rPr>
              <w:t>м</w:t>
            </w:r>
            <w:r w:rsidRPr="00CA6219">
              <w:rPr>
                <w:rFonts w:ascii="Times New Roman" w:hAnsi="Times New Roman"/>
                <w:sz w:val="20"/>
                <w:szCs w:val="20"/>
              </w:rPr>
              <w:t>ной части (подзе</w:t>
            </w:r>
            <w:r w:rsidRPr="00CA6219">
              <w:rPr>
                <w:rFonts w:ascii="Times New Roman" w:hAnsi="Times New Roman"/>
                <w:sz w:val="20"/>
                <w:szCs w:val="20"/>
              </w:rPr>
              <w:t>м</w:t>
            </w:r>
            <w:r w:rsidRPr="00CA6219">
              <w:rPr>
                <w:rFonts w:ascii="Times New Roman" w:hAnsi="Times New Roman"/>
                <w:sz w:val="20"/>
                <w:szCs w:val="20"/>
              </w:rPr>
              <w:t>-ной части),</w:t>
            </w:r>
          </w:p>
          <w:p w:rsidR="006458D0" w:rsidRPr="00CA6219" w:rsidRDefault="006458D0" w:rsidP="0048551E">
            <w:pPr>
              <w:jc w:val="center"/>
              <w:rPr>
                <w:rFonts w:ascii="Times New Roman" w:hAnsi="Times New Roman"/>
                <w:sz w:val="20"/>
                <w:szCs w:val="20"/>
              </w:rPr>
            </w:pPr>
            <w:r w:rsidRPr="00CA6219">
              <w:rPr>
                <w:rFonts w:ascii="Times New Roman" w:hAnsi="Times New Roman"/>
                <w:sz w:val="20"/>
                <w:szCs w:val="20"/>
              </w:rPr>
              <w:t>%</w:t>
            </w:r>
          </w:p>
          <w:p w:rsidR="006458D0" w:rsidRPr="00D874CF" w:rsidRDefault="006458D0" w:rsidP="00D874CF">
            <w:pPr>
              <w:suppressAutoHyphens/>
              <w:jc w:val="center"/>
              <w:rPr>
                <w:rFonts w:ascii="Times New Roman" w:hAnsi="Times New Roman"/>
                <w:sz w:val="20"/>
                <w:szCs w:val="20"/>
                <w:lang w:val="en-US"/>
              </w:rPr>
            </w:pPr>
            <w:r w:rsidRPr="00CA6219">
              <w:rPr>
                <w:rFonts w:ascii="Times New Roman" w:hAnsi="Times New Roman"/>
                <w:sz w:val="20"/>
                <w:szCs w:val="20"/>
                <w:lang w:val="en-US"/>
              </w:rPr>
              <w:t>min-max</w:t>
            </w:r>
          </w:p>
        </w:tc>
        <w:tc>
          <w:tcPr>
            <w:tcW w:w="1170" w:type="dxa"/>
            <w:gridSpan w:val="2"/>
            <w:shd w:val="clear" w:color="auto" w:fill="auto"/>
          </w:tcPr>
          <w:p w:rsidR="006458D0" w:rsidRPr="00CA6219" w:rsidRDefault="006458D0" w:rsidP="0048551E">
            <w:pPr>
              <w:suppressAutoHyphens/>
              <w:jc w:val="center"/>
              <w:rPr>
                <w:rFonts w:ascii="Times New Roman" w:hAnsi="Times New Roman"/>
                <w:sz w:val="20"/>
                <w:szCs w:val="20"/>
              </w:rPr>
            </w:pPr>
            <w:r w:rsidRPr="00CA6219">
              <w:rPr>
                <w:rFonts w:ascii="Times New Roman" w:hAnsi="Times New Roman"/>
                <w:sz w:val="20"/>
                <w:szCs w:val="20"/>
              </w:rPr>
              <w:t>общая площадь подземной части,</w:t>
            </w:r>
          </w:p>
          <w:p w:rsidR="006458D0" w:rsidRPr="00CA6219" w:rsidRDefault="006458D0" w:rsidP="0048551E">
            <w:pPr>
              <w:ind w:right="141"/>
              <w:jc w:val="center"/>
              <w:rPr>
                <w:rFonts w:ascii="Times New Roman" w:hAnsi="Times New Roman"/>
                <w:sz w:val="20"/>
                <w:szCs w:val="20"/>
              </w:rPr>
            </w:pPr>
            <w:r w:rsidRPr="00CA6219">
              <w:rPr>
                <w:rFonts w:ascii="Times New Roman" w:hAnsi="Times New Roman"/>
                <w:sz w:val="20"/>
                <w:szCs w:val="20"/>
              </w:rPr>
              <w:t>кв.м</w:t>
            </w:r>
          </w:p>
          <w:p w:rsidR="006458D0" w:rsidRPr="00CA6219" w:rsidRDefault="006458D0" w:rsidP="0048551E">
            <w:pPr>
              <w:suppressAutoHyphens/>
              <w:jc w:val="center"/>
              <w:rPr>
                <w:rFonts w:ascii="Times New Roman" w:hAnsi="Times New Roman"/>
                <w:sz w:val="20"/>
                <w:szCs w:val="20"/>
              </w:rPr>
            </w:pPr>
            <w:r w:rsidRPr="00CA6219">
              <w:rPr>
                <w:rFonts w:ascii="Times New Roman" w:hAnsi="Times New Roman"/>
                <w:sz w:val="20"/>
                <w:szCs w:val="20"/>
                <w:lang w:val="en-US"/>
              </w:rPr>
              <w:t>min-max</w:t>
            </w:r>
          </w:p>
        </w:tc>
        <w:tc>
          <w:tcPr>
            <w:tcW w:w="1240" w:type="dxa"/>
            <w:gridSpan w:val="2"/>
            <w:vMerge/>
            <w:shd w:val="clear" w:color="auto" w:fill="auto"/>
          </w:tcPr>
          <w:p w:rsidR="006458D0" w:rsidRPr="00CA6219" w:rsidRDefault="006458D0" w:rsidP="0048551E">
            <w:pPr>
              <w:ind w:right="141"/>
              <w:jc w:val="center"/>
              <w:rPr>
                <w:rFonts w:ascii="Times New Roman" w:hAnsi="Times New Roman"/>
                <w:sz w:val="20"/>
                <w:szCs w:val="20"/>
              </w:rPr>
            </w:pPr>
          </w:p>
        </w:tc>
        <w:tc>
          <w:tcPr>
            <w:tcW w:w="2162" w:type="dxa"/>
            <w:gridSpan w:val="2"/>
            <w:vMerge/>
            <w:shd w:val="clear" w:color="auto" w:fill="auto"/>
          </w:tcPr>
          <w:p w:rsidR="006458D0" w:rsidRPr="00CA6219" w:rsidRDefault="006458D0" w:rsidP="0048551E">
            <w:pPr>
              <w:ind w:right="141"/>
              <w:jc w:val="both"/>
              <w:rPr>
                <w:rFonts w:ascii="Times New Roman" w:hAnsi="Times New Roman"/>
                <w:sz w:val="20"/>
                <w:szCs w:val="20"/>
              </w:rPr>
            </w:pPr>
          </w:p>
        </w:tc>
      </w:tr>
      <w:tr w:rsidR="00632D51" w:rsidRPr="00CA6219" w:rsidTr="00D874CF">
        <w:tc>
          <w:tcPr>
            <w:tcW w:w="710" w:type="dxa"/>
            <w:shd w:val="clear" w:color="auto" w:fill="auto"/>
          </w:tcPr>
          <w:p w:rsidR="00632D51" w:rsidRPr="00CA6219" w:rsidRDefault="00632D51" w:rsidP="0048551E">
            <w:pPr>
              <w:ind w:right="141"/>
              <w:jc w:val="center"/>
              <w:rPr>
                <w:rFonts w:ascii="Times New Roman" w:hAnsi="Times New Roman"/>
                <w:sz w:val="20"/>
                <w:szCs w:val="20"/>
              </w:rPr>
            </w:pPr>
            <w:r w:rsidRPr="00CA6219">
              <w:rPr>
                <w:rFonts w:ascii="Times New Roman" w:hAnsi="Times New Roman"/>
                <w:sz w:val="20"/>
                <w:szCs w:val="20"/>
              </w:rPr>
              <w:t>1</w:t>
            </w:r>
          </w:p>
        </w:tc>
        <w:tc>
          <w:tcPr>
            <w:tcW w:w="567" w:type="dxa"/>
            <w:shd w:val="clear" w:color="auto" w:fill="auto"/>
          </w:tcPr>
          <w:p w:rsidR="00632D51" w:rsidRPr="00CA6219" w:rsidRDefault="00632D51" w:rsidP="0048551E">
            <w:pPr>
              <w:ind w:right="141"/>
              <w:jc w:val="center"/>
              <w:rPr>
                <w:rFonts w:ascii="Times New Roman" w:hAnsi="Times New Roman"/>
                <w:sz w:val="20"/>
                <w:szCs w:val="20"/>
              </w:rPr>
            </w:pPr>
            <w:r w:rsidRPr="00CA6219">
              <w:rPr>
                <w:rFonts w:ascii="Times New Roman" w:hAnsi="Times New Roman"/>
                <w:sz w:val="20"/>
                <w:szCs w:val="20"/>
              </w:rPr>
              <w:t>2</w:t>
            </w:r>
          </w:p>
        </w:tc>
        <w:tc>
          <w:tcPr>
            <w:tcW w:w="425" w:type="dxa"/>
            <w:shd w:val="clear" w:color="auto" w:fill="auto"/>
          </w:tcPr>
          <w:p w:rsidR="00632D51" w:rsidRPr="00CA6219" w:rsidRDefault="00632D51" w:rsidP="0048551E">
            <w:pPr>
              <w:ind w:right="141"/>
              <w:jc w:val="center"/>
              <w:rPr>
                <w:rFonts w:ascii="Times New Roman" w:hAnsi="Times New Roman"/>
                <w:sz w:val="20"/>
                <w:szCs w:val="20"/>
              </w:rPr>
            </w:pPr>
            <w:r w:rsidRPr="00CA6219">
              <w:rPr>
                <w:rFonts w:ascii="Times New Roman" w:hAnsi="Times New Roman"/>
                <w:sz w:val="20"/>
                <w:szCs w:val="20"/>
              </w:rPr>
              <w:t>3</w:t>
            </w:r>
          </w:p>
        </w:tc>
        <w:tc>
          <w:tcPr>
            <w:tcW w:w="1949" w:type="dxa"/>
            <w:shd w:val="clear" w:color="auto" w:fill="auto"/>
          </w:tcPr>
          <w:p w:rsidR="00632D51" w:rsidRPr="00CA6219" w:rsidRDefault="00632D51" w:rsidP="0048551E">
            <w:pPr>
              <w:ind w:right="141"/>
              <w:jc w:val="center"/>
              <w:rPr>
                <w:rFonts w:ascii="Times New Roman" w:hAnsi="Times New Roman"/>
                <w:sz w:val="20"/>
                <w:szCs w:val="20"/>
              </w:rPr>
            </w:pPr>
            <w:r w:rsidRPr="00CA6219">
              <w:rPr>
                <w:rFonts w:ascii="Times New Roman" w:hAnsi="Times New Roman"/>
                <w:sz w:val="20"/>
                <w:szCs w:val="20"/>
              </w:rPr>
              <w:t>4</w:t>
            </w:r>
          </w:p>
        </w:tc>
        <w:tc>
          <w:tcPr>
            <w:tcW w:w="850" w:type="dxa"/>
            <w:shd w:val="clear" w:color="auto" w:fill="auto"/>
          </w:tcPr>
          <w:p w:rsidR="00632D51" w:rsidRPr="00CA6219" w:rsidRDefault="00632D51" w:rsidP="0048551E">
            <w:pPr>
              <w:ind w:right="141"/>
              <w:jc w:val="center"/>
              <w:rPr>
                <w:rFonts w:ascii="Times New Roman" w:hAnsi="Times New Roman"/>
                <w:sz w:val="20"/>
                <w:szCs w:val="20"/>
              </w:rPr>
            </w:pPr>
            <w:r w:rsidRPr="00CA6219">
              <w:rPr>
                <w:rFonts w:ascii="Times New Roman" w:hAnsi="Times New Roman"/>
                <w:sz w:val="20"/>
                <w:szCs w:val="20"/>
              </w:rPr>
              <w:t>5</w:t>
            </w:r>
          </w:p>
        </w:tc>
        <w:tc>
          <w:tcPr>
            <w:tcW w:w="1134" w:type="dxa"/>
            <w:gridSpan w:val="3"/>
            <w:shd w:val="clear" w:color="auto" w:fill="auto"/>
          </w:tcPr>
          <w:p w:rsidR="00632D51" w:rsidRPr="00CA6219" w:rsidRDefault="00632D51" w:rsidP="0048551E">
            <w:pPr>
              <w:ind w:right="141"/>
              <w:jc w:val="center"/>
              <w:rPr>
                <w:rFonts w:ascii="Times New Roman" w:hAnsi="Times New Roman"/>
                <w:sz w:val="20"/>
                <w:szCs w:val="20"/>
              </w:rPr>
            </w:pPr>
            <w:r w:rsidRPr="00CA6219">
              <w:rPr>
                <w:rFonts w:ascii="Times New Roman" w:hAnsi="Times New Roman"/>
                <w:sz w:val="20"/>
                <w:szCs w:val="20"/>
              </w:rPr>
              <w:t>6</w:t>
            </w:r>
          </w:p>
        </w:tc>
        <w:tc>
          <w:tcPr>
            <w:tcW w:w="1170" w:type="dxa"/>
            <w:gridSpan w:val="2"/>
            <w:shd w:val="clear" w:color="auto" w:fill="auto"/>
          </w:tcPr>
          <w:p w:rsidR="00632D51" w:rsidRPr="00CA6219" w:rsidRDefault="00632D51" w:rsidP="0048551E">
            <w:pPr>
              <w:ind w:right="141"/>
              <w:jc w:val="center"/>
              <w:rPr>
                <w:rFonts w:ascii="Times New Roman" w:hAnsi="Times New Roman"/>
                <w:sz w:val="20"/>
                <w:szCs w:val="20"/>
              </w:rPr>
            </w:pPr>
            <w:r w:rsidRPr="00CA6219">
              <w:rPr>
                <w:rFonts w:ascii="Times New Roman" w:hAnsi="Times New Roman"/>
                <w:sz w:val="20"/>
                <w:szCs w:val="20"/>
              </w:rPr>
              <w:t>7</w:t>
            </w:r>
          </w:p>
        </w:tc>
        <w:tc>
          <w:tcPr>
            <w:tcW w:w="1240" w:type="dxa"/>
            <w:gridSpan w:val="2"/>
            <w:shd w:val="clear" w:color="auto" w:fill="auto"/>
          </w:tcPr>
          <w:p w:rsidR="00632D51" w:rsidRPr="00CA6219" w:rsidRDefault="00632D51" w:rsidP="0048551E">
            <w:pPr>
              <w:ind w:right="141"/>
              <w:jc w:val="center"/>
              <w:rPr>
                <w:rFonts w:ascii="Times New Roman" w:hAnsi="Times New Roman"/>
                <w:sz w:val="20"/>
                <w:szCs w:val="20"/>
              </w:rPr>
            </w:pPr>
            <w:r w:rsidRPr="00CA6219">
              <w:rPr>
                <w:rFonts w:ascii="Times New Roman" w:hAnsi="Times New Roman"/>
                <w:sz w:val="20"/>
                <w:szCs w:val="20"/>
              </w:rPr>
              <w:t>8</w:t>
            </w:r>
          </w:p>
        </w:tc>
        <w:tc>
          <w:tcPr>
            <w:tcW w:w="2162" w:type="dxa"/>
            <w:gridSpan w:val="2"/>
            <w:shd w:val="clear" w:color="auto" w:fill="auto"/>
          </w:tcPr>
          <w:p w:rsidR="00632D51" w:rsidRPr="00CA6219" w:rsidRDefault="00632D51" w:rsidP="0048551E">
            <w:pPr>
              <w:ind w:right="141"/>
              <w:jc w:val="center"/>
              <w:rPr>
                <w:rFonts w:ascii="Times New Roman" w:hAnsi="Times New Roman"/>
                <w:sz w:val="20"/>
                <w:szCs w:val="20"/>
              </w:rPr>
            </w:pPr>
            <w:r w:rsidRPr="00CA6219">
              <w:rPr>
                <w:rFonts w:ascii="Times New Roman" w:hAnsi="Times New Roman"/>
                <w:sz w:val="20"/>
                <w:szCs w:val="20"/>
              </w:rPr>
              <w:t>9</w:t>
            </w:r>
          </w:p>
        </w:tc>
      </w:tr>
      <w:tr w:rsidR="00A10B34" w:rsidRPr="00CA6219" w:rsidTr="00D874CF">
        <w:trPr>
          <w:cantSplit/>
          <w:trHeight w:val="700"/>
        </w:trPr>
        <w:tc>
          <w:tcPr>
            <w:tcW w:w="710" w:type="dxa"/>
            <w:tcBorders>
              <w:top w:val="single" w:sz="4" w:space="0" w:color="auto"/>
              <w:left w:val="single" w:sz="4" w:space="0" w:color="auto"/>
              <w:bottom w:val="single" w:sz="4" w:space="0" w:color="auto"/>
              <w:right w:val="single" w:sz="4" w:space="0" w:color="auto"/>
            </w:tcBorders>
            <w:shd w:val="clear" w:color="auto" w:fill="auto"/>
          </w:tcPr>
          <w:p w:rsidR="00A10B34" w:rsidRPr="00CA6219" w:rsidRDefault="00A10B34" w:rsidP="00565FAE">
            <w:pPr>
              <w:ind w:right="141"/>
              <w:jc w:val="center"/>
              <w:rPr>
                <w:rFonts w:ascii="Times New Roman" w:hAnsi="Times New Roman"/>
                <w:sz w:val="20"/>
                <w:szCs w:val="20"/>
              </w:rPr>
            </w:pPr>
            <w:r w:rsidRPr="00CA6219">
              <w:rPr>
                <w:rFonts w:ascii="Times New Roman" w:hAnsi="Times New Roman"/>
                <w:sz w:val="20"/>
                <w:szCs w:val="20"/>
              </w:rPr>
              <w:t>1.</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A10B34" w:rsidRPr="00CA6219" w:rsidRDefault="00A10B34" w:rsidP="005435BE">
            <w:pPr>
              <w:ind w:left="113" w:right="141"/>
              <w:jc w:val="center"/>
              <w:rPr>
                <w:rFonts w:ascii="Times New Roman" w:hAnsi="Times New Roman"/>
                <w:sz w:val="20"/>
                <w:szCs w:val="20"/>
              </w:rPr>
            </w:pPr>
            <w:r w:rsidRPr="00CA6219">
              <w:rPr>
                <w:rFonts w:ascii="Times New Roman" w:hAnsi="Times New Roman"/>
                <w:sz w:val="20"/>
                <w:szCs w:val="20"/>
              </w:rPr>
              <w:t>ЗУ1</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btLr"/>
          </w:tcPr>
          <w:p w:rsidR="00A10B34" w:rsidRPr="00CA6219" w:rsidRDefault="00A10B34" w:rsidP="005435BE">
            <w:pPr>
              <w:ind w:left="113" w:right="141"/>
              <w:jc w:val="center"/>
              <w:rPr>
                <w:rFonts w:ascii="Times New Roman" w:hAnsi="Times New Roman"/>
                <w:sz w:val="20"/>
                <w:szCs w:val="20"/>
              </w:rPr>
            </w:pPr>
            <w:r w:rsidRPr="00CA6219">
              <w:rPr>
                <w:rFonts w:ascii="Times New Roman" w:hAnsi="Times New Roman"/>
                <w:sz w:val="20"/>
                <w:szCs w:val="20"/>
              </w:rPr>
              <w:t>1</w:t>
            </w:r>
          </w:p>
        </w:tc>
        <w:tc>
          <w:tcPr>
            <w:tcW w:w="8505" w:type="dxa"/>
            <w:gridSpan w:val="11"/>
            <w:vMerge w:val="restart"/>
            <w:tcBorders>
              <w:top w:val="single" w:sz="4" w:space="0" w:color="auto"/>
              <w:left w:val="single" w:sz="4" w:space="0" w:color="auto"/>
              <w:right w:val="single" w:sz="4" w:space="0" w:color="auto"/>
            </w:tcBorders>
            <w:shd w:val="clear" w:color="auto" w:fill="auto"/>
          </w:tcPr>
          <w:p w:rsidR="00A10B34" w:rsidRDefault="00CA6219" w:rsidP="00A10B34">
            <w:pPr>
              <w:ind w:right="141"/>
              <w:jc w:val="both"/>
              <w:rPr>
                <w:rFonts w:ascii="Times New Roman" w:hAnsi="Times New Roman"/>
                <w:sz w:val="20"/>
                <w:szCs w:val="20"/>
              </w:rPr>
            </w:pPr>
            <w:r w:rsidRPr="00CA6219">
              <w:rPr>
                <w:rFonts w:ascii="Times New Roman" w:hAnsi="Times New Roman"/>
                <w:sz w:val="20"/>
                <w:szCs w:val="20"/>
              </w:rPr>
              <w:t>Технико-экономические показатели и наименование объекта(ов) определить в</w:t>
            </w:r>
            <w:r w:rsidR="00A10B34" w:rsidRPr="00CA6219">
              <w:rPr>
                <w:rFonts w:ascii="Times New Roman" w:hAnsi="Times New Roman"/>
                <w:sz w:val="20"/>
                <w:szCs w:val="20"/>
              </w:rPr>
              <w:t xml:space="preserve"> соответствии с разрешенным видом использования земельного участка и градостроительным регламентом территориальной зоны по Правилам землепользования и застройки.</w:t>
            </w:r>
          </w:p>
          <w:p w:rsidR="0042018E" w:rsidRDefault="0042018E" w:rsidP="00A10B34">
            <w:pPr>
              <w:ind w:right="141"/>
              <w:jc w:val="both"/>
              <w:rPr>
                <w:rFonts w:ascii="Times New Roman" w:hAnsi="Times New Roman"/>
                <w:sz w:val="20"/>
                <w:szCs w:val="20"/>
              </w:rPr>
            </w:pPr>
          </w:p>
          <w:p w:rsidR="0042018E" w:rsidRDefault="0042018E" w:rsidP="00A10B34">
            <w:pPr>
              <w:ind w:right="141"/>
              <w:jc w:val="both"/>
              <w:rPr>
                <w:rFonts w:ascii="Times New Roman" w:hAnsi="Times New Roman"/>
                <w:sz w:val="20"/>
                <w:szCs w:val="20"/>
              </w:rPr>
            </w:pPr>
          </w:p>
          <w:p w:rsidR="0042018E" w:rsidRPr="00CA6219" w:rsidRDefault="0042018E" w:rsidP="00A10B34">
            <w:pPr>
              <w:ind w:right="141"/>
              <w:jc w:val="both"/>
              <w:rPr>
                <w:rFonts w:ascii="Times New Roman" w:hAnsi="Times New Roman"/>
                <w:sz w:val="20"/>
                <w:szCs w:val="20"/>
              </w:rPr>
            </w:pPr>
          </w:p>
        </w:tc>
      </w:tr>
      <w:tr w:rsidR="00A10B34" w:rsidRPr="00CA6219" w:rsidTr="00D874CF">
        <w:trPr>
          <w:cantSplit/>
          <w:trHeight w:val="696"/>
        </w:trPr>
        <w:tc>
          <w:tcPr>
            <w:tcW w:w="710" w:type="dxa"/>
            <w:tcBorders>
              <w:top w:val="single" w:sz="4" w:space="0" w:color="auto"/>
              <w:left w:val="single" w:sz="4" w:space="0" w:color="auto"/>
              <w:bottom w:val="single" w:sz="4" w:space="0" w:color="auto"/>
              <w:right w:val="single" w:sz="4" w:space="0" w:color="auto"/>
            </w:tcBorders>
            <w:shd w:val="clear" w:color="auto" w:fill="auto"/>
          </w:tcPr>
          <w:p w:rsidR="00A10B34" w:rsidRPr="00CA6219" w:rsidRDefault="00A10B34" w:rsidP="0074188A">
            <w:pPr>
              <w:ind w:right="141"/>
              <w:jc w:val="center"/>
              <w:rPr>
                <w:rFonts w:ascii="Times New Roman" w:hAnsi="Times New Roman"/>
                <w:sz w:val="20"/>
                <w:szCs w:val="20"/>
              </w:rPr>
            </w:pPr>
            <w:r w:rsidRPr="00CA6219">
              <w:rPr>
                <w:rFonts w:ascii="Times New Roman" w:hAnsi="Times New Roman"/>
                <w:sz w:val="20"/>
                <w:szCs w:val="20"/>
              </w:rPr>
              <w:t>2.</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A10B34" w:rsidRPr="00CA6219" w:rsidRDefault="00A10B34" w:rsidP="0074188A">
            <w:pPr>
              <w:ind w:left="113" w:right="141"/>
              <w:jc w:val="center"/>
              <w:rPr>
                <w:rFonts w:ascii="Times New Roman" w:hAnsi="Times New Roman"/>
                <w:sz w:val="20"/>
                <w:szCs w:val="20"/>
              </w:rPr>
            </w:pPr>
            <w:r w:rsidRPr="00CA6219">
              <w:rPr>
                <w:rFonts w:ascii="Times New Roman" w:hAnsi="Times New Roman"/>
                <w:sz w:val="20"/>
                <w:szCs w:val="20"/>
              </w:rPr>
              <w:t>ЗУ2</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btLr"/>
          </w:tcPr>
          <w:p w:rsidR="00A10B34" w:rsidRPr="00CA6219" w:rsidRDefault="00A10B34" w:rsidP="0074188A">
            <w:pPr>
              <w:ind w:left="113" w:right="141"/>
              <w:jc w:val="center"/>
              <w:rPr>
                <w:rFonts w:ascii="Times New Roman" w:hAnsi="Times New Roman"/>
                <w:sz w:val="20"/>
                <w:szCs w:val="20"/>
              </w:rPr>
            </w:pPr>
            <w:r w:rsidRPr="00CA6219">
              <w:rPr>
                <w:rFonts w:ascii="Times New Roman" w:hAnsi="Times New Roman"/>
                <w:sz w:val="20"/>
                <w:szCs w:val="20"/>
              </w:rPr>
              <w:t>2</w:t>
            </w:r>
          </w:p>
        </w:tc>
        <w:tc>
          <w:tcPr>
            <w:tcW w:w="8505" w:type="dxa"/>
            <w:gridSpan w:val="11"/>
            <w:vMerge/>
            <w:tcBorders>
              <w:left w:val="single" w:sz="4" w:space="0" w:color="auto"/>
              <w:right w:val="single" w:sz="4" w:space="0" w:color="auto"/>
            </w:tcBorders>
            <w:shd w:val="clear" w:color="auto" w:fill="auto"/>
          </w:tcPr>
          <w:p w:rsidR="00A10B34" w:rsidRPr="00CA6219" w:rsidRDefault="00A10B34" w:rsidP="00A10B34">
            <w:pPr>
              <w:ind w:right="141"/>
              <w:jc w:val="both"/>
              <w:rPr>
                <w:rFonts w:ascii="Times New Roman" w:hAnsi="Times New Roman"/>
                <w:sz w:val="20"/>
                <w:szCs w:val="20"/>
              </w:rPr>
            </w:pPr>
          </w:p>
        </w:tc>
      </w:tr>
      <w:tr w:rsidR="00A10B34" w:rsidRPr="00CA6219" w:rsidTr="00D874CF">
        <w:trPr>
          <w:trHeight w:val="692"/>
        </w:trPr>
        <w:tc>
          <w:tcPr>
            <w:tcW w:w="710" w:type="dxa"/>
            <w:tcBorders>
              <w:top w:val="single" w:sz="4" w:space="0" w:color="auto"/>
              <w:left w:val="single" w:sz="4" w:space="0" w:color="auto"/>
              <w:bottom w:val="single" w:sz="4" w:space="0" w:color="auto"/>
              <w:right w:val="single" w:sz="4" w:space="0" w:color="auto"/>
            </w:tcBorders>
            <w:shd w:val="clear" w:color="auto" w:fill="auto"/>
          </w:tcPr>
          <w:p w:rsidR="00A10B34" w:rsidRPr="00CA6219" w:rsidRDefault="00A10B34" w:rsidP="0074188A">
            <w:pPr>
              <w:ind w:right="141"/>
              <w:jc w:val="center"/>
              <w:rPr>
                <w:rFonts w:ascii="Times New Roman" w:hAnsi="Times New Roman"/>
                <w:sz w:val="20"/>
                <w:szCs w:val="20"/>
              </w:rPr>
            </w:pPr>
            <w:r w:rsidRPr="00CA6219">
              <w:rPr>
                <w:rFonts w:ascii="Times New Roman" w:hAnsi="Times New Roman"/>
                <w:sz w:val="20"/>
                <w:szCs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A10B34" w:rsidRPr="00CA6219" w:rsidRDefault="00A10B34" w:rsidP="0074188A">
            <w:pPr>
              <w:ind w:left="113" w:right="141"/>
              <w:jc w:val="center"/>
              <w:rPr>
                <w:rFonts w:ascii="Times New Roman" w:hAnsi="Times New Roman"/>
                <w:sz w:val="20"/>
                <w:szCs w:val="20"/>
              </w:rPr>
            </w:pPr>
            <w:r w:rsidRPr="00CA6219">
              <w:rPr>
                <w:rFonts w:ascii="Times New Roman" w:hAnsi="Times New Roman"/>
                <w:sz w:val="20"/>
                <w:szCs w:val="20"/>
              </w:rPr>
              <w:t>ЗУ3</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btLr"/>
          </w:tcPr>
          <w:p w:rsidR="00A10B34" w:rsidRPr="00CA6219" w:rsidRDefault="00A10B34" w:rsidP="0074188A">
            <w:pPr>
              <w:ind w:left="113" w:right="141"/>
              <w:jc w:val="center"/>
              <w:rPr>
                <w:rFonts w:ascii="Times New Roman" w:hAnsi="Times New Roman"/>
                <w:sz w:val="20"/>
                <w:szCs w:val="20"/>
              </w:rPr>
            </w:pPr>
            <w:r w:rsidRPr="00CA6219">
              <w:rPr>
                <w:rFonts w:ascii="Times New Roman" w:hAnsi="Times New Roman"/>
                <w:sz w:val="20"/>
                <w:szCs w:val="20"/>
              </w:rPr>
              <w:t>3</w:t>
            </w:r>
          </w:p>
        </w:tc>
        <w:tc>
          <w:tcPr>
            <w:tcW w:w="8505" w:type="dxa"/>
            <w:gridSpan w:val="11"/>
            <w:vMerge/>
            <w:tcBorders>
              <w:left w:val="single" w:sz="4" w:space="0" w:color="auto"/>
              <w:right w:val="single" w:sz="4" w:space="0" w:color="auto"/>
            </w:tcBorders>
            <w:shd w:val="clear" w:color="auto" w:fill="auto"/>
          </w:tcPr>
          <w:p w:rsidR="00A10B34" w:rsidRPr="00CA6219" w:rsidRDefault="00A10B34" w:rsidP="00DF2A58">
            <w:pPr>
              <w:ind w:right="141"/>
              <w:jc w:val="both"/>
              <w:rPr>
                <w:rFonts w:ascii="Times New Roman" w:hAnsi="Times New Roman"/>
                <w:sz w:val="20"/>
                <w:szCs w:val="20"/>
              </w:rPr>
            </w:pPr>
          </w:p>
        </w:tc>
      </w:tr>
      <w:tr w:rsidR="00A10B34" w:rsidRPr="00CA6219" w:rsidTr="00D874CF">
        <w:trPr>
          <w:trHeight w:val="706"/>
        </w:trPr>
        <w:tc>
          <w:tcPr>
            <w:tcW w:w="710" w:type="dxa"/>
            <w:tcBorders>
              <w:top w:val="single" w:sz="4" w:space="0" w:color="auto"/>
              <w:left w:val="single" w:sz="4" w:space="0" w:color="auto"/>
              <w:right w:val="single" w:sz="4" w:space="0" w:color="auto"/>
            </w:tcBorders>
            <w:shd w:val="clear" w:color="auto" w:fill="auto"/>
          </w:tcPr>
          <w:p w:rsidR="00A10B34" w:rsidRPr="00CA6219" w:rsidRDefault="00A10B34" w:rsidP="00E64116">
            <w:pPr>
              <w:ind w:right="141"/>
              <w:jc w:val="center"/>
              <w:rPr>
                <w:rFonts w:ascii="Times New Roman" w:hAnsi="Times New Roman"/>
                <w:sz w:val="20"/>
                <w:szCs w:val="20"/>
              </w:rPr>
            </w:pPr>
            <w:r w:rsidRPr="00CA6219">
              <w:rPr>
                <w:rFonts w:ascii="Times New Roman" w:hAnsi="Times New Roman"/>
                <w:sz w:val="20"/>
                <w:szCs w:val="20"/>
              </w:rPr>
              <w:t>4.</w:t>
            </w:r>
          </w:p>
        </w:tc>
        <w:tc>
          <w:tcPr>
            <w:tcW w:w="567" w:type="dxa"/>
            <w:tcBorders>
              <w:top w:val="single" w:sz="4" w:space="0" w:color="auto"/>
              <w:left w:val="single" w:sz="4" w:space="0" w:color="auto"/>
              <w:right w:val="single" w:sz="4" w:space="0" w:color="auto"/>
            </w:tcBorders>
            <w:shd w:val="clear" w:color="auto" w:fill="auto"/>
            <w:textDirection w:val="btLr"/>
          </w:tcPr>
          <w:p w:rsidR="00A10B34" w:rsidRPr="00CA6219" w:rsidRDefault="00A10B34" w:rsidP="00E64116">
            <w:pPr>
              <w:ind w:left="113" w:right="141"/>
              <w:jc w:val="center"/>
              <w:rPr>
                <w:rFonts w:ascii="Times New Roman" w:hAnsi="Times New Roman"/>
                <w:sz w:val="20"/>
                <w:szCs w:val="20"/>
              </w:rPr>
            </w:pPr>
            <w:r w:rsidRPr="00CA6219">
              <w:rPr>
                <w:rFonts w:ascii="Times New Roman" w:hAnsi="Times New Roman"/>
                <w:sz w:val="20"/>
                <w:szCs w:val="20"/>
              </w:rPr>
              <w:t>ЗУ4</w:t>
            </w:r>
          </w:p>
        </w:tc>
        <w:tc>
          <w:tcPr>
            <w:tcW w:w="425" w:type="dxa"/>
            <w:tcBorders>
              <w:top w:val="single" w:sz="4" w:space="0" w:color="auto"/>
              <w:left w:val="single" w:sz="4" w:space="0" w:color="auto"/>
              <w:right w:val="single" w:sz="4" w:space="0" w:color="auto"/>
            </w:tcBorders>
            <w:shd w:val="clear" w:color="auto" w:fill="auto"/>
            <w:textDirection w:val="btLr"/>
          </w:tcPr>
          <w:p w:rsidR="00A10B34" w:rsidRPr="00CA6219" w:rsidRDefault="00A10B34" w:rsidP="00E64116">
            <w:pPr>
              <w:ind w:left="113" w:right="141"/>
              <w:jc w:val="center"/>
              <w:rPr>
                <w:rFonts w:ascii="Times New Roman" w:hAnsi="Times New Roman"/>
                <w:sz w:val="20"/>
                <w:szCs w:val="20"/>
              </w:rPr>
            </w:pPr>
            <w:r w:rsidRPr="00CA6219">
              <w:rPr>
                <w:rFonts w:ascii="Times New Roman" w:hAnsi="Times New Roman"/>
                <w:sz w:val="20"/>
                <w:szCs w:val="20"/>
              </w:rPr>
              <w:t>4</w:t>
            </w:r>
          </w:p>
        </w:tc>
        <w:tc>
          <w:tcPr>
            <w:tcW w:w="8505" w:type="dxa"/>
            <w:gridSpan w:val="11"/>
            <w:vMerge/>
            <w:tcBorders>
              <w:left w:val="single" w:sz="4" w:space="0" w:color="auto"/>
              <w:right w:val="single" w:sz="4" w:space="0" w:color="auto"/>
            </w:tcBorders>
            <w:shd w:val="clear" w:color="auto" w:fill="auto"/>
          </w:tcPr>
          <w:p w:rsidR="00A10B34" w:rsidRPr="00CA6219" w:rsidRDefault="00A10B34" w:rsidP="00DF2A58">
            <w:pPr>
              <w:ind w:right="141"/>
              <w:jc w:val="both"/>
              <w:rPr>
                <w:rFonts w:ascii="Times New Roman" w:hAnsi="Times New Roman"/>
                <w:sz w:val="20"/>
                <w:szCs w:val="20"/>
              </w:rPr>
            </w:pPr>
          </w:p>
        </w:tc>
      </w:tr>
      <w:tr w:rsidR="00A10B34" w:rsidRPr="00CA6219" w:rsidTr="00D874CF">
        <w:trPr>
          <w:trHeight w:val="698"/>
        </w:trPr>
        <w:tc>
          <w:tcPr>
            <w:tcW w:w="710" w:type="dxa"/>
            <w:tcBorders>
              <w:top w:val="single" w:sz="4" w:space="0" w:color="auto"/>
              <w:left w:val="single" w:sz="4" w:space="0" w:color="auto"/>
              <w:right w:val="single" w:sz="4" w:space="0" w:color="auto"/>
            </w:tcBorders>
            <w:shd w:val="clear" w:color="auto" w:fill="auto"/>
          </w:tcPr>
          <w:p w:rsidR="00A10B34" w:rsidRPr="00CA6219" w:rsidRDefault="00A10B34" w:rsidP="00E64116">
            <w:pPr>
              <w:ind w:right="141"/>
              <w:jc w:val="center"/>
              <w:rPr>
                <w:rFonts w:ascii="Times New Roman" w:hAnsi="Times New Roman"/>
                <w:sz w:val="20"/>
                <w:szCs w:val="20"/>
              </w:rPr>
            </w:pPr>
            <w:r w:rsidRPr="00CA6219">
              <w:rPr>
                <w:rFonts w:ascii="Times New Roman" w:hAnsi="Times New Roman"/>
                <w:sz w:val="20"/>
                <w:szCs w:val="20"/>
              </w:rPr>
              <w:t>5.</w:t>
            </w:r>
          </w:p>
        </w:tc>
        <w:tc>
          <w:tcPr>
            <w:tcW w:w="567" w:type="dxa"/>
            <w:tcBorders>
              <w:top w:val="single" w:sz="4" w:space="0" w:color="auto"/>
              <w:left w:val="single" w:sz="4" w:space="0" w:color="auto"/>
              <w:right w:val="single" w:sz="4" w:space="0" w:color="auto"/>
            </w:tcBorders>
            <w:shd w:val="clear" w:color="auto" w:fill="auto"/>
            <w:textDirection w:val="btLr"/>
          </w:tcPr>
          <w:p w:rsidR="00A10B34" w:rsidRPr="00CA6219" w:rsidRDefault="00A10B34" w:rsidP="00E64116">
            <w:pPr>
              <w:ind w:left="113" w:right="141"/>
              <w:jc w:val="center"/>
              <w:rPr>
                <w:rFonts w:ascii="Times New Roman" w:hAnsi="Times New Roman"/>
                <w:sz w:val="20"/>
                <w:szCs w:val="20"/>
              </w:rPr>
            </w:pPr>
            <w:r w:rsidRPr="00CA6219">
              <w:rPr>
                <w:rFonts w:ascii="Times New Roman" w:hAnsi="Times New Roman"/>
                <w:sz w:val="20"/>
                <w:szCs w:val="20"/>
              </w:rPr>
              <w:t>ЗУ5</w:t>
            </w:r>
          </w:p>
        </w:tc>
        <w:tc>
          <w:tcPr>
            <w:tcW w:w="425" w:type="dxa"/>
            <w:tcBorders>
              <w:top w:val="single" w:sz="4" w:space="0" w:color="auto"/>
              <w:left w:val="single" w:sz="4" w:space="0" w:color="auto"/>
              <w:right w:val="single" w:sz="4" w:space="0" w:color="auto"/>
            </w:tcBorders>
            <w:shd w:val="clear" w:color="auto" w:fill="auto"/>
            <w:textDirection w:val="btLr"/>
          </w:tcPr>
          <w:p w:rsidR="00A10B34" w:rsidRPr="00CA6219" w:rsidRDefault="00A10B34" w:rsidP="00E64116">
            <w:pPr>
              <w:ind w:left="113" w:right="141"/>
              <w:jc w:val="center"/>
              <w:rPr>
                <w:rFonts w:ascii="Times New Roman" w:hAnsi="Times New Roman"/>
                <w:sz w:val="20"/>
                <w:szCs w:val="20"/>
              </w:rPr>
            </w:pPr>
            <w:r w:rsidRPr="00CA6219">
              <w:rPr>
                <w:rFonts w:ascii="Times New Roman" w:hAnsi="Times New Roman"/>
                <w:sz w:val="20"/>
                <w:szCs w:val="20"/>
              </w:rPr>
              <w:t>5</w:t>
            </w:r>
          </w:p>
        </w:tc>
        <w:tc>
          <w:tcPr>
            <w:tcW w:w="8505" w:type="dxa"/>
            <w:gridSpan w:val="11"/>
            <w:vMerge/>
            <w:tcBorders>
              <w:left w:val="single" w:sz="4" w:space="0" w:color="auto"/>
              <w:right w:val="single" w:sz="4" w:space="0" w:color="auto"/>
            </w:tcBorders>
            <w:shd w:val="clear" w:color="auto" w:fill="auto"/>
          </w:tcPr>
          <w:p w:rsidR="00A10B34" w:rsidRPr="00CA6219" w:rsidRDefault="00A10B34" w:rsidP="00DF2A58">
            <w:pPr>
              <w:ind w:right="141"/>
              <w:jc w:val="both"/>
              <w:rPr>
                <w:rFonts w:ascii="Times New Roman" w:hAnsi="Times New Roman"/>
                <w:sz w:val="20"/>
                <w:szCs w:val="20"/>
              </w:rPr>
            </w:pPr>
          </w:p>
        </w:tc>
      </w:tr>
      <w:tr w:rsidR="00A10B34" w:rsidRPr="00CA6219" w:rsidTr="00D874CF">
        <w:trPr>
          <w:trHeight w:val="700"/>
        </w:trPr>
        <w:tc>
          <w:tcPr>
            <w:tcW w:w="710" w:type="dxa"/>
            <w:tcBorders>
              <w:top w:val="single" w:sz="4" w:space="0" w:color="auto"/>
              <w:left w:val="single" w:sz="4" w:space="0" w:color="auto"/>
              <w:bottom w:val="single" w:sz="4" w:space="0" w:color="auto"/>
              <w:right w:val="single" w:sz="4" w:space="0" w:color="auto"/>
            </w:tcBorders>
            <w:shd w:val="clear" w:color="auto" w:fill="auto"/>
          </w:tcPr>
          <w:p w:rsidR="00A10B34" w:rsidRPr="00CA6219" w:rsidRDefault="00A10B34" w:rsidP="00E64116">
            <w:pPr>
              <w:ind w:right="141"/>
              <w:jc w:val="center"/>
              <w:rPr>
                <w:rFonts w:ascii="Times New Roman" w:hAnsi="Times New Roman"/>
                <w:sz w:val="20"/>
                <w:szCs w:val="20"/>
              </w:rPr>
            </w:pPr>
            <w:r w:rsidRPr="00CA6219">
              <w:rPr>
                <w:rFonts w:ascii="Times New Roman" w:hAnsi="Times New Roman"/>
                <w:sz w:val="20"/>
                <w:szCs w:val="20"/>
              </w:rPr>
              <w:t>6.</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A10B34" w:rsidRPr="00CA6219" w:rsidRDefault="00A10B34" w:rsidP="00E64116">
            <w:pPr>
              <w:ind w:left="113" w:right="141"/>
              <w:jc w:val="center"/>
              <w:rPr>
                <w:rFonts w:ascii="Times New Roman" w:hAnsi="Times New Roman"/>
                <w:sz w:val="20"/>
                <w:szCs w:val="20"/>
              </w:rPr>
            </w:pPr>
            <w:r w:rsidRPr="00CA6219">
              <w:rPr>
                <w:rFonts w:ascii="Times New Roman" w:hAnsi="Times New Roman"/>
                <w:sz w:val="20"/>
                <w:szCs w:val="20"/>
              </w:rPr>
              <w:t>ЗУ6</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btLr"/>
          </w:tcPr>
          <w:p w:rsidR="00A10B34" w:rsidRPr="00CA6219" w:rsidRDefault="00A10B34" w:rsidP="00E64116">
            <w:pPr>
              <w:ind w:left="113" w:right="141"/>
              <w:jc w:val="center"/>
              <w:rPr>
                <w:rFonts w:ascii="Times New Roman" w:hAnsi="Times New Roman"/>
                <w:sz w:val="20"/>
                <w:szCs w:val="20"/>
              </w:rPr>
            </w:pPr>
            <w:r w:rsidRPr="00CA6219">
              <w:rPr>
                <w:rFonts w:ascii="Times New Roman" w:hAnsi="Times New Roman"/>
                <w:sz w:val="20"/>
                <w:szCs w:val="20"/>
              </w:rPr>
              <w:t>6</w:t>
            </w:r>
          </w:p>
        </w:tc>
        <w:tc>
          <w:tcPr>
            <w:tcW w:w="8505" w:type="dxa"/>
            <w:gridSpan w:val="11"/>
            <w:vMerge/>
            <w:tcBorders>
              <w:left w:val="single" w:sz="4" w:space="0" w:color="auto"/>
              <w:right w:val="single" w:sz="4" w:space="0" w:color="auto"/>
            </w:tcBorders>
            <w:shd w:val="clear" w:color="auto" w:fill="auto"/>
          </w:tcPr>
          <w:p w:rsidR="00A10B34" w:rsidRPr="00CA6219" w:rsidRDefault="00A10B34" w:rsidP="00DF2A58">
            <w:pPr>
              <w:ind w:right="141"/>
              <w:jc w:val="both"/>
              <w:rPr>
                <w:rFonts w:ascii="Times New Roman" w:hAnsi="Times New Roman"/>
                <w:sz w:val="20"/>
                <w:szCs w:val="20"/>
              </w:rPr>
            </w:pPr>
          </w:p>
        </w:tc>
      </w:tr>
      <w:tr w:rsidR="00A10B34" w:rsidRPr="00CA6219" w:rsidTr="00D874CF">
        <w:trPr>
          <w:trHeight w:val="694"/>
        </w:trPr>
        <w:tc>
          <w:tcPr>
            <w:tcW w:w="710" w:type="dxa"/>
            <w:tcBorders>
              <w:top w:val="single" w:sz="4" w:space="0" w:color="auto"/>
              <w:left w:val="single" w:sz="4" w:space="0" w:color="auto"/>
              <w:bottom w:val="single" w:sz="4" w:space="0" w:color="auto"/>
              <w:right w:val="single" w:sz="4" w:space="0" w:color="auto"/>
            </w:tcBorders>
            <w:shd w:val="clear" w:color="auto" w:fill="auto"/>
          </w:tcPr>
          <w:p w:rsidR="00A10B34" w:rsidRPr="00CA6219" w:rsidRDefault="00A10B34" w:rsidP="00E64116">
            <w:pPr>
              <w:ind w:right="141"/>
              <w:jc w:val="center"/>
              <w:rPr>
                <w:rFonts w:ascii="Times New Roman" w:hAnsi="Times New Roman"/>
                <w:sz w:val="20"/>
                <w:szCs w:val="20"/>
              </w:rPr>
            </w:pPr>
            <w:r w:rsidRPr="00CA6219">
              <w:rPr>
                <w:rFonts w:ascii="Times New Roman" w:hAnsi="Times New Roman"/>
                <w:sz w:val="20"/>
                <w:szCs w:val="20"/>
              </w:rPr>
              <w:t>7.</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A10B34" w:rsidRPr="00CA6219" w:rsidRDefault="00A10B34" w:rsidP="00E64116">
            <w:pPr>
              <w:ind w:left="113" w:right="141"/>
              <w:jc w:val="center"/>
              <w:rPr>
                <w:rFonts w:ascii="Times New Roman" w:hAnsi="Times New Roman"/>
                <w:sz w:val="20"/>
                <w:szCs w:val="20"/>
              </w:rPr>
            </w:pPr>
            <w:r w:rsidRPr="00CA6219">
              <w:rPr>
                <w:rFonts w:ascii="Times New Roman" w:hAnsi="Times New Roman"/>
                <w:sz w:val="20"/>
                <w:szCs w:val="20"/>
              </w:rPr>
              <w:t>ЗУ7</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btLr"/>
          </w:tcPr>
          <w:p w:rsidR="00A10B34" w:rsidRPr="00CA6219" w:rsidRDefault="00A10B34" w:rsidP="00E64116">
            <w:pPr>
              <w:ind w:left="113" w:right="141"/>
              <w:jc w:val="center"/>
              <w:rPr>
                <w:rFonts w:ascii="Times New Roman" w:hAnsi="Times New Roman"/>
                <w:sz w:val="20"/>
                <w:szCs w:val="20"/>
              </w:rPr>
            </w:pPr>
            <w:r w:rsidRPr="00CA6219">
              <w:rPr>
                <w:rFonts w:ascii="Times New Roman" w:hAnsi="Times New Roman"/>
                <w:sz w:val="20"/>
                <w:szCs w:val="20"/>
              </w:rPr>
              <w:t>7</w:t>
            </w:r>
          </w:p>
        </w:tc>
        <w:tc>
          <w:tcPr>
            <w:tcW w:w="8505" w:type="dxa"/>
            <w:gridSpan w:val="11"/>
            <w:vMerge/>
            <w:tcBorders>
              <w:left w:val="single" w:sz="4" w:space="0" w:color="auto"/>
              <w:right w:val="single" w:sz="4" w:space="0" w:color="auto"/>
            </w:tcBorders>
            <w:shd w:val="clear" w:color="auto" w:fill="auto"/>
          </w:tcPr>
          <w:p w:rsidR="00A10B34" w:rsidRPr="00CA6219" w:rsidRDefault="00A10B34" w:rsidP="00DF2A58">
            <w:pPr>
              <w:ind w:right="141"/>
              <w:jc w:val="both"/>
              <w:rPr>
                <w:rFonts w:ascii="Times New Roman" w:hAnsi="Times New Roman"/>
                <w:sz w:val="20"/>
                <w:szCs w:val="20"/>
              </w:rPr>
            </w:pPr>
          </w:p>
        </w:tc>
      </w:tr>
      <w:tr w:rsidR="00A10B34" w:rsidRPr="00CA6219" w:rsidTr="00D874CF">
        <w:trPr>
          <w:trHeight w:val="7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A10B34" w:rsidRPr="00CA6219" w:rsidRDefault="00A10B34" w:rsidP="00E64116">
            <w:pPr>
              <w:ind w:right="141"/>
              <w:jc w:val="center"/>
              <w:rPr>
                <w:rFonts w:ascii="Times New Roman" w:hAnsi="Times New Roman"/>
                <w:sz w:val="20"/>
                <w:szCs w:val="20"/>
              </w:rPr>
            </w:pPr>
            <w:r w:rsidRPr="00CA6219">
              <w:rPr>
                <w:rFonts w:ascii="Times New Roman" w:hAnsi="Times New Roman"/>
                <w:sz w:val="20"/>
                <w:szCs w:val="20"/>
              </w:rPr>
              <w:t>8.</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A10B34" w:rsidRPr="00CA6219" w:rsidRDefault="00A10B34" w:rsidP="00E64116">
            <w:pPr>
              <w:ind w:left="113" w:right="141"/>
              <w:jc w:val="center"/>
              <w:rPr>
                <w:rFonts w:ascii="Times New Roman" w:hAnsi="Times New Roman"/>
                <w:sz w:val="20"/>
                <w:szCs w:val="20"/>
              </w:rPr>
            </w:pPr>
            <w:r w:rsidRPr="00CA6219">
              <w:rPr>
                <w:rFonts w:ascii="Times New Roman" w:hAnsi="Times New Roman"/>
                <w:sz w:val="20"/>
                <w:szCs w:val="20"/>
              </w:rPr>
              <w:t>ЗУ8</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btLr"/>
          </w:tcPr>
          <w:p w:rsidR="00A10B34" w:rsidRPr="00CA6219" w:rsidRDefault="00A10B34" w:rsidP="00E64116">
            <w:pPr>
              <w:ind w:left="113" w:right="141"/>
              <w:jc w:val="center"/>
              <w:rPr>
                <w:rFonts w:ascii="Times New Roman" w:hAnsi="Times New Roman"/>
                <w:sz w:val="20"/>
                <w:szCs w:val="20"/>
              </w:rPr>
            </w:pPr>
            <w:r w:rsidRPr="00CA6219">
              <w:rPr>
                <w:rFonts w:ascii="Times New Roman" w:hAnsi="Times New Roman"/>
                <w:sz w:val="20"/>
                <w:szCs w:val="20"/>
              </w:rPr>
              <w:t>8</w:t>
            </w:r>
          </w:p>
        </w:tc>
        <w:tc>
          <w:tcPr>
            <w:tcW w:w="8505" w:type="dxa"/>
            <w:gridSpan w:val="11"/>
            <w:vMerge/>
            <w:tcBorders>
              <w:left w:val="single" w:sz="4" w:space="0" w:color="auto"/>
              <w:right w:val="single" w:sz="4" w:space="0" w:color="auto"/>
            </w:tcBorders>
            <w:shd w:val="clear" w:color="auto" w:fill="auto"/>
          </w:tcPr>
          <w:p w:rsidR="00A10B34" w:rsidRPr="00CA6219" w:rsidRDefault="00A10B34" w:rsidP="00E64116">
            <w:pPr>
              <w:ind w:right="141"/>
              <w:jc w:val="center"/>
              <w:rPr>
                <w:rFonts w:ascii="Times New Roman" w:hAnsi="Times New Roman"/>
                <w:sz w:val="20"/>
                <w:szCs w:val="20"/>
              </w:rPr>
            </w:pPr>
          </w:p>
        </w:tc>
      </w:tr>
      <w:tr w:rsidR="0042018E" w:rsidRPr="00CA6219" w:rsidTr="0042018E">
        <w:trPr>
          <w:trHeight w:val="880"/>
        </w:trPr>
        <w:tc>
          <w:tcPr>
            <w:tcW w:w="710" w:type="dxa"/>
            <w:tcBorders>
              <w:top w:val="single" w:sz="4" w:space="0" w:color="auto"/>
              <w:left w:val="single" w:sz="4" w:space="0" w:color="auto"/>
              <w:bottom w:val="single" w:sz="4" w:space="0" w:color="auto"/>
              <w:right w:val="single" w:sz="4" w:space="0" w:color="auto"/>
            </w:tcBorders>
            <w:shd w:val="clear" w:color="auto" w:fill="auto"/>
          </w:tcPr>
          <w:p w:rsidR="0042018E" w:rsidRPr="00CA6219" w:rsidRDefault="0042018E" w:rsidP="00CA6219">
            <w:pPr>
              <w:ind w:right="141"/>
              <w:jc w:val="center"/>
              <w:rPr>
                <w:rFonts w:ascii="Times New Roman" w:hAnsi="Times New Roman"/>
                <w:sz w:val="20"/>
                <w:szCs w:val="20"/>
              </w:rPr>
            </w:pPr>
            <w:r w:rsidRPr="00CA6219">
              <w:rPr>
                <w:rFonts w:ascii="Times New Roman" w:hAnsi="Times New Roman"/>
                <w:sz w:val="20"/>
                <w:szCs w:val="20"/>
              </w:rPr>
              <w:t>9.</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42018E" w:rsidRPr="00CA6219" w:rsidRDefault="0042018E" w:rsidP="00CA6219">
            <w:pPr>
              <w:ind w:left="113" w:right="141"/>
              <w:jc w:val="center"/>
              <w:rPr>
                <w:rFonts w:ascii="Times New Roman" w:hAnsi="Times New Roman"/>
                <w:sz w:val="20"/>
                <w:szCs w:val="20"/>
              </w:rPr>
            </w:pPr>
            <w:r w:rsidRPr="00CA6219">
              <w:rPr>
                <w:rFonts w:ascii="Times New Roman" w:hAnsi="Times New Roman"/>
                <w:sz w:val="20"/>
                <w:szCs w:val="20"/>
              </w:rPr>
              <w:t>ЗУ9</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btLr"/>
          </w:tcPr>
          <w:p w:rsidR="0042018E" w:rsidRPr="00CA6219" w:rsidRDefault="0042018E" w:rsidP="00CA6219">
            <w:pPr>
              <w:ind w:left="113" w:right="141"/>
              <w:jc w:val="center"/>
              <w:rPr>
                <w:rFonts w:ascii="Times New Roman" w:hAnsi="Times New Roman"/>
                <w:sz w:val="20"/>
                <w:szCs w:val="20"/>
              </w:rPr>
            </w:pPr>
            <w:r w:rsidRPr="00CA6219">
              <w:rPr>
                <w:rFonts w:ascii="Times New Roman" w:hAnsi="Times New Roman"/>
                <w:sz w:val="20"/>
                <w:szCs w:val="20"/>
              </w:rPr>
              <w:t>9</w:t>
            </w:r>
          </w:p>
        </w:tc>
        <w:tc>
          <w:tcPr>
            <w:tcW w:w="8505" w:type="dxa"/>
            <w:gridSpan w:val="11"/>
            <w:vMerge w:val="restart"/>
            <w:tcBorders>
              <w:left w:val="single" w:sz="4" w:space="0" w:color="auto"/>
              <w:right w:val="single" w:sz="4" w:space="0" w:color="auto"/>
            </w:tcBorders>
            <w:shd w:val="clear" w:color="auto" w:fill="auto"/>
          </w:tcPr>
          <w:p w:rsidR="0042018E" w:rsidRPr="00CA6219" w:rsidRDefault="0042018E" w:rsidP="00CA6219">
            <w:pPr>
              <w:ind w:right="141"/>
              <w:jc w:val="both"/>
              <w:rPr>
                <w:rFonts w:ascii="Times New Roman" w:hAnsi="Times New Roman"/>
                <w:sz w:val="20"/>
                <w:szCs w:val="20"/>
              </w:rPr>
            </w:pPr>
            <w:r w:rsidRPr="00CA6219">
              <w:rPr>
                <w:rFonts w:ascii="Times New Roman" w:hAnsi="Times New Roman"/>
                <w:sz w:val="20"/>
                <w:szCs w:val="20"/>
              </w:rPr>
              <w:t xml:space="preserve">Технико-экономические показатели и наименование объекта(ов) в соответствии с разрешенным видом использования земельного участка, градостроительным регламентом территориальной зоны по Правилам землепользования и застройки, документацией по </w:t>
            </w:r>
            <w:r w:rsidRPr="00CA6219">
              <w:rPr>
                <w:rFonts w:ascii="Times New Roman" w:hAnsi="Times New Roman"/>
                <w:sz w:val="20"/>
                <w:szCs w:val="20"/>
              </w:rPr>
              <w:lastRenderedPageBreak/>
              <w:t>планировке территории, разрабатываемой на элемент планировочной структуры, в целях обеспечения территории расчетными показателями минимально допустимого уровня обеспеченности объектами социальной, коммунальной и транспортной инфраструктур и расчетными показателями максимально допустимого уровня территориальной доступности указанных объектов для населения в соответствии с требованиям Местных нормативов градостроительного проектирования муниципального образования «Город Батайск» и Правил землепользования и застройки муниципального образования «Город Батайск» Ростовской области</w:t>
            </w:r>
          </w:p>
        </w:tc>
      </w:tr>
      <w:tr w:rsidR="0042018E" w:rsidRPr="00CA6219" w:rsidTr="00D874CF">
        <w:trPr>
          <w:trHeight w:val="1068"/>
        </w:trPr>
        <w:tc>
          <w:tcPr>
            <w:tcW w:w="710" w:type="dxa"/>
            <w:tcBorders>
              <w:top w:val="single" w:sz="4" w:space="0" w:color="auto"/>
              <w:left w:val="single" w:sz="4" w:space="0" w:color="auto"/>
              <w:bottom w:val="single" w:sz="4" w:space="0" w:color="auto"/>
              <w:right w:val="single" w:sz="4" w:space="0" w:color="auto"/>
            </w:tcBorders>
            <w:shd w:val="clear" w:color="auto" w:fill="auto"/>
          </w:tcPr>
          <w:p w:rsidR="0042018E" w:rsidRPr="00CA6219" w:rsidRDefault="0042018E" w:rsidP="00A10B34">
            <w:pPr>
              <w:ind w:right="141"/>
              <w:jc w:val="center"/>
              <w:rPr>
                <w:rFonts w:ascii="Times New Roman" w:hAnsi="Times New Roman"/>
                <w:sz w:val="20"/>
                <w:szCs w:val="20"/>
              </w:rPr>
            </w:pPr>
            <w:r w:rsidRPr="00CA6219">
              <w:rPr>
                <w:rFonts w:ascii="Times New Roman" w:hAnsi="Times New Roman"/>
                <w:sz w:val="20"/>
                <w:szCs w:val="20"/>
              </w:rPr>
              <w:lastRenderedPageBreak/>
              <w:t>10.</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42018E" w:rsidRPr="00CA6219" w:rsidRDefault="0042018E" w:rsidP="00A10B34">
            <w:pPr>
              <w:ind w:left="113" w:right="141"/>
              <w:jc w:val="center"/>
              <w:rPr>
                <w:rFonts w:ascii="Times New Roman" w:hAnsi="Times New Roman"/>
                <w:sz w:val="20"/>
                <w:szCs w:val="20"/>
              </w:rPr>
            </w:pPr>
            <w:r w:rsidRPr="00CA6219">
              <w:rPr>
                <w:rFonts w:ascii="Times New Roman" w:hAnsi="Times New Roman"/>
                <w:sz w:val="20"/>
                <w:szCs w:val="20"/>
              </w:rPr>
              <w:t>ЗУ11</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btLr"/>
          </w:tcPr>
          <w:p w:rsidR="0042018E" w:rsidRPr="00CA6219" w:rsidRDefault="0042018E" w:rsidP="00A10B34">
            <w:pPr>
              <w:ind w:left="113" w:right="141"/>
              <w:jc w:val="center"/>
              <w:rPr>
                <w:rFonts w:ascii="Times New Roman" w:hAnsi="Times New Roman"/>
                <w:sz w:val="20"/>
                <w:szCs w:val="20"/>
              </w:rPr>
            </w:pPr>
            <w:r w:rsidRPr="00CA6219">
              <w:rPr>
                <w:rFonts w:ascii="Times New Roman" w:hAnsi="Times New Roman"/>
                <w:sz w:val="20"/>
                <w:szCs w:val="20"/>
              </w:rPr>
              <w:t>11</w:t>
            </w:r>
          </w:p>
        </w:tc>
        <w:tc>
          <w:tcPr>
            <w:tcW w:w="8505" w:type="dxa"/>
            <w:gridSpan w:val="11"/>
            <w:vMerge/>
            <w:tcBorders>
              <w:left w:val="single" w:sz="4" w:space="0" w:color="auto"/>
              <w:right w:val="single" w:sz="4" w:space="0" w:color="auto"/>
            </w:tcBorders>
            <w:shd w:val="clear" w:color="auto" w:fill="auto"/>
          </w:tcPr>
          <w:p w:rsidR="0042018E" w:rsidRPr="00CA6219" w:rsidRDefault="0042018E" w:rsidP="00A10B34">
            <w:pPr>
              <w:ind w:right="141"/>
              <w:jc w:val="center"/>
              <w:rPr>
                <w:rFonts w:ascii="Times New Roman" w:hAnsi="Times New Roman"/>
                <w:sz w:val="20"/>
                <w:szCs w:val="20"/>
              </w:rPr>
            </w:pPr>
          </w:p>
        </w:tc>
      </w:tr>
      <w:tr w:rsidR="0042018E" w:rsidRPr="00CA6219" w:rsidTr="001140E5">
        <w:trPr>
          <w:trHeight w:val="1582"/>
        </w:trPr>
        <w:tc>
          <w:tcPr>
            <w:tcW w:w="710" w:type="dxa"/>
            <w:tcBorders>
              <w:top w:val="single" w:sz="4" w:space="0" w:color="auto"/>
              <w:left w:val="single" w:sz="4" w:space="0" w:color="auto"/>
              <w:bottom w:val="single" w:sz="4" w:space="0" w:color="auto"/>
              <w:right w:val="single" w:sz="4" w:space="0" w:color="auto"/>
            </w:tcBorders>
            <w:shd w:val="clear" w:color="auto" w:fill="auto"/>
          </w:tcPr>
          <w:p w:rsidR="0042018E" w:rsidRPr="00CA6219" w:rsidRDefault="0042018E" w:rsidP="0042018E">
            <w:pPr>
              <w:ind w:right="141"/>
              <w:jc w:val="center"/>
              <w:rPr>
                <w:rFonts w:ascii="Times New Roman" w:hAnsi="Times New Roman"/>
                <w:sz w:val="20"/>
                <w:szCs w:val="20"/>
              </w:rPr>
            </w:pPr>
            <w:r w:rsidRPr="00CA6219">
              <w:rPr>
                <w:rFonts w:ascii="Times New Roman" w:hAnsi="Times New Roman"/>
                <w:sz w:val="20"/>
                <w:szCs w:val="20"/>
              </w:rPr>
              <w:lastRenderedPageBreak/>
              <w:t>11.</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42018E" w:rsidRPr="00CA6219" w:rsidRDefault="0042018E" w:rsidP="0042018E">
            <w:pPr>
              <w:ind w:left="113" w:right="141"/>
              <w:jc w:val="center"/>
              <w:rPr>
                <w:rFonts w:ascii="Times New Roman" w:hAnsi="Times New Roman"/>
                <w:sz w:val="20"/>
                <w:szCs w:val="20"/>
              </w:rPr>
            </w:pPr>
            <w:r w:rsidRPr="00CA6219">
              <w:rPr>
                <w:rFonts w:ascii="Times New Roman" w:hAnsi="Times New Roman"/>
                <w:sz w:val="20"/>
                <w:szCs w:val="20"/>
              </w:rPr>
              <w:t>ЗУ13</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btLr"/>
          </w:tcPr>
          <w:p w:rsidR="0042018E" w:rsidRPr="00CA6219" w:rsidRDefault="0042018E" w:rsidP="0042018E">
            <w:pPr>
              <w:ind w:left="113" w:right="141"/>
              <w:jc w:val="center"/>
              <w:rPr>
                <w:rFonts w:ascii="Times New Roman" w:hAnsi="Times New Roman"/>
                <w:sz w:val="20"/>
                <w:szCs w:val="20"/>
              </w:rPr>
            </w:pPr>
            <w:r w:rsidRPr="00CA6219">
              <w:rPr>
                <w:rFonts w:ascii="Times New Roman" w:hAnsi="Times New Roman"/>
                <w:sz w:val="20"/>
                <w:szCs w:val="20"/>
              </w:rPr>
              <w:t>13</w:t>
            </w:r>
          </w:p>
        </w:tc>
        <w:tc>
          <w:tcPr>
            <w:tcW w:w="8505" w:type="dxa"/>
            <w:gridSpan w:val="11"/>
            <w:vMerge/>
            <w:tcBorders>
              <w:left w:val="single" w:sz="4" w:space="0" w:color="auto"/>
              <w:right w:val="single" w:sz="4" w:space="0" w:color="auto"/>
            </w:tcBorders>
            <w:shd w:val="clear" w:color="auto" w:fill="auto"/>
          </w:tcPr>
          <w:p w:rsidR="0042018E" w:rsidRPr="00CA6219" w:rsidRDefault="0042018E" w:rsidP="0042018E">
            <w:pPr>
              <w:ind w:right="141"/>
              <w:jc w:val="center"/>
              <w:rPr>
                <w:rFonts w:ascii="Times New Roman" w:hAnsi="Times New Roman"/>
                <w:sz w:val="20"/>
                <w:szCs w:val="20"/>
              </w:rPr>
            </w:pPr>
          </w:p>
        </w:tc>
      </w:tr>
      <w:tr w:rsidR="0042018E" w:rsidRPr="00CA6219" w:rsidTr="0042018E">
        <w:trPr>
          <w:trHeight w:val="1618"/>
        </w:trPr>
        <w:tc>
          <w:tcPr>
            <w:tcW w:w="710" w:type="dxa"/>
            <w:tcBorders>
              <w:top w:val="single" w:sz="4" w:space="0" w:color="auto"/>
              <w:left w:val="single" w:sz="4" w:space="0" w:color="auto"/>
              <w:bottom w:val="single" w:sz="4" w:space="0" w:color="auto"/>
              <w:right w:val="single" w:sz="4" w:space="0" w:color="auto"/>
            </w:tcBorders>
            <w:shd w:val="clear" w:color="auto" w:fill="auto"/>
          </w:tcPr>
          <w:p w:rsidR="0042018E" w:rsidRPr="00CA6219" w:rsidRDefault="0042018E" w:rsidP="0042018E">
            <w:pPr>
              <w:ind w:right="141"/>
              <w:jc w:val="center"/>
              <w:rPr>
                <w:rFonts w:ascii="Times New Roman" w:hAnsi="Times New Roman"/>
                <w:sz w:val="20"/>
                <w:szCs w:val="20"/>
              </w:rPr>
            </w:pPr>
            <w:r w:rsidRPr="00CA6219">
              <w:rPr>
                <w:rFonts w:ascii="Times New Roman" w:hAnsi="Times New Roman"/>
                <w:sz w:val="20"/>
                <w:szCs w:val="20"/>
              </w:rPr>
              <w:t>12.</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42018E" w:rsidRPr="00CA6219" w:rsidRDefault="0042018E" w:rsidP="0042018E">
            <w:pPr>
              <w:ind w:left="113" w:right="141"/>
              <w:jc w:val="center"/>
              <w:rPr>
                <w:rFonts w:ascii="Times New Roman" w:hAnsi="Times New Roman"/>
                <w:sz w:val="20"/>
                <w:szCs w:val="20"/>
              </w:rPr>
            </w:pPr>
            <w:r w:rsidRPr="00CA6219">
              <w:rPr>
                <w:rFonts w:ascii="Times New Roman" w:hAnsi="Times New Roman"/>
                <w:sz w:val="20"/>
                <w:szCs w:val="20"/>
              </w:rPr>
              <w:t>61:46:0012201:204</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btLr"/>
          </w:tcPr>
          <w:p w:rsidR="0042018E" w:rsidRPr="00CA6219" w:rsidRDefault="0042018E" w:rsidP="0042018E">
            <w:pPr>
              <w:ind w:left="113" w:right="141"/>
              <w:jc w:val="center"/>
              <w:rPr>
                <w:rFonts w:ascii="Times New Roman" w:hAnsi="Times New Roman"/>
                <w:sz w:val="20"/>
                <w:szCs w:val="20"/>
              </w:rPr>
            </w:pPr>
            <w:r w:rsidRPr="00CA6219">
              <w:rPr>
                <w:rFonts w:ascii="Times New Roman" w:hAnsi="Times New Roman"/>
                <w:sz w:val="20"/>
                <w:szCs w:val="20"/>
              </w:rPr>
              <w:t>204</w:t>
            </w:r>
          </w:p>
        </w:tc>
        <w:tc>
          <w:tcPr>
            <w:tcW w:w="8505" w:type="dxa"/>
            <w:gridSpan w:val="11"/>
            <w:vMerge w:val="restart"/>
            <w:tcBorders>
              <w:left w:val="single" w:sz="4" w:space="0" w:color="auto"/>
              <w:right w:val="single" w:sz="4" w:space="0" w:color="auto"/>
            </w:tcBorders>
            <w:shd w:val="clear" w:color="auto" w:fill="auto"/>
          </w:tcPr>
          <w:p w:rsidR="0042018E" w:rsidRPr="00CA6219" w:rsidRDefault="0042018E" w:rsidP="0042018E">
            <w:pPr>
              <w:ind w:right="141"/>
              <w:jc w:val="both"/>
              <w:rPr>
                <w:rFonts w:ascii="Times New Roman" w:hAnsi="Times New Roman"/>
                <w:sz w:val="20"/>
                <w:szCs w:val="20"/>
              </w:rPr>
            </w:pPr>
            <w:r w:rsidRPr="00CA6219">
              <w:rPr>
                <w:rFonts w:ascii="Times New Roman" w:hAnsi="Times New Roman"/>
                <w:sz w:val="20"/>
                <w:szCs w:val="20"/>
              </w:rPr>
              <w:t>Технико-экономические показатели и наименование объекта(ов) определить в соответствии с разрешенным видом использования земельного участка и градостроительным регламентом территориальной зоны по Правилам землепользования и застройки.</w:t>
            </w:r>
          </w:p>
        </w:tc>
      </w:tr>
      <w:tr w:rsidR="0042018E" w:rsidRPr="00CA6219" w:rsidTr="001140E5">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42018E" w:rsidRPr="00CA6219" w:rsidRDefault="0042018E" w:rsidP="0042018E">
            <w:pPr>
              <w:ind w:right="141"/>
              <w:jc w:val="center"/>
              <w:rPr>
                <w:rFonts w:ascii="Times New Roman" w:hAnsi="Times New Roman"/>
                <w:sz w:val="20"/>
                <w:szCs w:val="20"/>
              </w:rPr>
            </w:pPr>
            <w:r w:rsidRPr="00CA6219">
              <w:rPr>
                <w:rFonts w:ascii="Times New Roman" w:hAnsi="Times New Roman"/>
                <w:sz w:val="20"/>
                <w:szCs w:val="20"/>
              </w:rPr>
              <w:t>13.</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42018E" w:rsidRPr="00CA6219" w:rsidRDefault="0042018E" w:rsidP="0042018E">
            <w:pPr>
              <w:ind w:left="113" w:right="141"/>
              <w:jc w:val="center"/>
              <w:rPr>
                <w:rFonts w:ascii="Times New Roman" w:hAnsi="Times New Roman"/>
                <w:sz w:val="20"/>
                <w:szCs w:val="20"/>
              </w:rPr>
            </w:pPr>
            <w:r w:rsidRPr="00CA6219">
              <w:rPr>
                <w:rFonts w:ascii="Times New Roman" w:hAnsi="Times New Roman"/>
                <w:sz w:val="20"/>
                <w:szCs w:val="20"/>
              </w:rPr>
              <w:t>61:46:0012201:192</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btLr"/>
          </w:tcPr>
          <w:p w:rsidR="0042018E" w:rsidRPr="00CA6219" w:rsidRDefault="0042018E" w:rsidP="0042018E">
            <w:pPr>
              <w:ind w:left="113" w:right="141"/>
              <w:jc w:val="center"/>
              <w:rPr>
                <w:rFonts w:ascii="Times New Roman" w:hAnsi="Times New Roman"/>
                <w:sz w:val="20"/>
                <w:szCs w:val="20"/>
              </w:rPr>
            </w:pPr>
            <w:r w:rsidRPr="00CA6219">
              <w:rPr>
                <w:rFonts w:ascii="Times New Roman" w:hAnsi="Times New Roman"/>
                <w:sz w:val="20"/>
                <w:szCs w:val="20"/>
              </w:rPr>
              <w:t>192</w:t>
            </w:r>
          </w:p>
        </w:tc>
        <w:tc>
          <w:tcPr>
            <w:tcW w:w="8505" w:type="dxa"/>
            <w:gridSpan w:val="11"/>
            <w:vMerge/>
            <w:tcBorders>
              <w:left w:val="single" w:sz="4" w:space="0" w:color="auto"/>
              <w:right w:val="single" w:sz="4" w:space="0" w:color="auto"/>
            </w:tcBorders>
            <w:shd w:val="clear" w:color="auto" w:fill="auto"/>
          </w:tcPr>
          <w:p w:rsidR="0042018E" w:rsidRPr="00CA6219" w:rsidRDefault="0042018E" w:rsidP="0042018E">
            <w:pPr>
              <w:ind w:right="141"/>
              <w:jc w:val="both"/>
              <w:rPr>
                <w:rFonts w:ascii="Times New Roman" w:hAnsi="Times New Roman"/>
                <w:sz w:val="20"/>
                <w:szCs w:val="20"/>
              </w:rPr>
            </w:pPr>
          </w:p>
        </w:tc>
      </w:tr>
      <w:tr w:rsidR="0042018E" w:rsidRPr="00CA6219" w:rsidTr="0042018E">
        <w:trPr>
          <w:trHeight w:val="870"/>
        </w:trPr>
        <w:tc>
          <w:tcPr>
            <w:tcW w:w="710" w:type="dxa"/>
            <w:tcBorders>
              <w:top w:val="single" w:sz="4" w:space="0" w:color="auto"/>
              <w:left w:val="single" w:sz="4" w:space="0" w:color="auto"/>
              <w:bottom w:val="single" w:sz="4" w:space="0" w:color="auto"/>
              <w:right w:val="single" w:sz="4" w:space="0" w:color="auto"/>
            </w:tcBorders>
            <w:shd w:val="clear" w:color="auto" w:fill="auto"/>
          </w:tcPr>
          <w:p w:rsidR="0042018E" w:rsidRPr="00CA6219" w:rsidRDefault="0042018E" w:rsidP="0042018E">
            <w:pPr>
              <w:ind w:right="141"/>
              <w:jc w:val="center"/>
              <w:rPr>
                <w:rFonts w:ascii="Times New Roman" w:hAnsi="Times New Roman"/>
                <w:sz w:val="20"/>
                <w:szCs w:val="20"/>
              </w:rPr>
            </w:pPr>
            <w:r w:rsidRPr="00CA6219">
              <w:rPr>
                <w:rFonts w:ascii="Times New Roman" w:hAnsi="Times New Roman"/>
                <w:sz w:val="20"/>
                <w:szCs w:val="20"/>
              </w:rPr>
              <w:t>14.</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42018E" w:rsidRPr="00CA6219" w:rsidRDefault="0042018E" w:rsidP="0042018E">
            <w:pPr>
              <w:ind w:left="113" w:right="141"/>
              <w:jc w:val="center"/>
              <w:rPr>
                <w:rFonts w:ascii="Times New Roman" w:hAnsi="Times New Roman"/>
                <w:sz w:val="20"/>
                <w:szCs w:val="20"/>
              </w:rPr>
            </w:pPr>
            <w:r>
              <w:rPr>
                <w:rFonts w:ascii="Times New Roman" w:hAnsi="Times New Roman"/>
                <w:sz w:val="20"/>
                <w:szCs w:val="20"/>
              </w:rPr>
              <w:t>ЗУ325</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btLr"/>
          </w:tcPr>
          <w:p w:rsidR="0042018E" w:rsidRPr="00CA6219" w:rsidRDefault="0042018E" w:rsidP="0042018E">
            <w:pPr>
              <w:ind w:left="113" w:right="141"/>
              <w:jc w:val="center"/>
              <w:rPr>
                <w:rFonts w:ascii="Times New Roman" w:hAnsi="Times New Roman"/>
                <w:sz w:val="20"/>
                <w:szCs w:val="20"/>
              </w:rPr>
            </w:pPr>
            <w:r>
              <w:rPr>
                <w:rFonts w:ascii="Times New Roman" w:hAnsi="Times New Roman"/>
                <w:sz w:val="20"/>
                <w:szCs w:val="20"/>
              </w:rPr>
              <w:t>325</w:t>
            </w:r>
          </w:p>
        </w:tc>
        <w:tc>
          <w:tcPr>
            <w:tcW w:w="8505" w:type="dxa"/>
            <w:gridSpan w:val="11"/>
            <w:vMerge/>
            <w:tcBorders>
              <w:left w:val="single" w:sz="4" w:space="0" w:color="auto"/>
              <w:right w:val="single" w:sz="4" w:space="0" w:color="auto"/>
            </w:tcBorders>
            <w:shd w:val="clear" w:color="auto" w:fill="auto"/>
          </w:tcPr>
          <w:p w:rsidR="0042018E" w:rsidRPr="00CA6219" w:rsidRDefault="0042018E" w:rsidP="0042018E">
            <w:pPr>
              <w:ind w:right="141"/>
              <w:jc w:val="center"/>
              <w:rPr>
                <w:rFonts w:ascii="Times New Roman" w:hAnsi="Times New Roman"/>
                <w:sz w:val="20"/>
                <w:szCs w:val="20"/>
              </w:rPr>
            </w:pPr>
          </w:p>
        </w:tc>
      </w:tr>
      <w:tr w:rsidR="0042018E" w:rsidRPr="00CA6219" w:rsidTr="001140E5">
        <w:trPr>
          <w:trHeight w:val="980"/>
        </w:trPr>
        <w:tc>
          <w:tcPr>
            <w:tcW w:w="710" w:type="dxa"/>
            <w:tcBorders>
              <w:top w:val="single" w:sz="4" w:space="0" w:color="auto"/>
              <w:left w:val="single" w:sz="4" w:space="0" w:color="auto"/>
              <w:bottom w:val="single" w:sz="4" w:space="0" w:color="auto"/>
              <w:right w:val="single" w:sz="4" w:space="0" w:color="auto"/>
            </w:tcBorders>
            <w:shd w:val="clear" w:color="auto" w:fill="auto"/>
          </w:tcPr>
          <w:p w:rsidR="0042018E" w:rsidRPr="00CA6219" w:rsidRDefault="0042018E" w:rsidP="0042018E">
            <w:pPr>
              <w:ind w:right="141"/>
              <w:jc w:val="center"/>
              <w:rPr>
                <w:rFonts w:ascii="Times New Roman" w:hAnsi="Times New Roman"/>
                <w:sz w:val="20"/>
                <w:szCs w:val="20"/>
              </w:rPr>
            </w:pPr>
            <w:r>
              <w:rPr>
                <w:rFonts w:ascii="Times New Roman" w:hAnsi="Times New Roman"/>
                <w:sz w:val="20"/>
                <w:szCs w:val="20"/>
              </w:rPr>
              <w:t>15.</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42018E" w:rsidRPr="00CA6219" w:rsidRDefault="0042018E" w:rsidP="0042018E">
            <w:pPr>
              <w:ind w:left="113" w:right="141"/>
              <w:jc w:val="center"/>
              <w:rPr>
                <w:rFonts w:ascii="Times New Roman" w:hAnsi="Times New Roman"/>
                <w:sz w:val="20"/>
                <w:szCs w:val="20"/>
              </w:rPr>
            </w:pPr>
            <w:r>
              <w:rPr>
                <w:rFonts w:ascii="Times New Roman" w:hAnsi="Times New Roman"/>
                <w:sz w:val="20"/>
                <w:szCs w:val="20"/>
              </w:rPr>
              <w:t>ЗУ467</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btLr"/>
          </w:tcPr>
          <w:p w:rsidR="0042018E" w:rsidRPr="00CA6219" w:rsidRDefault="0042018E" w:rsidP="0042018E">
            <w:pPr>
              <w:ind w:left="113" w:right="141"/>
              <w:jc w:val="center"/>
              <w:rPr>
                <w:rFonts w:ascii="Times New Roman" w:hAnsi="Times New Roman"/>
                <w:sz w:val="20"/>
                <w:szCs w:val="20"/>
              </w:rPr>
            </w:pPr>
            <w:r>
              <w:rPr>
                <w:rFonts w:ascii="Times New Roman" w:hAnsi="Times New Roman"/>
                <w:sz w:val="20"/>
                <w:szCs w:val="20"/>
              </w:rPr>
              <w:t>467</w:t>
            </w:r>
          </w:p>
        </w:tc>
        <w:tc>
          <w:tcPr>
            <w:tcW w:w="8505" w:type="dxa"/>
            <w:gridSpan w:val="11"/>
            <w:vMerge/>
            <w:tcBorders>
              <w:left w:val="single" w:sz="4" w:space="0" w:color="auto"/>
              <w:right w:val="single" w:sz="4" w:space="0" w:color="auto"/>
            </w:tcBorders>
            <w:shd w:val="clear" w:color="auto" w:fill="auto"/>
          </w:tcPr>
          <w:p w:rsidR="0042018E" w:rsidRPr="00CA6219" w:rsidRDefault="0042018E" w:rsidP="0042018E">
            <w:pPr>
              <w:ind w:right="141"/>
              <w:jc w:val="center"/>
              <w:rPr>
                <w:rFonts w:ascii="Times New Roman" w:hAnsi="Times New Roman"/>
                <w:sz w:val="20"/>
                <w:szCs w:val="20"/>
              </w:rPr>
            </w:pPr>
          </w:p>
        </w:tc>
      </w:tr>
      <w:tr w:rsidR="00CF1E0B" w:rsidRPr="00CA6219" w:rsidTr="001140E5">
        <w:trPr>
          <w:trHeight w:val="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CF1E0B" w:rsidRPr="00CA6219" w:rsidRDefault="00CF1E0B" w:rsidP="0042018E">
            <w:pPr>
              <w:ind w:right="141"/>
              <w:jc w:val="center"/>
              <w:rPr>
                <w:rFonts w:ascii="Times New Roman" w:hAnsi="Times New Roman"/>
                <w:sz w:val="20"/>
                <w:szCs w:val="20"/>
              </w:rPr>
            </w:pPr>
            <w:r w:rsidRPr="00CA6219">
              <w:rPr>
                <w:rFonts w:ascii="Times New Roman" w:hAnsi="Times New Roman"/>
                <w:sz w:val="20"/>
                <w:szCs w:val="20"/>
              </w:rPr>
              <w:t>1</w:t>
            </w:r>
            <w:r>
              <w:rPr>
                <w:rFonts w:ascii="Times New Roman" w:hAnsi="Times New Roman"/>
                <w:sz w:val="20"/>
                <w:szCs w:val="20"/>
              </w:rPr>
              <w:t>6</w:t>
            </w:r>
            <w:r w:rsidRPr="00CA6219">
              <w:rPr>
                <w:rFonts w:ascii="Times New Roman" w:hAnsi="Times New Roman"/>
                <w:sz w:val="20"/>
                <w:szCs w:val="20"/>
              </w:rPr>
              <w:t>.</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CF1E0B" w:rsidRPr="00CA6219" w:rsidRDefault="00CF1E0B" w:rsidP="0042018E">
            <w:pPr>
              <w:ind w:left="113" w:right="141"/>
              <w:jc w:val="center"/>
              <w:rPr>
                <w:rFonts w:ascii="Times New Roman" w:hAnsi="Times New Roman"/>
                <w:sz w:val="20"/>
                <w:szCs w:val="20"/>
              </w:rPr>
            </w:pPr>
            <w:r>
              <w:rPr>
                <w:rFonts w:ascii="Times New Roman" w:hAnsi="Times New Roman"/>
                <w:sz w:val="20"/>
                <w:szCs w:val="20"/>
              </w:rPr>
              <w:t>ЗУ313</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btLr"/>
          </w:tcPr>
          <w:p w:rsidR="00CF1E0B" w:rsidRPr="00CA6219" w:rsidRDefault="00CF1E0B" w:rsidP="0042018E">
            <w:pPr>
              <w:ind w:left="113" w:right="141"/>
              <w:jc w:val="center"/>
              <w:rPr>
                <w:rFonts w:ascii="Times New Roman" w:hAnsi="Times New Roman"/>
                <w:sz w:val="20"/>
                <w:szCs w:val="20"/>
              </w:rPr>
            </w:pPr>
            <w:r>
              <w:rPr>
                <w:rFonts w:ascii="Times New Roman" w:hAnsi="Times New Roman"/>
                <w:sz w:val="20"/>
                <w:szCs w:val="20"/>
              </w:rPr>
              <w:t>313</w:t>
            </w:r>
          </w:p>
        </w:tc>
        <w:tc>
          <w:tcPr>
            <w:tcW w:w="8505" w:type="dxa"/>
            <w:gridSpan w:val="11"/>
            <w:vMerge w:val="restart"/>
            <w:tcBorders>
              <w:left w:val="single" w:sz="4" w:space="0" w:color="auto"/>
              <w:right w:val="single" w:sz="4" w:space="0" w:color="auto"/>
            </w:tcBorders>
            <w:shd w:val="clear" w:color="auto" w:fill="auto"/>
          </w:tcPr>
          <w:p w:rsidR="00CF1E0B" w:rsidRPr="00CA6219" w:rsidRDefault="00CF1E0B" w:rsidP="0042018E">
            <w:pPr>
              <w:ind w:right="141"/>
              <w:jc w:val="both"/>
              <w:rPr>
                <w:rFonts w:ascii="Times New Roman" w:hAnsi="Times New Roman"/>
                <w:sz w:val="20"/>
                <w:szCs w:val="20"/>
              </w:rPr>
            </w:pPr>
            <w:r w:rsidRPr="00CA6219">
              <w:rPr>
                <w:rFonts w:ascii="Times New Roman" w:hAnsi="Times New Roman"/>
                <w:sz w:val="20"/>
                <w:szCs w:val="20"/>
              </w:rPr>
              <w:t>Технико-экономические показатели и наименование объекта(ов) в соответствии с разрешенным видом использования земельного участка, градостроительным регламентом территориальной зоны по Правилам землепользования и застройки, документацией по планировке территории, разрабатываемой на элемент планировочной структуры, в целях обеспечения территории расчетными показателями минимально допустимого уровня обеспеченности объектами социальной, коммунальной и транспортной инфраструктур и расчетными показателями максимально допустимого уровня территориальной доступности указанных объектов для населения в соответствии с требованиям Местных нормативов градостроительного проектирования муниципального образования «Город Батайск» и Правил землепользования и застройки муниципального образования «Город Батайск» Ростовской области</w:t>
            </w:r>
          </w:p>
        </w:tc>
      </w:tr>
      <w:tr w:rsidR="00CF1E0B" w:rsidRPr="00CA6219" w:rsidTr="00CF1E0B">
        <w:trPr>
          <w:trHeight w:val="1547"/>
        </w:trPr>
        <w:tc>
          <w:tcPr>
            <w:tcW w:w="710" w:type="dxa"/>
            <w:tcBorders>
              <w:top w:val="single" w:sz="4" w:space="0" w:color="auto"/>
              <w:left w:val="single" w:sz="4" w:space="0" w:color="auto"/>
              <w:bottom w:val="single" w:sz="4" w:space="0" w:color="auto"/>
              <w:right w:val="single" w:sz="4" w:space="0" w:color="auto"/>
            </w:tcBorders>
            <w:shd w:val="clear" w:color="auto" w:fill="auto"/>
          </w:tcPr>
          <w:p w:rsidR="00CF1E0B" w:rsidRPr="00CA6219" w:rsidRDefault="00CF1E0B" w:rsidP="0042018E">
            <w:pPr>
              <w:ind w:right="141"/>
              <w:jc w:val="center"/>
              <w:rPr>
                <w:rFonts w:ascii="Times New Roman" w:hAnsi="Times New Roman"/>
                <w:sz w:val="20"/>
                <w:szCs w:val="20"/>
              </w:rPr>
            </w:pPr>
            <w:r w:rsidRPr="00CA6219">
              <w:rPr>
                <w:rFonts w:ascii="Times New Roman" w:hAnsi="Times New Roman"/>
                <w:sz w:val="20"/>
                <w:szCs w:val="20"/>
              </w:rPr>
              <w:t>1</w:t>
            </w:r>
            <w:r>
              <w:rPr>
                <w:rFonts w:ascii="Times New Roman" w:hAnsi="Times New Roman"/>
                <w:sz w:val="20"/>
                <w:szCs w:val="20"/>
              </w:rPr>
              <w:t>7</w:t>
            </w:r>
            <w:r w:rsidRPr="00CA6219">
              <w:rPr>
                <w:rFonts w:ascii="Times New Roman" w:hAnsi="Times New Roman"/>
                <w:sz w:val="20"/>
                <w:szCs w:val="20"/>
              </w:rPr>
              <w:t>.</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CF1E0B" w:rsidRDefault="00CF1E0B" w:rsidP="0042018E">
            <w:pPr>
              <w:ind w:left="113" w:right="141"/>
              <w:jc w:val="center"/>
              <w:rPr>
                <w:rFonts w:ascii="Times New Roman" w:hAnsi="Times New Roman"/>
                <w:sz w:val="20"/>
                <w:szCs w:val="20"/>
              </w:rPr>
            </w:pPr>
            <w:r w:rsidRPr="00CA6219">
              <w:rPr>
                <w:rFonts w:ascii="Times New Roman" w:hAnsi="Times New Roman"/>
                <w:sz w:val="20"/>
                <w:szCs w:val="20"/>
              </w:rPr>
              <w:t>61:46:0012201:</w:t>
            </w:r>
          </w:p>
          <w:p w:rsidR="00CF1E0B" w:rsidRPr="00CA6219" w:rsidRDefault="00CF1E0B" w:rsidP="0042018E">
            <w:pPr>
              <w:ind w:left="113" w:right="141"/>
              <w:jc w:val="center"/>
              <w:rPr>
                <w:rFonts w:ascii="Times New Roman" w:hAnsi="Times New Roman"/>
                <w:sz w:val="20"/>
                <w:szCs w:val="20"/>
              </w:rPr>
            </w:pPr>
            <w:r w:rsidRPr="00CA6219">
              <w:rPr>
                <w:rFonts w:ascii="Times New Roman" w:hAnsi="Times New Roman"/>
                <w:sz w:val="20"/>
                <w:szCs w:val="20"/>
              </w:rPr>
              <w:t>478</w:t>
            </w:r>
            <w:r>
              <w:rPr>
                <w:rFonts w:ascii="Times New Roman" w:hAnsi="Times New Roman"/>
                <w:sz w:val="20"/>
                <w:szCs w:val="20"/>
              </w:rPr>
              <w:t>4</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btLr"/>
          </w:tcPr>
          <w:p w:rsidR="00CF1E0B" w:rsidRPr="00CA6219" w:rsidRDefault="00CF1E0B" w:rsidP="0042018E">
            <w:pPr>
              <w:ind w:left="113" w:right="141"/>
              <w:jc w:val="center"/>
              <w:rPr>
                <w:rFonts w:ascii="Times New Roman" w:hAnsi="Times New Roman"/>
                <w:sz w:val="20"/>
                <w:szCs w:val="20"/>
              </w:rPr>
            </w:pPr>
            <w:r w:rsidRPr="00CA6219">
              <w:rPr>
                <w:rFonts w:ascii="Times New Roman" w:hAnsi="Times New Roman"/>
                <w:sz w:val="20"/>
                <w:szCs w:val="20"/>
              </w:rPr>
              <w:t>478</w:t>
            </w:r>
            <w:r>
              <w:rPr>
                <w:rFonts w:ascii="Times New Roman" w:hAnsi="Times New Roman"/>
                <w:sz w:val="20"/>
                <w:szCs w:val="20"/>
              </w:rPr>
              <w:t>4</w:t>
            </w:r>
          </w:p>
        </w:tc>
        <w:tc>
          <w:tcPr>
            <w:tcW w:w="8505" w:type="dxa"/>
            <w:gridSpan w:val="11"/>
            <w:vMerge/>
            <w:tcBorders>
              <w:left w:val="single" w:sz="4" w:space="0" w:color="auto"/>
              <w:right w:val="single" w:sz="4" w:space="0" w:color="auto"/>
            </w:tcBorders>
            <w:shd w:val="clear" w:color="auto" w:fill="auto"/>
          </w:tcPr>
          <w:p w:rsidR="00CF1E0B" w:rsidRPr="00CA6219" w:rsidRDefault="00CF1E0B" w:rsidP="0042018E">
            <w:pPr>
              <w:ind w:right="141"/>
              <w:jc w:val="both"/>
              <w:rPr>
                <w:rFonts w:ascii="Times New Roman" w:hAnsi="Times New Roman"/>
                <w:sz w:val="20"/>
                <w:szCs w:val="20"/>
              </w:rPr>
            </w:pPr>
          </w:p>
        </w:tc>
      </w:tr>
      <w:tr w:rsidR="00CF1E0B" w:rsidRPr="00CA6219" w:rsidTr="00CF1E0B">
        <w:trPr>
          <w:trHeight w:val="1540"/>
        </w:trPr>
        <w:tc>
          <w:tcPr>
            <w:tcW w:w="710" w:type="dxa"/>
            <w:tcBorders>
              <w:top w:val="single" w:sz="4" w:space="0" w:color="auto"/>
              <w:left w:val="single" w:sz="4" w:space="0" w:color="auto"/>
              <w:bottom w:val="single" w:sz="4" w:space="0" w:color="auto"/>
              <w:right w:val="single" w:sz="4" w:space="0" w:color="auto"/>
            </w:tcBorders>
            <w:shd w:val="clear" w:color="auto" w:fill="auto"/>
          </w:tcPr>
          <w:p w:rsidR="00CF1E0B" w:rsidRPr="00CA6219" w:rsidRDefault="00CF1E0B" w:rsidP="00CF1E0B">
            <w:pPr>
              <w:ind w:right="141"/>
              <w:jc w:val="center"/>
              <w:rPr>
                <w:rFonts w:ascii="Times New Roman" w:hAnsi="Times New Roman"/>
                <w:sz w:val="20"/>
                <w:szCs w:val="20"/>
              </w:rPr>
            </w:pPr>
            <w:r>
              <w:rPr>
                <w:rFonts w:ascii="Times New Roman" w:hAnsi="Times New Roman"/>
                <w:sz w:val="20"/>
                <w:szCs w:val="20"/>
              </w:rPr>
              <w:t>18.</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61:46:0012201:</w:t>
            </w:r>
            <w:r>
              <w:rPr>
                <w:rFonts w:ascii="Times New Roman" w:hAnsi="Times New Roman"/>
                <w:sz w:val="20"/>
                <w:szCs w:val="20"/>
              </w:rPr>
              <w:t>4780</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btLr"/>
          </w:tcPr>
          <w:p w:rsidR="00CF1E0B" w:rsidRPr="00CA6219" w:rsidRDefault="00CF1E0B" w:rsidP="00CF1E0B">
            <w:pPr>
              <w:ind w:left="113" w:right="141"/>
              <w:jc w:val="center"/>
              <w:rPr>
                <w:rFonts w:ascii="Times New Roman" w:hAnsi="Times New Roman"/>
                <w:sz w:val="20"/>
                <w:szCs w:val="20"/>
              </w:rPr>
            </w:pPr>
            <w:r>
              <w:rPr>
                <w:rFonts w:ascii="Times New Roman" w:hAnsi="Times New Roman"/>
                <w:sz w:val="20"/>
                <w:szCs w:val="20"/>
              </w:rPr>
              <w:t>4780</w:t>
            </w:r>
          </w:p>
        </w:tc>
        <w:tc>
          <w:tcPr>
            <w:tcW w:w="8505" w:type="dxa"/>
            <w:gridSpan w:val="11"/>
            <w:vMerge/>
            <w:tcBorders>
              <w:left w:val="single" w:sz="4" w:space="0" w:color="auto"/>
              <w:right w:val="single" w:sz="4" w:space="0" w:color="auto"/>
            </w:tcBorders>
            <w:shd w:val="clear" w:color="auto" w:fill="auto"/>
          </w:tcPr>
          <w:p w:rsidR="00CF1E0B" w:rsidRPr="00CA6219" w:rsidRDefault="00CF1E0B" w:rsidP="00CF1E0B">
            <w:pPr>
              <w:ind w:right="141"/>
              <w:jc w:val="both"/>
              <w:rPr>
                <w:rFonts w:ascii="Times New Roman" w:hAnsi="Times New Roman"/>
                <w:sz w:val="20"/>
                <w:szCs w:val="20"/>
              </w:rPr>
            </w:pPr>
          </w:p>
        </w:tc>
      </w:tr>
      <w:tr w:rsidR="00CF1E0B" w:rsidRPr="00CA6219" w:rsidTr="00D874CF">
        <w:tc>
          <w:tcPr>
            <w:tcW w:w="10207" w:type="dxa"/>
            <w:gridSpan w:val="14"/>
            <w:shd w:val="clear" w:color="auto" w:fill="auto"/>
          </w:tcPr>
          <w:p w:rsidR="00CF1E0B" w:rsidRPr="00CA6219" w:rsidRDefault="00CF1E0B" w:rsidP="00CF1E0B">
            <w:pPr>
              <w:suppressAutoHyphens/>
              <w:jc w:val="center"/>
              <w:rPr>
                <w:rFonts w:ascii="Times New Roman" w:hAnsi="Times New Roman"/>
                <w:sz w:val="20"/>
                <w:szCs w:val="20"/>
              </w:rPr>
            </w:pPr>
            <w:r w:rsidRPr="00CA6219">
              <w:rPr>
                <w:rFonts w:ascii="Times New Roman" w:hAnsi="Times New Roman"/>
                <w:sz w:val="20"/>
                <w:szCs w:val="20"/>
              </w:rPr>
              <w:t xml:space="preserve">Объекты коммунальной, транспортной, социальной инфраструктур, </w:t>
            </w:r>
          </w:p>
          <w:p w:rsidR="00CF1E0B" w:rsidRPr="00CA6219" w:rsidRDefault="00CF1E0B" w:rsidP="00CF1E0B">
            <w:pPr>
              <w:ind w:right="141"/>
              <w:jc w:val="both"/>
              <w:rPr>
                <w:rFonts w:ascii="Times New Roman" w:hAnsi="Times New Roman"/>
                <w:sz w:val="20"/>
                <w:szCs w:val="20"/>
              </w:rPr>
            </w:pPr>
            <w:r w:rsidRPr="00CA6219">
              <w:rPr>
                <w:rFonts w:ascii="Times New Roman" w:hAnsi="Times New Roman"/>
                <w:sz w:val="20"/>
                <w:szCs w:val="20"/>
              </w:rPr>
              <w:t>в том числе объекты, включенные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
        </w:tc>
      </w:tr>
      <w:tr w:rsidR="00CF1E0B" w:rsidRPr="00CA6219" w:rsidTr="00D874CF">
        <w:trPr>
          <w:trHeight w:val="2025"/>
        </w:trPr>
        <w:tc>
          <w:tcPr>
            <w:tcW w:w="710" w:type="dxa"/>
            <w:vMerge w:val="restart"/>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lastRenderedPageBreak/>
              <w:t>№ п/п</w:t>
            </w:r>
          </w:p>
        </w:tc>
        <w:tc>
          <w:tcPr>
            <w:tcW w:w="567" w:type="dxa"/>
            <w:vMerge w:val="restart"/>
            <w:shd w:val="clear" w:color="auto" w:fill="auto"/>
            <w:textDirection w:val="btLr"/>
          </w:tcPr>
          <w:p w:rsidR="00CF1E0B" w:rsidRDefault="00CF1E0B" w:rsidP="00CF1E0B">
            <w:pPr>
              <w:ind w:left="113" w:right="113"/>
              <w:jc w:val="center"/>
              <w:rPr>
                <w:rFonts w:ascii="Times New Roman" w:hAnsi="Times New Roman"/>
                <w:sz w:val="20"/>
                <w:szCs w:val="20"/>
              </w:rPr>
            </w:pPr>
            <w:r w:rsidRPr="00CA6219">
              <w:rPr>
                <w:rFonts w:ascii="Times New Roman" w:hAnsi="Times New Roman"/>
                <w:sz w:val="20"/>
                <w:szCs w:val="20"/>
              </w:rPr>
              <w:t>Кадастровый номер/</w:t>
            </w:r>
          </w:p>
          <w:p w:rsidR="00CF1E0B" w:rsidRPr="00CA6219" w:rsidRDefault="00CF1E0B" w:rsidP="00CF1E0B">
            <w:pPr>
              <w:ind w:left="113" w:right="113"/>
              <w:jc w:val="center"/>
              <w:rPr>
                <w:rFonts w:ascii="Times New Roman" w:hAnsi="Times New Roman"/>
                <w:sz w:val="20"/>
                <w:szCs w:val="20"/>
              </w:rPr>
            </w:pPr>
            <w:r w:rsidRPr="00CA6219">
              <w:rPr>
                <w:rFonts w:ascii="Times New Roman" w:hAnsi="Times New Roman"/>
                <w:sz w:val="20"/>
                <w:szCs w:val="20"/>
              </w:rPr>
              <w:t>№ образуемого земельного участка</w:t>
            </w:r>
          </w:p>
        </w:tc>
        <w:tc>
          <w:tcPr>
            <w:tcW w:w="425" w:type="dxa"/>
            <w:vMerge w:val="restart"/>
            <w:shd w:val="clear" w:color="auto" w:fill="auto"/>
            <w:textDirection w:val="btLr"/>
          </w:tcPr>
          <w:p w:rsidR="00CF1E0B" w:rsidRPr="00CA6219" w:rsidRDefault="00CF1E0B" w:rsidP="00CF1E0B">
            <w:pPr>
              <w:ind w:left="113" w:right="113"/>
              <w:jc w:val="center"/>
              <w:rPr>
                <w:rFonts w:ascii="Times New Roman" w:hAnsi="Times New Roman"/>
                <w:sz w:val="20"/>
                <w:szCs w:val="20"/>
              </w:rPr>
            </w:pPr>
            <w:r w:rsidRPr="00CA6219">
              <w:rPr>
                <w:rFonts w:ascii="Times New Roman" w:hAnsi="Times New Roman"/>
                <w:sz w:val="20"/>
                <w:szCs w:val="20"/>
              </w:rPr>
              <w:t>№ объекта по проекту планировки территории</w:t>
            </w:r>
          </w:p>
        </w:tc>
        <w:tc>
          <w:tcPr>
            <w:tcW w:w="2834" w:type="dxa"/>
            <w:gridSpan w:val="3"/>
            <w:vMerge w:val="restart"/>
            <w:shd w:val="clear" w:color="auto" w:fill="auto"/>
          </w:tcPr>
          <w:p w:rsidR="00CF1E0B" w:rsidRPr="00CA6219" w:rsidRDefault="00CF1E0B" w:rsidP="00CF1E0B">
            <w:pPr>
              <w:autoSpaceDE w:val="0"/>
              <w:autoSpaceDN w:val="0"/>
              <w:adjustRightInd w:val="0"/>
              <w:jc w:val="center"/>
              <w:rPr>
                <w:rFonts w:ascii="Times New Roman" w:hAnsi="Times New Roman"/>
                <w:sz w:val="20"/>
                <w:szCs w:val="20"/>
              </w:rPr>
            </w:pPr>
            <w:r w:rsidRPr="00CA6219">
              <w:rPr>
                <w:rFonts w:ascii="Times New Roman" w:hAnsi="Times New Roman"/>
                <w:sz w:val="20"/>
                <w:szCs w:val="20"/>
              </w:rPr>
              <w:t>Наименование объекта</w:t>
            </w:r>
          </w:p>
        </w:tc>
        <w:tc>
          <w:tcPr>
            <w:tcW w:w="993" w:type="dxa"/>
            <w:shd w:val="clear" w:color="auto" w:fill="auto"/>
          </w:tcPr>
          <w:p w:rsidR="00CF1E0B" w:rsidRPr="00CA6219" w:rsidRDefault="00CF1E0B" w:rsidP="00CF1E0B">
            <w:pPr>
              <w:suppressAutoHyphens/>
              <w:jc w:val="center"/>
              <w:rPr>
                <w:rFonts w:ascii="Times New Roman" w:hAnsi="Times New Roman"/>
                <w:sz w:val="20"/>
                <w:szCs w:val="20"/>
              </w:rPr>
            </w:pPr>
            <w:r w:rsidRPr="00CA6219">
              <w:rPr>
                <w:rFonts w:ascii="Times New Roman" w:hAnsi="Times New Roman"/>
                <w:sz w:val="20"/>
                <w:szCs w:val="20"/>
              </w:rPr>
              <w:t xml:space="preserve">Этаж-ность </w:t>
            </w:r>
            <w:r w:rsidRPr="00CA6219">
              <w:rPr>
                <w:rFonts w:ascii="Times New Roman" w:hAnsi="Times New Roman"/>
                <w:sz w:val="20"/>
                <w:szCs w:val="20"/>
                <w:lang w:val="en-US"/>
              </w:rPr>
              <w:t>min-max</w:t>
            </w:r>
            <w:r w:rsidRPr="00CA6219">
              <w:rPr>
                <w:rFonts w:ascii="Times New Roman" w:hAnsi="Times New Roman"/>
                <w:sz w:val="20"/>
                <w:szCs w:val="20"/>
              </w:rPr>
              <w:t>,</w:t>
            </w:r>
          </w:p>
          <w:p w:rsidR="00CF1E0B" w:rsidRPr="00CA6219" w:rsidRDefault="00CF1E0B" w:rsidP="00CF1E0B">
            <w:pPr>
              <w:suppressAutoHyphens/>
              <w:jc w:val="center"/>
              <w:rPr>
                <w:rFonts w:ascii="Times New Roman" w:hAnsi="Times New Roman"/>
                <w:sz w:val="20"/>
                <w:szCs w:val="20"/>
              </w:rPr>
            </w:pPr>
          </w:p>
          <w:p w:rsidR="00CF1E0B" w:rsidRPr="00CA6219" w:rsidRDefault="00CF1E0B" w:rsidP="00CF1E0B">
            <w:pPr>
              <w:suppressAutoHyphens/>
              <w:jc w:val="center"/>
              <w:rPr>
                <w:rFonts w:ascii="Times New Roman" w:hAnsi="Times New Roman"/>
                <w:sz w:val="20"/>
                <w:szCs w:val="20"/>
              </w:rPr>
            </w:pPr>
          </w:p>
        </w:tc>
        <w:tc>
          <w:tcPr>
            <w:tcW w:w="1134" w:type="dxa"/>
            <w:gridSpan w:val="2"/>
            <w:shd w:val="clear" w:color="auto" w:fill="auto"/>
          </w:tcPr>
          <w:p w:rsidR="00CF1E0B" w:rsidRPr="00CA6219" w:rsidRDefault="00CF1E0B" w:rsidP="00CF1E0B">
            <w:pPr>
              <w:jc w:val="center"/>
              <w:rPr>
                <w:rFonts w:ascii="Times New Roman" w:hAnsi="Times New Roman"/>
                <w:sz w:val="20"/>
                <w:szCs w:val="20"/>
              </w:rPr>
            </w:pPr>
            <w:r w:rsidRPr="00CA6219">
              <w:rPr>
                <w:rFonts w:ascii="Times New Roman" w:hAnsi="Times New Roman"/>
                <w:sz w:val="20"/>
                <w:szCs w:val="20"/>
              </w:rPr>
              <w:t>Площадь</w:t>
            </w:r>
          </w:p>
          <w:p w:rsidR="00CF1E0B" w:rsidRPr="00CA6219" w:rsidRDefault="00CF1E0B" w:rsidP="00CF1E0B">
            <w:pPr>
              <w:jc w:val="center"/>
              <w:rPr>
                <w:rFonts w:ascii="Times New Roman" w:hAnsi="Times New Roman"/>
                <w:sz w:val="20"/>
                <w:szCs w:val="20"/>
              </w:rPr>
            </w:pPr>
            <w:r w:rsidRPr="00CA6219">
              <w:rPr>
                <w:rFonts w:ascii="Times New Roman" w:hAnsi="Times New Roman"/>
                <w:sz w:val="20"/>
                <w:szCs w:val="20"/>
              </w:rPr>
              <w:t>застройки,</w:t>
            </w:r>
          </w:p>
          <w:p w:rsidR="00CF1E0B" w:rsidRPr="00CA6219" w:rsidRDefault="00CF1E0B" w:rsidP="00CF1E0B">
            <w:pPr>
              <w:jc w:val="center"/>
              <w:rPr>
                <w:rFonts w:ascii="Times New Roman" w:hAnsi="Times New Roman"/>
                <w:sz w:val="20"/>
                <w:szCs w:val="20"/>
              </w:rPr>
            </w:pPr>
            <w:r w:rsidRPr="00CA6219">
              <w:rPr>
                <w:rFonts w:ascii="Times New Roman" w:hAnsi="Times New Roman"/>
                <w:sz w:val="20"/>
                <w:szCs w:val="20"/>
              </w:rPr>
              <w:t>надзе</w:t>
            </w:r>
            <w:r w:rsidRPr="00CA6219">
              <w:rPr>
                <w:rFonts w:ascii="Times New Roman" w:hAnsi="Times New Roman"/>
                <w:sz w:val="20"/>
                <w:szCs w:val="20"/>
              </w:rPr>
              <w:t>м</w:t>
            </w:r>
            <w:r w:rsidRPr="00CA6219">
              <w:rPr>
                <w:rFonts w:ascii="Times New Roman" w:hAnsi="Times New Roman"/>
                <w:sz w:val="20"/>
                <w:szCs w:val="20"/>
              </w:rPr>
              <w:t>ной части (подзе</w:t>
            </w:r>
            <w:r w:rsidRPr="00CA6219">
              <w:rPr>
                <w:rFonts w:ascii="Times New Roman" w:hAnsi="Times New Roman"/>
                <w:sz w:val="20"/>
                <w:szCs w:val="20"/>
              </w:rPr>
              <w:t>м</w:t>
            </w:r>
            <w:r w:rsidRPr="00CA6219">
              <w:rPr>
                <w:rFonts w:ascii="Times New Roman" w:hAnsi="Times New Roman"/>
                <w:sz w:val="20"/>
                <w:szCs w:val="20"/>
              </w:rPr>
              <w:t>-ной части),</w:t>
            </w:r>
          </w:p>
          <w:p w:rsidR="00CF1E0B" w:rsidRPr="00CA6219" w:rsidRDefault="00CF1E0B" w:rsidP="00CF1E0B">
            <w:pPr>
              <w:jc w:val="center"/>
              <w:rPr>
                <w:rFonts w:ascii="Times New Roman" w:hAnsi="Times New Roman"/>
                <w:sz w:val="20"/>
                <w:szCs w:val="20"/>
              </w:rPr>
            </w:pPr>
            <w:r w:rsidRPr="00CA6219">
              <w:rPr>
                <w:rFonts w:ascii="Times New Roman" w:hAnsi="Times New Roman"/>
                <w:sz w:val="20"/>
                <w:szCs w:val="20"/>
              </w:rPr>
              <w:t>кв.м</w:t>
            </w:r>
          </w:p>
          <w:p w:rsidR="00CF1E0B" w:rsidRPr="00CA6219" w:rsidRDefault="00CF1E0B" w:rsidP="00CF1E0B">
            <w:pPr>
              <w:suppressAutoHyphens/>
              <w:jc w:val="center"/>
              <w:rPr>
                <w:rFonts w:ascii="Times New Roman" w:hAnsi="Times New Roman"/>
                <w:sz w:val="20"/>
                <w:szCs w:val="20"/>
                <w:lang w:val="en-US"/>
              </w:rPr>
            </w:pPr>
            <w:r w:rsidRPr="00CA6219">
              <w:rPr>
                <w:rFonts w:ascii="Times New Roman" w:hAnsi="Times New Roman"/>
                <w:sz w:val="20"/>
                <w:szCs w:val="20"/>
                <w:lang w:val="en-US"/>
              </w:rPr>
              <w:t>min-max</w:t>
            </w:r>
          </w:p>
        </w:tc>
        <w:tc>
          <w:tcPr>
            <w:tcW w:w="1135" w:type="dxa"/>
            <w:gridSpan w:val="2"/>
            <w:shd w:val="clear" w:color="auto" w:fill="auto"/>
          </w:tcPr>
          <w:p w:rsidR="00CF1E0B" w:rsidRPr="00CA6219" w:rsidRDefault="00CF1E0B" w:rsidP="00CF1E0B">
            <w:pPr>
              <w:suppressAutoHyphens/>
              <w:jc w:val="center"/>
              <w:rPr>
                <w:rFonts w:ascii="Times New Roman" w:hAnsi="Times New Roman"/>
                <w:sz w:val="20"/>
                <w:szCs w:val="20"/>
              </w:rPr>
            </w:pPr>
            <w:r w:rsidRPr="00CA6219">
              <w:rPr>
                <w:rFonts w:ascii="Times New Roman" w:hAnsi="Times New Roman"/>
                <w:sz w:val="20"/>
                <w:szCs w:val="20"/>
              </w:rPr>
              <w:t>Общая</w:t>
            </w:r>
          </w:p>
          <w:p w:rsidR="00CF1E0B" w:rsidRPr="00CA6219" w:rsidRDefault="00CF1E0B" w:rsidP="00CF1E0B">
            <w:pPr>
              <w:suppressAutoHyphens/>
              <w:jc w:val="center"/>
              <w:rPr>
                <w:rFonts w:ascii="Times New Roman" w:hAnsi="Times New Roman"/>
                <w:sz w:val="20"/>
                <w:szCs w:val="20"/>
              </w:rPr>
            </w:pPr>
            <w:r w:rsidRPr="00CA6219">
              <w:rPr>
                <w:rFonts w:ascii="Times New Roman" w:hAnsi="Times New Roman"/>
                <w:sz w:val="20"/>
                <w:szCs w:val="20"/>
              </w:rPr>
              <w:t>площадь,</w:t>
            </w:r>
          </w:p>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кв.м</w:t>
            </w:r>
          </w:p>
          <w:p w:rsidR="00CF1E0B" w:rsidRPr="00CA6219" w:rsidRDefault="00CF1E0B" w:rsidP="00CF1E0B">
            <w:pPr>
              <w:suppressAutoHyphens/>
              <w:jc w:val="center"/>
              <w:rPr>
                <w:rFonts w:ascii="Times New Roman" w:hAnsi="Times New Roman"/>
                <w:sz w:val="20"/>
                <w:szCs w:val="20"/>
              </w:rPr>
            </w:pPr>
            <w:r w:rsidRPr="00CA6219">
              <w:rPr>
                <w:rFonts w:ascii="Times New Roman" w:hAnsi="Times New Roman"/>
                <w:sz w:val="20"/>
                <w:szCs w:val="20"/>
                <w:lang w:val="en-US"/>
              </w:rPr>
              <w:t>min</w:t>
            </w:r>
            <w:r w:rsidRPr="00CA6219">
              <w:rPr>
                <w:rFonts w:ascii="Times New Roman" w:hAnsi="Times New Roman"/>
                <w:sz w:val="20"/>
                <w:szCs w:val="20"/>
              </w:rPr>
              <w:t>-</w:t>
            </w:r>
            <w:r w:rsidRPr="00CA6219">
              <w:rPr>
                <w:rFonts w:ascii="Times New Roman" w:hAnsi="Times New Roman"/>
                <w:sz w:val="20"/>
                <w:szCs w:val="20"/>
                <w:lang w:val="en-US"/>
              </w:rPr>
              <w:t>max</w:t>
            </w:r>
          </w:p>
        </w:tc>
        <w:tc>
          <w:tcPr>
            <w:tcW w:w="992" w:type="dxa"/>
            <w:gridSpan w:val="2"/>
            <w:vMerge w:val="restart"/>
            <w:shd w:val="clear" w:color="auto" w:fill="auto"/>
          </w:tcPr>
          <w:p w:rsidR="00CF1E0B" w:rsidRPr="00CA6219" w:rsidRDefault="00CF1E0B" w:rsidP="00CF1E0B">
            <w:pPr>
              <w:suppressAutoHyphens/>
              <w:jc w:val="center"/>
              <w:rPr>
                <w:rFonts w:ascii="Times New Roman" w:hAnsi="Times New Roman"/>
                <w:sz w:val="20"/>
                <w:szCs w:val="20"/>
              </w:rPr>
            </w:pPr>
            <w:r w:rsidRPr="00CA6219">
              <w:rPr>
                <w:rFonts w:ascii="Times New Roman" w:hAnsi="Times New Roman"/>
                <w:sz w:val="20"/>
                <w:szCs w:val="20"/>
              </w:rPr>
              <w:t xml:space="preserve">Площа-дь </w:t>
            </w:r>
          </w:p>
          <w:p w:rsidR="00CF1E0B" w:rsidRPr="00CA6219" w:rsidRDefault="00CF1E0B" w:rsidP="00CF1E0B">
            <w:pPr>
              <w:suppressAutoHyphens/>
              <w:jc w:val="center"/>
              <w:rPr>
                <w:rFonts w:ascii="Times New Roman" w:hAnsi="Times New Roman"/>
                <w:sz w:val="20"/>
                <w:szCs w:val="20"/>
              </w:rPr>
            </w:pPr>
            <w:r w:rsidRPr="00CA6219">
              <w:rPr>
                <w:rFonts w:ascii="Times New Roman" w:hAnsi="Times New Roman"/>
                <w:sz w:val="20"/>
                <w:szCs w:val="20"/>
              </w:rPr>
              <w:t>участка,</w:t>
            </w:r>
          </w:p>
          <w:p w:rsidR="00CF1E0B" w:rsidRPr="00CA6219" w:rsidRDefault="00CF1E0B" w:rsidP="00CF1E0B">
            <w:pPr>
              <w:suppressAutoHyphens/>
              <w:jc w:val="center"/>
              <w:rPr>
                <w:rFonts w:ascii="Times New Roman" w:hAnsi="Times New Roman"/>
                <w:sz w:val="20"/>
                <w:szCs w:val="20"/>
                <w:u w:val="single"/>
              </w:rPr>
            </w:pPr>
            <w:r w:rsidRPr="00CA6219">
              <w:rPr>
                <w:rFonts w:ascii="Times New Roman" w:hAnsi="Times New Roman"/>
                <w:sz w:val="20"/>
                <w:szCs w:val="20"/>
                <w:u w:val="single"/>
              </w:rPr>
              <w:t>норма-тивная</w:t>
            </w:r>
          </w:p>
          <w:p w:rsidR="00CF1E0B" w:rsidRPr="00CA6219" w:rsidRDefault="00CF1E0B" w:rsidP="00CF1E0B">
            <w:pPr>
              <w:suppressAutoHyphens/>
              <w:jc w:val="center"/>
              <w:rPr>
                <w:rFonts w:ascii="Times New Roman" w:hAnsi="Times New Roman"/>
                <w:sz w:val="20"/>
                <w:szCs w:val="20"/>
              </w:rPr>
            </w:pPr>
            <w:r w:rsidRPr="00CA6219">
              <w:rPr>
                <w:rFonts w:ascii="Times New Roman" w:hAnsi="Times New Roman"/>
                <w:sz w:val="20"/>
                <w:szCs w:val="20"/>
                <w:lang w:val="en-US"/>
              </w:rPr>
              <w:t>min</w:t>
            </w:r>
            <w:r w:rsidRPr="00CA6219">
              <w:rPr>
                <w:rFonts w:ascii="Times New Roman" w:hAnsi="Times New Roman"/>
                <w:sz w:val="20"/>
                <w:szCs w:val="20"/>
              </w:rPr>
              <w:t>-</w:t>
            </w:r>
            <w:r w:rsidRPr="00CA6219">
              <w:rPr>
                <w:rFonts w:ascii="Times New Roman" w:hAnsi="Times New Roman"/>
                <w:sz w:val="20"/>
                <w:szCs w:val="20"/>
                <w:lang w:val="en-US"/>
              </w:rPr>
              <w:t>max</w:t>
            </w:r>
          </w:p>
          <w:p w:rsidR="00CF1E0B" w:rsidRPr="00CA6219" w:rsidRDefault="00CF1E0B" w:rsidP="00CF1E0B">
            <w:pPr>
              <w:suppressAutoHyphens/>
              <w:jc w:val="center"/>
              <w:rPr>
                <w:rFonts w:ascii="Times New Roman" w:hAnsi="Times New Roman"/>
                <w:sz w:val="20"/>
                <w:szCs w:val="20"/>
              </w:rPr>
            </w:pPr>
            <w:r w:rsidRPr="00CA6219">
              <w:rPr>
                <w:rFonts w:ascii="Times New Roman" w:hAnsi="Times New Roman"/>
                <w:sz w:val="20"/>
                <w:szCs w:val="20"/>
              </w:rPr>
              <w:t>факти-ческая,</w:t>
            </w:r>
          </w:p>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 xml:space="preserve">га </w:t>
            </w:r>
          </w:p>
        </w:tc>
        <w:tc>
          <w:tcPr>
            <w:tcW w:w="1417" w:type="dxa"/>
            <w:vMerge w:val="restart"/>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Примеча-ние</w:t>
            </w:r>
          </w:p>
        </w:tc>
      </w:tr>
      <w:tr w:rsidR="00CF1E0B" w:rsidRPr="00CA6219" w:rsidTr="00D874CF">
        <w:trPr>
          <w:trHeight w:val="1827"/>
        </w:trPr>
        <w:tc>
          <w:tcPr>
            <w:tcW w:w="710" w:type="dxa"/>
            <w:vMerge/>
            <w:shd w:val="clear" w:color="auto" w:fill="auto"/>
          </w:tcPr>
          <w:p w:rsidR="00CF1E0B" w:rsidRPr="00CA6219" w:rsidRDefault="00CF1E0B" w:rsidP="00CF1E0B">
            <w:pPr>
              <w:ind w:right="141"/>
              <w:jc w:val="center"/>
              <w:rPr>
                <w:rFonts w:ascii="Times New Roman" w:hAnsi="Times New Roman"/>
                <w:sz w:val="20"/>
                <w:szCs w:val="20"/>
              </w:rPr>
            </w:pPr>
          </w:p>
        </w:tc>
        <w:tc>
          <w:tcPr>
            <w:tcW w:w="567" w:type="dxa"/>
            <w:vMerge/>
            <w:shd w:val="clear" w:color="auto" w:fill="auto"/>
            <w:textDirection w:val="btLr"/>
          </w:tcPr>
          <w:p w:rsidR="00CF1E0B" w:rsidRPr="00CA6219" w:rsidRDefault="00CF1E0B" w:rsidP="00CF1E0B">
            <w:pPr>
              <w:ind w:left="113" w:right="113"/>
              <w:jc w:val="center"/>
              <w:rPr>
                <w:rFonts w:ascii="Times New Roman" w:hAnsi="Times New Roman"/>
                <w:sz w:val="20"/>
                <w:szCs w:val="20"/>
              </w:rPr>
            </w:pPr>
          </w:p>
        </w:tc>
        <w:tc>
          <w:tcPr>
            <w:tcW w:w="425" w:type="dxa"/>
            <w:vMerge/>
            <w:shd w:val="clear" w:color="auto" w:fill="auto"/>
            <w:textDirection w:val="btLr"/>
          </w:tcPr>
          <w:p w:rsidR="00CF1E0B" w:rsidRPr="00CA6219" w:rsidRDefault="00CF1E0B" w:rsidP="00CF1E0B">
            <w:pPr>
              <w:ind w:left="113" w:right="113"/>
              <w:jc w:val="center"/>
              <w:rPr>
                <w:rFonts w:ascii="Times New Roman" w:hAnsi="Times New Roman"/>
                <w:sz w:val="20"/>
                <w:szCs w:val="20"/>
              </w:rPr>
            </w:pPr>
          </w:p>
        </w:tc>
        <w:tc>
          <w:tcPr>
            <w:tcW w:w="2834" w:type="dxa"/>
            <w:gridSpan w:val="3"/>
            <w:vMerge/>
            <w:shd w:val="clear" w:color="auto" w:fill="auto"/>
          </w:tcPr>
          <w:p w:rsidR="00CF1E0B" w:rsidRPr="00CA6219" w:rsidRDefault="00CF1E0B" w:rsidP="00CF1E0B">
            <w:pPr>
              <w:autoSpaceDE w:val="0"/>
              <w:autoSpaceDN w:val="0"/>
              <w:adjustRightInd w:val="0"/>
              <w:jc w:val="both"/>
              <w:rPr>
                <w:rFonts w:ascii="Times New Roman" w:hAnsi="Times New Roman"/>
                <w:sz w:val="20"/>
                <w:szCs w:val="20"/>
              </w:rPr>
            </w:pPr>
          </w:p>
        </w:tc>
        <w:tc>
          <w:tcPr>
            <w:tcW w:w="993" w:type="dxa"/>
            <w:shd w:val="clear" w:color="auto" w:fill="auto"/>
          </w:tcPr>
          <w:p w:rsidR="00CF1E0B" w:rsidRPr="00CA6219" w:rsidRDefault="00CF1E0B" w:rsidP="00CF1E0B">
            <w:pPr>
              <w:suppressAutoHyphens/>
              <w:jc w:val="center"/>
              <w:rPr>
                <w:rFonts w:ascii="Times New Roman" w:hAnsi="Times New Roman"/>
                <w:sz w:val="20"/>
                <w:szCs w:val="20"/>
              </w:rPr>
            </w:pPr>
            <w:r w:rsidRPr="00CA6219">
              <w:rPr>
                <w:rFonts w:ascii="Times New Roman" w:hAnsi="Times New Roman"/>
                <w:sz w:val="20"/>
                <w:szCs w:val="20"/>
              </w:rPr>
              <w:t>количе-ство</w:t>
            </w:r>
          </w:p>
          <w:p w:rsidR="00CF1E0B" w:rsidRPr="00CA6219" w:rsidRDefault="00CF1E0B" w:rsidP="00CF1E0B">
            <w:pPr>
              <w:suppressAutoHyphens/>
              <w:jc w:val="center"/>
              <w:rPr>
                <w:rFonts w:ascii="Times New Roman" w:hAnsi="Times New Roman"/>
                <w:sz w:val="20"/>
                <w:szCs w:val="20"/>
              </w:rPr>
            </w:pPr>
            <w:r w:rsidRPr="00CA6219">
              <w:rPr>
                <w:rFonts w:ascii="Times New Roman" w:hAnsi="Times New Roman"/>
                <w:sz w:val="20"/>
                <w:szCs w:val="20"/>
              </w:rPr>
              <w:t>этажей</w:t>
            </w:r>
          </w:p>
          <w:p w:rsidR="00CF1E0B" w:rsidRPr="00CA6219" w:rsidRDefault="00CF1E0B" w:rsidP="00CF1E0B">
            <w:pPr>
              <w:suppressAutoHyphens/>
              <w:jc w:val="center"/>
              <w:rPr>
                <w:rFonts w:ascii="Times New Roman" w:hAnsi="Times New Roman"/>
                <w:sz w:val="20"/>
                <w:szCs w:val="20"/>
              </w:rPr>
            </w:pPr>
            <w:r w:rsidRPr="00CA6219">
              <w:rPr>
                <w:rFonts w:ascii="Times New Roman" w:hAnsi="Times New Roman"/>
                <w:sz w:val="20"/>
                <w:szCs w:val="20"/>
              </w:rPr>
              <w:t xml:space="preserve">(в том числе подзе-мных </w:t>
            </w:r>
            <w:r w:rsidRPr="00CA6219">
              <w:rPr>
                <w:rFonts w:ascii="Times New Roman" w:hAnsi="Times New Roman"/>
                <w:sz w:val="20"/>
                <w:szCs w:val="20"/>
                <w:lang w:val="en-US"/>
              </w:rPr>
              <w:t>min</w:t>
            </w:r>
            <w:r w:rsidRPr="00CA6219">
              <w:rPr>
                <w:rFonts w:ascii="Times New Roman" w:hAnsi="Times New Roman"/>
                <w:sz w:val="20"/>
                <w:szCs w:val="20"/>
              </w:rPr>
              <w:t>-</w:t>
            </w:r>
            <w:r w:rsidRPr="00CA6219">
              <w:rPr>
                <w:rFonts w:ascii="Times New Roman" w:hAnsi="Times New Roman"/>
                <w:sz w:val="20"/>
                <w:szCs w:val="20"/>
                <w:lang w:val="en-US"/>
              </w:rPr>
              <w:t>max</w:t>
            </w:r>
            <w:r w:rsidRPr="00CA6219">
              <w:rPr>
                <w:rFonts w:ascii="Times New Roman" w:hAnsi="Times New Roman"/>
                <w:sz w:val="20"/>
                <w:szCs w:val="20"/>
              </w:rPr>
              <w:t>),</w:t>
            </w:r>
          </w:p>
          <w:p w:rsidR="00CF1E0B" w:rsidRPr="00CA6219" w:rsidRDefault="00CF1E0B" w:rsidP="00CF1E0B">
            <w:pPr>
              <w:suppressAutoHyphens/>
              <w:rPr>
                <w:rFonts w:ascii="Times New Roman" w:hAnsi="Times New Roman"/>
                <w:sz w:val="20"/>
                <w:szCs w:val="20"/>
              </w:rPr>
            </w:pPr>
          </w:p>
        </w:tc>
        <w:tc>
          <w:tcPr>
            <w:tcW w:w="1134" w:type="dxa"/>
            <w:gridSpan w:val="2"/>
            <w:shd w:val="clear" w:color="auto" w:fill="auto"/>
          </w:tcPr>
          <w:p w:rsidR="00CF1E0B" w:rsidRPr="00CA6219" w:rsidRDefault="00CF1E0B" w:rsidP="00CF1E0B">
            <w:pPr>
              <w:jc w:val="center"/>
              <w:rPr>
                <w:rFonts w:ascii="Times New Roman" w:hAnsi="Times New Roman"/>
                <w:sz w:val="20"/>
                <w:szCs w:val="20"/>
              </w:rPr>
            </w:pPr>
            <w:r w:rsidRPr="00CA6219">
              <w:rPr>
                <w:rFonts w:ascii="Times New Roman" w:hAnsi="Times New Roman"/>
                <w:sz w:val="20"/>
                <w:szCs w:val="20"/>
              </w:rPr>
              <w:t>процент застройки</w:t>
            </w:r>
          </w:p>
          <w:p w:rsidR="00CF1E0B" w:rsidRPr="00CA6219" w:rsidRDefault="00CF1E0B" w:rsidP="00CF1E0B">
            <w:pPr>
              <w:jc w:val="center"/>
              <w:rPr>
                <w:rFonts w:ascii="Times New Roman" w:hAnsi="Times New Roman"/>
                <w:sz w:val="20"/>
                <w:szCs w:val="20"/>
              </w:rPr>
            </w:pPr>
            <w:r w:rsidRPr="00CA6219">
              <w:rPr>
                <w:rFonts w:ascii="Times New Roman" w:hAnsi="Times New Roman"/>
                <w:sz w:val="20"/>
                <w:szCs w:val="20"/>
              </w:rPr>
              <w:t>надзе</w:t>
            </w:r>
            <w:r w:rsidRPr="00CA6219">
              <w:rPr>
                <w:rFonts w:ascii="Times New Roman" w:hAnsi="Times New Roman"/>
                <w:sz w:val="20"/>
                <w:szCs w:val="20"/>
              </w:rPr>
              <w:t>м</w:t>
            </w:r>
            <w:r w:rsidRPr="00CA6219">
              <w:rPr>
                <w:rFonts w:ascii="Times New Roman" w:hAnsi="Times New Roman"/>
                <w:sz w:val="20"/>
                <w:szCs w:val="20"/>
              </w:rPr>
              <w:t>ной части (подзе</w:t>
            </w:r>
            <w:r w:rsidRPr="00CA6219">
              <w:rPr>
                <w:rFonts w:ascii="Times New Roman" w:hAnsi="Times New Roman"/>
                <w:sz w:val="20"/>
                <w:szCs w:val="20"/>
              </w:rPr>
              <w:t>м</w:t>
            </w:r>
            <w:r w:rsidRPr="00CA6219">
              <w:rPr>
                <w:rFonts w:ascii="Times New Roman" w:hAnsi="Times New Roman"/>
                <w:sz w:val="20"/>
                <w:szCs w:val="20"/>
              </w:rPr>
              <w:t>-ной части),</w:t>
            </w:r>
          </w:p>
          <w:p w:rsidR="00CF1E0B" w:rsidRPr="00CA6219" w:rsidRDefault="00CF1E0B" w:rsidP="00CF1E0B">
            <w:pPr>
              <w:jc w:val="center"/>
              <w:rPr>
                <w:rFonts w:ascii="Times New Roman" w:hAnsi="Times New Roman"/>
                <w:sz w:val="20"/>
                <w:szCs w:val="20"/>
              </w:rPr>
            </w:pPr>
            <w:r w:rsidRPr="00CA6219">
              <w:rPr>
                <w:rFonts w:ascii="Times New Roman" w:hAnsi="Times New Roman"/>
                <w:sz w:val="20"/>
                <w:szCs w:val="20"/>
              </w:rPr>
              <w:t>%</w:t>
            </w:r>
          </w:p>
          <w:p w:rsidR="00CF1E0B" w:rsidRPr="00CA6219" w:rsidRDefault="00CF1E0B" w:rsidP="00CF1E0B">
            <w:pPr>
              <w:suppressAutoHyphens/>
              <w:jc w:val="center"/>
              <w:rPr>
                <w:rFonts w:ascii="Times New Roman" w:hAnsi="Times New Roman"/>
                <w:sz w:val="20"/>
                <w:szCs w:val="20"/>
                <w:lang w:val="en-US"/>
              </w:rPr>
            </w:pPr>
            <w:r w:rsidRPr="00CA6219">
              <w:rPr>
                <w:rFonts w:ascii="Times New Roman" w:hAnsi="Times New Roman"/>
                <w:sz w:val="20"/>
                <w:szCs w:val="20"/>
                <w:lang w:val="en-US"/>
              </w:rPr>
              <w:t>min-max</w:t>
            </w:r>
          </w:p>
          <w:p w:rsidR="00CF1E0B" w:rsidRPr="00CA6219" w:rsidRDefault="00CF1E0B" w:rsidP="00CF1E0B">
            <w:pPr>
              <w:rPr>
                <w:rFonts w:ascii="Times New Roman" w:hAnsi="Times New Roman"/>
                <w:sz w:val="20"/>
                <w:szCs w:val="20"/>
              </w:rPr>
            </w:pPr>
          </w:p>
        </w:tc>
        <w:tc>
          <w:tcPr>
            <w:tcW w:w="1135" w:type="dxa"/>
            <w:gridSpan w:val="2"/>
            <w:shd w:val="clear" w:color="auto" w:fill="auto"/>
          </w:tcPr>
          <w:p w:rsidR="00CF1E0B" w:rsidRPr="00CA6219" w:rsidRDefault="00CF1E0B" w:rsidP="00CF1E0B">
            <w:pPr>
              <w:suppressAutoHyphens/>
              <w:jc w:val="center"/>
              <w:rPr>
                <w:rFonts w:ascii="Times New Roman" w:hAnsi="Times New Roman"/>
                <w:sz w:val="20"/>
                <w:szCs w:val="20"/>
              </w:rPr>
            </w:pPr>
            <w:r w:rsidRPr="00CA6219">
              <w:rPr>
                <w:rFonts w:ascii="Times New Roman" w:hAnsi="Times New Roman"/>
                <w:sz w:val="20"/>
                <w:szCs w:val="20"/>
              </w:rPr>
              <w:t>общая площадь подземной части,</w:t>
            </w:r>
          </w:p>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кв.м</w:t>
            </w:r>
          </w:p>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lang w:val="en-US"/>
              </w:rPr>
              <w:t>min-max</w:t>
            </w:r>
          </w:p>
        </w:tc>
        <w:tc>
          <w:tcPr>
            <w:tcW w:w="992" w:type="dxa"/>
            <w:gridSpan w:val="2"/>
            <w:vMerge/>
            <w:shd w:val="clear" w:color="auto" w:fill="auto"/>
          </w:tcPr>
          <w:p w:rsidR="00CF1E0B" w:rsidRPr="00CA6219" w:rsidRDefault="00CF1E0B" w:rsidP="00CF1E0B">
            <w:pPr>
              <w:suppressAutoHyphens/>
              <w:jc w:val="center"/>
              <w:rPr>
                <w:rFonts w:ascii="Times New Roman" w:hAnsi="Times New Roman"/>
                <w:sz w:val="20"/>
                <w:szCs w:val="20"/>
              </w:rPr>
            </w:pPr>
          </w:p>
        </w:tc>
        <w:tc>
          <w:tcPr>
            <w:tcW w:w="1417" w:type="dxa"/>
            <w:vMerge/>
            <w:shd w:val="clear" w:color="auto" w:fill="auto"/>
          </w:tcPr>
          <w:p w:rsidR="00CF1E0B" w:rsidRPr="00CA6219" w:rsidRDefault="00CF1E0B" w:rsidP="00CF1E0B">
            <w:pPr>
              <w:ind w:right="141"/>
              <w:jc w:val="center"/>
              <w:rPr>
                <w:rFonts w:ascii="Times New Roman" w:hAnsi="Times New Roman"/>
                <w:sz w:val="20"/>
                <w:szCs w:val="20"/>
              </w:rPr>
            </w:pPr>
          </w:p>
        </w:tc>
      </w:tr>
      <w:tr w:rsidR="00CF1E0B" w:rsidRPr="00CA6219" w:rsidTr="00D874CF">
        <w:trPr>
          <w:trHeight w:val="135"/>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1</w:t>
            </w:r>
          </w:p>
        </w:tc>
        <w:tc>
          <w:tcPr>
            <w:tcW w:w="567"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2</w:t>
            </w:r>
          </w:p>
        </w:tc>
        <w:tc>
          <w:tcPr>
            <w:tcW w:w="425"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3</w:t>
            </w:r>
          </w:p>
        </w:tc>
        <w:tc>
          <w:tcPr>
            <w:tcW w:w="2834" w:type="dxa"/>
            <w:gridSpan w:val="3"/>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4</w:t>
            </w:r>
          </w:p>
        </w:tc>
        <w:tc>
          <w:tcPr>
            <w:tcW w:w="993"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5</w:t>
            </w:r>
          </w:p>
        </w:tc>
        <w:tc>
          <w:tcPr>
            <w:tcW w:w="1134" w:type="dxa"/>
            <w:gridSpan w:val="2"/>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6</w:t>
            </w:r>
          </w:p>
        </w:tc>
        <w:tc>
          <w:tcPr>
            <w:tcW w:w="1135" w:type="dxa"/>
            <w:gridSpan w:val="2"/>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7</w:t>
            </w:r>
          </w:p>
        </w:tc>
        <w:tc>
          <w:tcPr>
            <w:tcW w:w="992" w:type="dxa"/>
            <w:gridSpan w:val="2"/>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8</w:t>
            </w:r>
          </w:p>
        </w:tc>
        <w:tc>
          <w:tcPr>
            <w:tcW w:w="1417"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9</w:t>
            </w:r>
          </w:p>
        </w:tc>
      </w:tr>
      <w:tr w:rsidR="00CF1E0B" w:rsidRPr="00CA6219" w:rsidTr="00D874CF">
        <w:trPr>
          <w:trHeight w:val="135"/>
        </w:trPr>
        <w:tc>
          <w:tcPr>
            <w:tcW w:w="10207" w:type="dxa"/>
            <w:gridSpan w:val="14"/>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Объекты социальной инфраструктуры (планируемые и (или) реконструируемые)</w:t>
            </w:r>
          </w:p>
        </w:tc>
      </w:tr>
      <w:tr w:rsidR="00CF1E0B" w:rsidRPr="00CA6219" w:rsidTr="00D874CF">
        <w:trPr>
          <w:cantSplit/>
          <w:trHeight w:val="852"/>
        </w:trPr>
        <w:tc>
          <w:tcPr>
            <w:tcW w:w="710" w:type="dxa"/>
            <w:shd w:val="clear" w:color="auto" w:fill="auto"/>
          </w:tcPr>
          <w:p w:rsidR="00CF1E0B" w:rsidRDefault="00CF1E0B" w:rsidP="00CF1E0B">
            <w:pPr>
              <w:ind w:right="141"/>
              <w:jc w:val="center"/>
              <w:rPr>
                <w:rFonts w:ascii="Times New Roman" w:hAnsi="Times New Roman"/>
                <w:sz w:val="20"/>
                <w:szCs w:val="20"/>
              </w:rPr>
            </w:pPr>
            <w:r>
              <w:rPr>
                <w:rFonts w:ascii="Times New Roman" w:hAnsi="Times New Roman"/>
                <w:sz w:val="20"/>
                <w:szCs w:val="20"/>
              </w:rPr>
              <w:t>19.</w:t>
            </w:r>
          </w:p>
        </w:tc>
        <w:tc>
          <w:tcPr>
            <w:tcW w:w="567"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Pr>
                <w:rFonts w:ascii="Times New Roman" w:hAnsi="Times New Roman"/>
                <w:sz w:val="20"/>
                <w:szCs w:val="20"/>
              </w:rPr>
              <w:t>ЗУ469</w:t>
            </w:r>
          </w:p>
        </w:tc>
        <w:tc>
          <w:tcPr>
            <w:tcW w:w="425"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Pr>
                <w:rFonts w:ascii="Times New Roman" w:hAnsi="Times New Roman"/>
                <w:sz w:val="20"/>
                <w:szCs w:val="20"/>
              </w:rPr>
              <w:t>469</w:t>
            </w:r>
          </w:p>
        </w:tc>
        <w:tc>
          <w:tcPr>
            <w:tcW w:w="8505" w:type="dxa"/>
            <w:gridSpan w:val="11"/>
            <w:vMerge w:val="restart"/>
            <w:shd w:val="clear" w:color="auto" w:fill="auto"/>
          </w:tcPr>
          <w:p w:rsidR="00CF1E0B" w:rsidRPr="00CA6219" w:rsidRDefault="00CF1E0B" w:rsidP="00CF1E0B">
            <w:pPr>
              <w:ind w:right="141"/>
              <w:jc w:val="both"/>
              <w:rPr>
                <w:rFonts w:ascii="Times New Roman" w:hAnsi="Times New Roman"/>
                <w:sz w:val="20"/>
                <w:szCs w:val="20"/>
              </w:rPr>
            </w:pPr>
            <w:r w:rsidRPr="00CA6219">
              <w:rPr>
                <w:rFonts w:ascii="Times New Roman" w:hAnsi="Times New Roman"/>
                <w:sz w:val="20"/>
                <w:szCs w:val="20"/>
              </w:rPr>
              <w:t>Технико-экономические показатели и наименование объекта(ов) определить в соответствии с разрешенным видом использования земельного участка и градостроительным регламентом территориальной зоны по Правилам землепользования и застройки.</w:t>
            </w:r>
          </w:p>
        </w:tc>
      </w:tr>
      <w:tr w:rsidR="00CF1E0B" w:rsidRPr="00CA6219" w:rsidTr="001140E5">
        <w:trPr>
          <w:cantSplit/>
          <w:trHeight w:val="798"/>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2</w:t>
            </w:r>
            <w:r>
              <w:rPr>
                <w:rFonts w:ascii="Times New Roman" w:hAnsi="Times New Roman"/>
                <w:sz w:val="20"/>
                <w:szCs w:val="20"/>
              </w:rPr>
              <w:t>0</w:t>
            </w:r>
            <w:r w:rsidRPr="00CA6219">
              <w:rPr>
                <w:rFonts w:ascii="Times New Roman" w:hAnsi="Times New Roman"/>
                <w:sz w:val="20"/>
                <w:szCs w:val="20"/>
              </w:rPr>
              <w:t>.</w:t>
            </w:r>
          </w:p>
        </w:tc>
        <w:tc>
          <w:tcPr>
            <w:tcW w:w="567"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ЗУ15</w:t>
            </w:r>
          </w:p>
        </w:tc>
        <w:tc>
          <w:tcPr>
            <w:tcW w:w="425"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15</w:t>
            </w:r>
          </w:p>
        </w:tc>
        <w:tc>
          <w:tcPr>
            <w:tcW w:w="8505" w:type="dxa"/>
            <w:gridSpan w:val="11"/>
            <w:vMerge/>
            <w:shd w:val="clear" w:color="auto" w:fill="auto"/>
          </w:tcPr>
          <w:p w:rsidR="00CF1E0B" w:rsidRPr="00CA6219" w:rsidRDefault="00CF1E0B" w:rsidP="00CF1E0B">
            <w:pPr>
              <w:ind w:right="141"/>
              <w:jc w:val="both"/>
              <w:rPr>
                <w:rFonts w:ascii="Times New Roman" w:hAnsi="Times New Roman"/>
                <w:sz w:val="20"/>
                <w:szCs w:val="20"/>
              </w:rPr>
            </w:pPr>
          </w:p>
        </w:tc>
      </w:tr>
      <w:tr w:rsidR="00CF1E0B" w:rsidRPr="00CA6219" w:rsidTr="00D874CF">
        <w:trPr>
          <w:cantSplit/>
          <w:trHeight w:val="726"/>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2</w:t>
            </w:r>
            <w:r>
              <w:rPr>
                <w:rFonts w:ascii="Times New Roman" w:hAnsi="Times New Roman"/>
                <w:sz w:val="20"/>
                <w:szCs w:val="20"/>
              </w:rPr>
              <w:t>1</w:t>
            </w:r>
            <w:r w:rsidRPr="00CA6219">
              <w:rPr>
                <w:rFonts w:ascii="Times New Roman" w:hAnsi="Times New Roman"/>
                <w:sz w:val="20"/>
                <w:szCs w:val="20"/>
              </w:rPr>
              <w:t>.</w:t>
            </w:r>
          </w:p>
        </w:tc>
        <w:tc>
          <w:tcPr>
            <w:tcW w:w="567"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ЗУ16</w:t>
            </w:r>
          </w:p>
        </w:tc>
        <w:tc>
          <w:tcPr>
            <w:tcW w:w="425"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16</w:t>
            </w:r>
          </w:p>
        </w:tc>
        <w:tc>
          <w:tcPr>
            <w:tcW w:w="8505" w:type="dxa"/>
            <w:gridSpan w:val="11"/>
            <w:vMerge/>
            <w:shd w:val="clear" w:color="auto" w:fill="auto"/>
          </w:tcPr>
          <w:p w:rsidR="00CF1E0B" w:rsidRPr="00CA6219" w:rsidRDefault="00CF1E0B" w:rsidP="00CF1E0B">
            <w:pPr>
              <w:ind w:right="141"/>
              <w:jc w:val="both"/>
              <w:rPr>
                <w:rFonts w:ascii="Times New Roman" w:hAnsi="Times New Roman"/>
                <w:sz w:val="20"/>
                <w:szCs w:val="20"/>
              </w:rPr>
            </w:pPr>
          </w:p>
        </w:tc>
      </w:tr>
      <w:tr w:rsidR="00CF1E0B" w:rsidRPr="00CA6219" w:rsidTr="00D874CF">
        <w:trPr>
          <w:cantSplit/>
          <w:trHeight w:val="836"/>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2</w:t>
            </w:r>
            <w:r>
              <w:rPr>
                <w:rFonts w:ascii="Times New Roman" w:hAnsi="Times New Roman"/>
                <w:sz w:val="20"/>
                <w:szCs w:val="20"/>
              </w:rPr>
              <w:t>2</w:t>
            </w:r>
            <w:r w:rsidRPr="00CA6219">
              <w:rPr>
                <w:rFonts w:ascii="Times New Roman" w:hAnsi="Times New Roman"/>
                <w:sz w:val="20"/>
                <w:szCs w:val="20"/>
              </w:rPr>
              <w:t>.</w:t>
            </w:r>
          </w:p>
        </w:tc>
        <w:tc>
          <w:tcPr>
            <w:tcW w:w="567"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ЗУ17</w:t>
            </w:r>
          </w:p>
        </w:tc>
        <w:tc>
          <w:tcPr>
            <w:tcW w:w="425"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17</w:t>
            </w:r>
          </w:p>
        </w:tc>
        <w:tc>
          <w:tcPr>
            <w:tcW w:w="8505" w:type="dxa"/>
            <w:gridSpan w:val="11"/>
            <w:vMerge/>
            <w:shd w:val="clear" w:color="auto" w:fill="auto"/>
          </w:tcPr>
          <w:p w:rsidR="00CF1E0B" w:rsidRPr="00CA6219" w:rsidRDefault="00CF1E0B" w:rsidP="00CF1E0B">
            <w:pPr>
              <w:ind w:right="141"/>
              <w:jc w:val="center"/>
              <w:rPr>
                <w:rFonts w:ascii="Times New Roman" w:hAnsi="Times New Roman"/>
                <w:sz w:val="20"/>
                <w:szCs w:val="20"/>
              </w:rPr>
            </w:pPr>
          </w:p>
        </w:tc>
      </w:tr>
      <w:tr w:rsidR="00CF1E0B" w:rsidRPr="00CA6219" w:rsidTr="00D874CF">
        <w:trPr>
          <w:cantSplit/>
          <w:trHeight w:val="706"/>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2</w:t>
            </w:r>
            <w:r>
              <w:rPr>
                <w:rFonts w:ascii="Times New Roman" w:hAnsi="Times New Roman"/>
                <w:sz w:val="20"/>
                <w:szCs w:val="20"/>
              </w:rPr>
              <w:t>3</w:t>
            </w:r>
            <w:r w:rsidRPr="00CA6219">
              <w:rPr>
                <w:rFonts w:ascii="Times New Roman" w:hAnsi="Times New Roman"/>
                <w:sz w:val="20"/>
                <w:szCs w:val="20"/>
              </w:rPr>
              <w:t>.</w:t>
            </w:r>
          </w:p>
        </w:tc>
        <w:tc>
          <w:tcPr>
            <w:tcW w:w="567"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ЗУ18</w:t>
            </w:r>
          </w:p>
        </w:tc>
        <w:tc>
          <w:tcPr>
            <w:tcW w:w="425"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18</w:t>
            </w:r>
          </w:p>
        </w:tc>
        <w:tc>
          <w:tcPr>
            <w:tcW w:w="8505" w:type="dxa"/>
            <w:gridSpan w:val="11"/>
            <w:vMerge/>
            <w:shd w:val="clear" w:color="auto" w:fill="auto"/>
          </w:tcPr>
          <w:p w:rsidR="00CF1E0B" w:rsidRPr="00CA6219" w:rsidRDefault="00CF1E0B" w:rsidP="00CF1E0B">
            <w:pPr>
              <w:ind w:right="141"/>
              <w:jc w:val="center"/>
              <w:rPr>
                <w:rFonts w:ascii="Times New Roman" w:hAnsi="Times New Roman"/>
                <w:sz w:val="20"/>
                <w:szCs w:val="20"/>
              </w:rPr>
            </w:pPr>
          </w:p>
        </w:tc>
      </w:tr>
      <w:tr w:rsidR="00CF1E0B" w:rsidRPr="00CA6219" w:rsidTr="00D874CF">
        <w:trPr>
          <w:cantSplit/>
          <w:trHeight w:val="703"/>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2</w:t>
            </w:r>
            <w:r>
              <w:rPr>
                <w:rFonts w:ascii="Times New Roman" w:hAnsi="Times New Roman"/>
                <w:sz w:val="20"/>
                <w:szCs w:val="20"/>
              </w:rPr>
              <w:t>4</w:t>
            </w:r>
            <w:r w:rsidRPr="00CA6219">
              <w:rPr>
                <w:rFonts w:ascii="Times New Roman" w:hAnsi="Times New Roman"/>
                <w:sz w:val="20"/>
                <w:szCs w:val="20"/>
              </w:rPr>
              <w:t>.</w:t>
            </w:r>
          </w:p>
        </w:tc>
        <w:tc>
          <w:tcPr>
            <w:tcW w:w="567"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ЗУ20</w:t>
            </w:r>
          </w:p>
        </w:tc>
        <w:tc>
          <w:tcPr>
            <w:tcW w:w="425"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20</w:t>
            </w:r>
          </w:p>
        </w:tc>
        <w:tc>
          <w:tcPr>
            <w:tcW w:w="8505" w:type="dxa"/>
            <w:gridSpan w:val="11"/>
            <w:vMerge/>
            <w:shd w:val="clear" w:color="auto" w:fill="auto"/>
          </w:tcPr>
          <w:p w:rsidR="00CF1E0B" w:rsidRPr="00CA6219" w:rsidRDefault="00CF1E0B" w:rsidP="00CF1E0B">
            <w:pPr>
              <w:ind w:right="141"/>
              <w:jc w:val="center"/>
              <w:rPr>
                <w:rFonts w:ascii="Times New Roman" w:hAnsi="Times New Roman"/>
                <w:sz w:val="20"/>
                <w:szCs w:val="20"/>
              </w:rPr>
            </w:pPr>
          </w:p>
        </w:tc>
      </w:tr>
      <w:tr w:rsidR="00CF1E0B" w:rsidRPr="00CA6219" w:rsidTr="00D874CF">
        <w:trPr>
          <w:cantSplit/>
          <w:trHeight w:val="826"/>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2</w:t>
            </w:r>
            <w:r>
              <w:rPr>
                <w:rFonts w:ascii="Times New Roman" w:hAnsi="Times New Roman"/>
                <w:sz w:val="20"/>
                <w:szCs w:val="20"/>
              </w:rPr>
              <w:t>5</w:t>
            </w:r>
            <w:r w:rsidRPr="00CA6219">
              <w:rPr>
                <w:rFonts w:ascii="Times New Roman" w:hAnsi="Times New Roman"/>
                <w:sz w:val="20"/>
                <w:szCs w:val="20"/>
              </w:rPr>
              <w:t>.</w:t>
            </w:r>
          </w:p>
        </w:tc>
        <w:tc>
          <w:tcPr>
            <w:tcW w:w="567"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ЗУ21</w:t>
            </w:r>
          </w:p>
        </w:tc>
        <w:tc>
          <w:tcPr>
            <w:tcW w:w="425"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21</w:t>
            </w:r>
          </w:p>
        </w:tc>
        <w:tc>
          <w:tcPr>
            <w:tcW w:w="8505" w:type="dxa"/>
            <w:gridSpan w:val="11"/>
            <w:vMerge/>
            <w:shd w:val="clear" w:color="auto" w:fill="auto"/>
          </w:tcPr>
          <w:p w:rsidR="00CF1E0B" w:rsidRPr="00CA6219" w:rsidRDefault="00CF1E0B" w:rsidP="00CF1E0B">
            <w:pPr>
              <w:ind w:right="141"/>
              <w:jc w:val="both"/>
              <w:rPr>
                <w:rFonts w:ascii="Times New Roman" w:hAnsi="Times New Roman"/>
                <w:sz w:val="20"/>
                <w:szCs w:val="20"/>
              </w:rPr>
            </w:pPr>
          </w:p>
        </w:tc>
      </w:tr>
      <w:tr w:rsidR="00CF1E0B" w:rsidRPr="00CA6219" w:rsidTr="00D874CF">
        <w:trPr>
          <w:cantSplit/>
          <w:trHeight w:val="707"/>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2</w:t>
            </w:r>
            <w:r>
              <w:rPr>
                <w:rFonts w:ascii="Times New Roman" w:hAnsi="Times New Roman"/>
                <w:sz w:val="20"/>
                <w:szCs w:val="20"/>
              </w:rPr>
              <w:t>6</w:t>
            </w:r>
            <w:r w:rsidRPr="00CA6219">
              <w:rPr>
                <w:rFonts w:ascii="Times New Roman" w:hAnsi="Times New Roman"/>
                <w:sz w:val="20"/>
                <w:szCs w:val="20"/>
              </w:rPr>
              <w:t>.</w:t>
            </w:r>
          </w:p>
        </w:tc>
        <w:tc>
          <w:tcPr>
            <w:tcW w:w="567"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ЗУ25</w:t>
            </w:r>
          </w:p>
        </w:tc>
        <w:tc>
          <w:tcPr>
            <w:tcW w:w="425"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25</w:t>
            </w:r>
          </w:p>
        </w:tc>
        <w:tc>
          <w:tcPr>
            <w:tcW w:w="8505" w:type="dxa"/>
            <w:gridSpan w:val="11"/>
            <w:vMerge/>
            <w:shd w:val="clear" w:color="auto" w:fill="auto"/>
          </w:tcPr>
          <w:p w:rsidR="00CF1E0B" w:rsidRPr="00CA6219" w:rsidRDefault="00CF1E0B" w:rsidP="00CF1E0B">
            <w:pPr>
              <w:ind w:right="141"/>
              <w:jc w:val="both"/>
              <w:rPr>
                <w:rFonts w:ascii="Times New Roman" w:hAnsi="Times New Roman"/>
                <w:sz w:val="20"/>
                <w:szCs w:val="20"/>
              </w:rPr>
            </w:pPr>
          </w:p>
        </w:tc>
      </w:tr>
      <w:tr w:rsidR="00CF1E0B" w:rsidRPr="00CA6219" w:rsidTr="001140E5">
        <w:trPr>
          <w:cantSplit/>
          <w:trHeight w:val="748"/>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2</w:t>
            </w:r>
            <w:r>
              <w:rPr>
                <w:rFonts w:ascii="Times New Roman" w:hAnsi="Times New Roman"/>
                <w:sz w:val="20"/>
                <w:szCs w:val="20"/>
              </w:rPr>
              <w:t>7</w:t>
            </w:r>
            <w:r w:rsidRPr="00CA6219">
              <w:rPr>
                <w:rFonts w:ascii="Times New Roman" w:hAnsi="Times New Roman"/>
                <w:sz w:val="20"/>
                <w:szCs w:val="20"/>
              </w:rPr>
              <w:t>.</w:t>
            </w:r>
          </w:p>
        </w:tc>
        <w:tc>
          <w:tcPr>
            <w:tcW w:w="567"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ЗУ26</w:t>
            </w:r>
          </w:p>
        </w:tc>
        <w:tc>
          <w:tcPr>
            <w:tcW w:w="425"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26</w:t>
            </w:r>
          </w:p>
        </w:tc>
        <w:tc>
          <w:tcPr>
            <w:tcW w:w="8505" w:type="dxa"/>
            <w:gridSpan w:val="11"/>
            <w:vMerge/>
            <w:shd w:val="clear" w:color="auto" w:fill="auto"/>
          </w:tcPr>
          <w:p w:rsidR="00CF1E0B" w:rsidRPr="00CA6219" w:rsidRDefault="00CF1E0B" w:rsidP="00CF1E0B">
            <w:pPr>
              <w:ind w:right="141"/>
              <w:jc w:val="both"/>
              <w:rPr>
                <w:rFonts w:ascii="Times New Roman" w:hAnsi="Times New Roman"/>
                <w:sz w:val="20"/>
                <w:szCs w:val="20"/>
              </w:rPr>
            </w:pPr>
          </w:p>
        </w:tc>
      </w:tr>
      <w:tr w:rsidR="00CF1E0B" w:rsidRPr="00CA6219" w:rsidTr="00D874CF">
        <w:trPr>
          <w:cantSplit/>
          <w:trHeight w:val="817"/>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2</w:t>
            </w:r>
            <w:r>
              <w:rPr>
                <w:rFonts w:ascii="Times New Roman" w:hAnsi="Times New Roman"/>
                <w:sz w:val="20"/>
                <w:szCs w:val="20"/>
              </w:rPr>
              <w:t>8</w:t>
            </w:r>
            <w:r w:rsidRPr="00CA6219">
              <w:rPr>
                <w:rFonts w:ascii="Times New Roman" w:hAnsi="Times New Roman"/>
                <w:sz w:val="20"/>
                <w:szCs w:val="20"/>
              </w:rPr>
              <w:t>.</w:t>
            </w:r>
          </w:p>
        </w:tc>
        <w:tc>
          <w:tcPr>
            <w:tcW w:w="567"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ЗУ27</w:t>
            </w:r>
          </w:p>
        </w:tc>
        <w:tc>
          <w:tcPr>
            <w:tcW w:w="425"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27</w:t>
            </w:r>
          </w:p>
        </w:tc>
        <w:tc>
          <w:tcPr>
            <w:tcW w:w="8505" w:type="dxa"/>
            <w:gridSpan w:val="11"/>
            <w:vMerge w:val="restart"/>
            <w:shd w:val="clear" w:color="auto" w:fill="auto"/>
          </w:tcPr>
          <w:p w:rsidR="00CF1E0B" w:rsidRPr="00CA6219" w:rsidRDefault="00CF1E0B" w:rsidP="00CF1E0B">
            <w:pPr>
              <w:ind w:right="141"/>
              <w:jc w:val="both"/>
              <w:rPr>
                <w:rFonts w:ascii="Times New Roman" w:hAnsi="Times New Roman"/>
                <w:sz w:val="20"/>
                <w:szCs w:val="20"/>
              </w:rPr>
            </w:pPr>
            <w:r w:rsidRPr="00CA6219">
              <w:rPr>
                <w:rFonts w:ascii="Times New Roman" w:hAnsi="Times New Roman"/>
                <w:sz w:val="20"/>
                <w:szCs w:val="20"/>
              </w:rPr>
              <w:t>Технико-экономические показатели и наименование объекта(ов) определить в соответствии с разрешенным видом использования земельного участка и градостроительным регламентом территориальной зоны по Правилам землепользования и застройки.</w:t>
            </w:r>
          </w:p>
        </w:tc>
      </w:tr>
      <w:tr w:rsidR="00CF1E0B" w:rsidRPr="00CA6219" w:rsidTr="00D874CF">
        <w:trPr>
          <w:cantSplit/>
          <w:trHeight w:val="700"/>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Pr>
                <w:rFonts w:ascii="Times New Roman" w:hAnsi="Times New Roman"/>
                <w:sz w:val="20"/>
                <w:szCs w:val="20"/>
              </w:rPr>
              <w:t>29</w:t>
            </w:r>
            <w:r w:rsidRPr="00CA6219">
              <w:rPr>
                <w:rFonts w:ascii="Times New Roman" w:hAnsi="Times New Roman"/>
                <w:sz w:val="20"/>
                <w:szCs w:val="20"/>
              </w:rPr>
              <w:t>.</w:t>
            </w:r>
          </w:p>
        </w:tc>
        <w:tc>
          <w:tcPr>
            <w:tcW w:w="567"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ЗУ28</w:t>
            </w:r>
          </w:p>
        </w:tc>
        <w:tc>
          <w:tcPr>
            <w:tcW w:w="425"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28</w:t>
            </w:r>
          </w:p>
        </w:tc>
        <w:tc>
          <w:tcPr>
            <w:tcW w:w="8505" w:type="dxa"/>
            <w:gridSpan w:val="11"/>
            <w:vMerge/>
            <w:shd w:val="clear" w:color="auto" w:fill="auto"/>
          </w:tcPr>
          <w:p w:rsidR="00CF1E0B" w:rsidRPr="00CA6219" w:rsidRDefault="00CF1E0B" w:rsidP="00CF1E0B">
            <w:pPr>
              <w:ind w:right="141"/>
              <w:jc w:val="both"/>
              <w:rPr>
                <w:rFonts w:ascii="Times New Roman" w:hAnsi="Times New Roman"/>
                <w:sz w:val="20"/>
                <w:szCs w:val="20"/>
              </w:rPr>
            </w:pPr>
          </w:p>
        </w:tc>
      </w:tr>
      <w:tr w:rsidR="00CF1E0B" w:rsidRPr="00CA6219" w:rsidTr="00D874CF">
        <w:trPr>
          <w:cantSplit/>
          <w:trHeight w:val="696"/>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3</w:t>
            </w:r>
            <w:r>
              <w:rPr>
                <w:rFonts w:ascii="Times New Roman" w:hAnsi="Times New Roman"/>
                <w:sz w:val="20"/>
                <w:szCs w:val="20"/>
              </w:rPr>
              <w:t>0</w:t>
            </w:r>
            <w:r w:rsidRPr="00CA6219">
              <w:rPr>
                <w:rFonts w:ascii="Times New Roman" w:hAnsi="Times New Roman"/>
                <w:sz w:val="20"/>
                <w:szCs w:val="20"/>
              </w:rPr>
              <w:t>.</w:t>
            </w:r>
          </w:p>
        </w:tc>
        <w:tc>
          <w:tcPr>
            <w:tcW w:w="567"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ЗУ3</w:t>
            </w:r>
            <w:r>
              <w:rPr>
                <w:rFonts w:ascii="Times New Roman" w:hAnsi="Times New Roman"/>
                <w:sz w:val="20"/>
                <w:szCs w:val="20"/>
              </w:rPr>
              <w:t>0</w:t>
            </w:r>
          </w:p>
        </w:tc>
        <w:tc>
          <w:tcPr>
            <w:tcW w:w="425"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3</w:t>
            </w:r>
            <w:r>
              <w:rPr>
                <w:rFonts w:ascii="Times New Roman" w:hAnsi="Times New Roman"/>
                <w:sz w:val="20"/>
                <w:szCs w:val="20"/>
              </w:rPr>
              <w:t>0</w:t>
            </w:r>
          </w:p>
        </w:tc>
        <w:tc>
          <w:tcPr>
            <w:tcW w:w="8505" w:type="dxa"/>
            <w:gridSpan w:val="11"/>
            <w:vMerge/>
            <w:shd w:val="clear" w:color="auto" w:fill="auto"/>
          </w:tcPr>
          <w:p w:rsidR="00CF1E0B" w:rsidRPr="00CA6219" w:rsidRDefault="00CF1E0B" w:rsidP="00CF1E0B">
            <w:pPr>
              <w:ind w:right="141"/>
              <w:jc w:val="both"/>
              <w:rPr>
                <w:rFonts w:ascii="Times New Roman" w:hAnsi="Times New Roman"/>
                <w:sz w:val="20"/>
                <w:szCs w:val="20"/>
              </w:rPr>
            </w:pPr>
          </w:p>
        </w:tc>
      </w:tr>
      <w:tr w:rsidR="00CF1E0B" w:rsidRPr="00CA6219" w:rsidTr="00D874CF">
        <w:trPr>
          <w:cantSplit/>
          <w:trHeight w:val="842"/>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lastRenderedPageBreak/>
              <w:t>3</w:t>
            </w:r>
            <w:r>
              <w:rPr>
                <w:rFonts w:ascii="Times New Roman" w:hAnsi="Times New Roman"/>
                <w:sz w:val="20"/>
                <w:szCs w:val="20"/>
              </w:rPr>
              <w:t>1</w:t>
            </w:r>
            <w:r w:rsidRPr="00CA6219">
              <w:rPr>
                <w:rFonts w:ascii="Times New Roman" w:hAnsi="Times New Roman"/>
                <w:sz w:val="20"/>
                <w:szCs w:val="20"/>
              </w:rPr>
              <w:t>.</w:t>
            </w:r>
          </w:p>
        </w:tc>
        <w:tc>
          <w:tcPr>
            <w:tcW w:w="567"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ЗУ301</w:t>
            </w:r>
          </w:p>
        </w:tc>
        <w:tc>
          <w:tcPr>
            <w:tcW w:w="425"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301</w:t>
            </w:r>
          </w:p>
        </w:tc>
        <w:tc>
          <w:tcPr>
            <w:tcW w:w="8505" w:type="dxa"/>
            <w:gridSpan w:val="11"/>
            <w:vMerge/>
            <w:shd w:val="clear" w:color="auto" w:fill="auto"/>
          </w:tcPr>
          <w:p w:rsidR="00CF1E0B" w:rsidRPr="00CA6219" w:rsidRDefault="00CF1E0B" w:rsidP="00CF1E0B">
            <w:pPr>
              <w:ind w:right="141"/>
              <w:jc w:val="both"/>
              <w:rPr>
                <w:rFonts w:ascii="Times New Roman" w:hAnsi="Times New Roman"/>
                <w:sz w:val="20"/>
                <w:szCs w:val="20"/>
              </w:rPr>
            </w:pPr>
          </w:p>
        </w:tc>
      </w:tr>
      <w:tr w:rsidR="00CF1E0B" w:rsidRPr="00CA6219" w:rsidTr="001140E5">
        <w:trPr>
          <w:cantSplit/>
          <w:trHeight w:val="1593"/>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3</w:t>
            </w:r>
            <w:r>
              <w:rPr>
                <w:rFonts w:ascii="Times New Roman" w:hAnsi="Times New Roman"/>
                <w:sz w:val="20"/>
                <w:szCs w:val="20"/>
              </w:rPr>
              <w:t>2</w:t>
            </w:r>
            <w:r w:rsidRPr="00CA6219">
              <w:rPr>
                <w:rFonts w:ascii="Times New Roman" w:hAnsi="Times New Roman"/>
                <w:sz w:val="20"/>
                <w:szCs w:val="20"/>
              </w:rPr>
              <w:t>.</w:t>
            </w:r>
          </w:p>
        </w:tc>
        <w:tc>
          <w:tcPr>
            <w:tcW w:w="567" w:type="dxa"/>
            <w:shd w:val="clear" w:color="auto" w:fill="auto"/>
            <w:textDirection w:val="btLr"/>
          </w:tcPr>
          <w:p w:rsidR="00CF1E0B" w:rsidRPr="00D874CF" w:rsidRDefault="00CF1E0B" w:rsidP="00CF1E0B">
            <w:pPr>
              <w:ind w:left="113" w:right="141"/>
              <w:jc w:val="center"/>
              <w:rPr>
                <w:rFonts w:ascii="Times New Roman" w:hAnsi="Times New Roman"/>
                <w:sz w:val="20"/>
                <w:szCs w:val="20"/>
              </w:rPr>
            </w:pPr>
            <w:r w:rsidRPr="00D874CF">
              <w:rPr>
                <w:rFonts w:ascii="Times New Roman" w:hAnsi="Times New Roman"/>
                <w:sz w:val="20"/>
                <w:szCs w:val="20"/>
              </w:rPr>
              <w:t>61:46:0012201:4727</w:t>
            </w:r>
          </w:p>
          <w:p w:rsidR="00CF1E0B" w:rsidRPr="00CA6219" w:rsidRDefault="00CF1E0B" w:rsidP="00CF1E0B">
            <w:pPr>
              <w:ind w:left="113" w:right="141"/>
              <w:jc w:val="center"/>
              <w:rPr>
                <w:rFonts w:ascii="Times New Roman" w:hAnsi="Times New Roman"/>
                <w:sz w:val="20"/>
                <w:szCs w:val="20"/>
              </w:rPr>
            </w:pPr>
          </w:p>
        </w:tc>
        <w:tc>
          <w:tcPr>
            <w:tcW w:w="425"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Pr>
                <w:rFonts w:ascii="Times New Roman" w:hAnsi="Times New Roman"/>
                <w:sz w:val="20"/>
                <w:szCs w:val="20"/>
              </w:rPr>
              <w:t>4727</w:t>
            </w:r>
          </w:p>
        </w:tc>
        <w:tc>
          <w:tcPr>
            <w:tcW w:w="8505" w:type="dxa"/>
            <w:gridSpan w:val="11"/>
            <w:vMerge/>
            <w:shd w:val="clear" w:color="auto" w:fill="auto"/>
          </w:tcPr>
          <w:p w:rsidR="00CF1E0B" w:rsidRPr="00CA6219" w:rsidRDefault="00CF1E0B" w:rsidP="00CF1E0B">
            <w:pPr>
              <w:ind w:right="141"/>
              <w:jc w:val="both"/>
              <w:rPr>
                <w:rFonts w:ascii="Times New Roman" w:hAnsi="Times New Roman"/>
                <w:sz w:val="20"/>
                <w:szCs w:val="20"/>
              </w:rPr>
            </w:pPr>
          </w:p>
        </w:tc>
      </w:tr>
      <w:tr w:rsidR="00CF1E0B" w:rsidRPr="00CA6219" w:rsidTr="001140E5">
        <w:trPr>
          <w:cantSplit/>
          <w:trHeight w:val="1545"/>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3</w:t>
            </w:r>
            <w:r>
              <w:rPr>
                <w:rFonts w:ascii="Times New Roman" w:hAnsi="Times New Roman"/>
                <w:sz w:val="20"/>
                <w:szCs w:val="20"/>
              </w:rPr>
              <w:t>3</w:t>
            </w:r>
            <w:r w:rsidRPr="00CA6219">
              <w:rPr>
                <w:rFonts w:ascii="Times New Roman" w:hAnsi="Times New Roman"/>
                <w:sz w:val="20"/>
                <w:szCs w:val="20"/>
              </w:rPr>
              <w:t>.</w:t>
            </w:r>
          </w:p>
        </w:tc>
        <w:tc>
          <w:tcPr>
            <w:tcW w:w="567" w:type="dxa"/>
            <w:shd w:val="clear" w:color="auto" w:fill="auto"/>
            <w:textDirection w:val="btLr"/>
          </w:tcPr>
          <w:p w:rsidR="00CF1E0B" w:rsidRPr="00D874CF" w:rsidRDefault="00CF1E0B" w:rsidP="00CF1E0B">
            <w:pPr>
              <w:ind w:left="113" w:right="141"/>
              <w:jc w:val="center"/>
              <w:rPr>
                <w:rFonts w:ascii="Times New Roman" w:hAnsi="Times New Roman"/>
                <w:sz w:val="20"/>
                <w:szCs w:val="20"/>
              </w:rPr>
            </w:pPr>
            <w:r w:rsidRPr="00D874CF">
              <w:rPr>
                <w:rFonts w:ascii="Times New Roman" w:hAnsi="Times New Roman"/>
                <w:sz w:val="20"/>
                <w:szCs w:val="20"/>
              </w:rPr>
              <w:t>61:46:0012201:47</w:t>
            </w:r>
            <w:r>
              <w:rPr>
                <w:rFonts w:ascii="Times New Roman" w:hAnsi="Times New Roman"/>
                <w:sz w:val="20"/>
                <w:szCs w:val="20"/>
              </w:rPr>
              <w:t>25</w:t>
            </w:r>
          </w:p>
          <w:p w:rsidR="00CF1E0B" w:rsidRPr="00CA6219" w:rsidRDefault="00CF1E0B" w:rsidP="00CF1E0B">
            <w:pPr>
              <w:ind w:left="113" w:right="141"/>
              <w:jc w:val="center"/>
              <w:rPr>
                <w:rFonts w:ascii="Times New Roman" w:hAnsi="Times New Roman"/>
                <w:sz w:val="20"/>
                <w:szCs w:val="20"/>
              </w:rPr>
            </w:pPr>
          </w:p>
        </w:tc>
        <w:tc>
          <w:tcPr>
            <w:tcW w:w="425" w:type="dxa"/>
            <w:shd w:val="clear" w:color="auto" w:fill="auto"/>
            <w:textDirection w:val="btLr"/>
          </w:tcPr>
          <w:p w:rsidR="00CF1E0B" w:rsidRDefault="00CF1E0B" w:rsidP="00CF1E0B">
            <w:pPr>
              <w:ind w:left="113" w:right="141"/>
              <w:jc w:val="center"/>
              <w:rPr>
                <w:rFonts w:ascii="Times New Roman" w:hAnsi="Times New Roman"/>
                <w:sz w:val="20"/>
                <w:szCs w:val="20"/>
              </w:rPr>
            </w:pPr>
            <w:r>
              <w:rPr>
                <w:rFonts w:ascii="Times New Roman" w:hAnsi="Times New Roman"/>
                <w:sz w:val="20"/>
                <w:szCs w:val="20"/>
              </w:rPr>
              <w:t>4725</w:t>
            </w:r>
          </w:p>
        </w:tc>
        <w:tc>
          <w:tcPr>
            <w:tcW w:w="8505" w:type="dxa"/>
            <w:gridSpan w:val="11"/>
            <w:vMerge/>
            <w:shd w:val="clear" w:color="auto" w:fill="auto"/>
          </w:tcPr>
          <w:p w:rsidR="00CF1E0B" w:rsidRPr="00CA6219" w:rsidRDefault="00CF1E0B" w:rsidP="00CF1E0B">
            <w:pPr>
              <w:ind w:right="141"/>
              <w:jc w:val="both"/>
              <w:rPr>
                <w:rFonts w:ascii="Times New Roman" w:hAnsi="Times New Roman"/>
                <w:sz w:val="20"/>
                <w:szCs w:val="20"/>
              </w:rPr>
            </w:pPr>
          </w:p>
        </w:tc>
      </w:tr>
      <w:tr w:rsidR="00CF1E0B" w:rsidRPr="00CA6219" w:rsidTr="001140E5">
        <w:trPr>
          <w:cantSplit/>
          <w:trHeight w:val="1539"/>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3</w:t>
            </w:r>
            <w:r>
              <w:rPr>
                <w:rFonts w:ascii="Times New Roman" w:hAnsi="Times New Roman"/>
                <w:sz w:val="20"/>
                <w:szCs w:val="20"/>
              </w:rPr>
              <w:t>4</w:t>
            </w:r>
            <w:r w:rsidRPr="00CA6219">
              <w:rPr>
                <w:rFonts w:ascii="Times New Roman" w:hAnsi="Times New Roman"/>
                <w:sz w:val="20"/>
                <w:szCs w:val="20"/>
              </w:rPr>
              <w:t>.</w:t>
            </w:r>
          </w:p>
        </w:tc>
        <w:tc>
          <w:tcPr>
            <w:tcW w:w="567" w:type="dxa"/>
            <w:shd w:val="clear" w:color="auto" w:fill="auto"/>
            <w:textDirection w:val="btLr"/>
          </w:tcPr>
          <w:p w:rsidR="00CF1E0B" w:rsidRPr="00D874CF" w:rsidRDefault="00CF1E0B" w:rsidP="00CF1E0B">
            <w:pPr>
              <w:ind w:left="113" w:right="141"/>
              <w:jc w:val="center"/>
              <w:rPr>
                <w:rFonts w:ascii="Times New Roman" w:hAnsi="Times New Roman"/>
                <w:sz w:val="20"/>
                <w:szCs w:val="20"/>
              </w:rPr>
            </w:pPr>
            <w:r w:rsidRPr="00D874CF">
              <w:rPr>
                <w:rFonts w:ascii="Times New Roman" w:hAnsi="Times New Roman"/>
                <w:sz w:val="20"/>
                <w:szCs w:val="20"/>
              </w:rPr>
              <w:t>61:46:0012201:47</w:t>
            </w:r>
            <w:r>
              <w:rPr>
                <w:rFonts w:ascii="Times New Roman" w:hAnsi="Times New Roman"/>
                <w:sz w:val="20"/>
                <w:szCs w:val="20"/>
              </w:rPr>
              <w:t>30</w:t>
            </w:r>
          </w:p>
          <w:p w:rsidR="00CF1E0B" w:rsidRPr="00CA6219" w:rsidRDefault="00CF1E0B" w:rsidP="00CF1E0B">
            <w:pPr>
              <w:ind w:left="113" w:right="141"/>
              <w:jc w:val="center"/>
              <w:rPr>
                <w:rFonts w:ascii="Times New Roman" w:hAnsi="Times New Roman"/>
                <w:sz w:val="20"/>
                <w:szCs w:val="20"/>
              </w:rPr>
            </w:pPr>
          </w:p>
        </w:tc>
        <w:tc>
          <w:tcPr>
            <w:tcW w:w="425" w:type="dxa"/>
            <w:shd w:val="clear" w:color="auto" w:fill="auto"/>
            <w:textDirection w:val="btLr"/>
          </w:tcPr>
          <w:p w:rsidR="00CF1E0B" w:rsidRDefault="00CF1E0B" w:rsidP="00CF1E0B">
            <w:pPr>
              <w:ind w:left="113" w:right="141"/>
              <w:jc w:val="center"/>
              <w:rPr>
                <w:rFonts w:ascii="Times New Roman" w:hAnsi="Times New Roman"/>
                <w:sz w:val="20"/>
                <w:szCs w:val="20"/>
              </w:rPr>
            </w:pPr>
            <w:r>
              <w:rPr>
                <w:rFonts w:ascii="Times New Roman" w:hAnsi="Times New Roman"/>
                <w:sz w:val="20"/>
                <w:szCs w:val="20"/>
              </w:rPr>
              <w:t>4730</w:t>
            </w:r>
          </w:p>
        </w:tc>
        <w:tc>
          <w:tcPr>
            <w:tcW w:w="8505" w:type="dxa"/>
            <w:gridSpan w:val="11"/>
            <w:vMerge/>
            <w:shd w:val="clear" w:color="auto" w:fill="auto"/>
          </w:tcPr>
          <w:p w:rsidR="00CF1E0B" w:rsidRPr="00CA6219" w:rsidRDefault="00CF1E0B" w:rsidP="00CF1E0B">
            <w:pPr>
              <w:ind w:right="141"/>
              <w:jc w:val="both"/>
              <w:rPr>
                <w:rFonts w:ascii="Times New Roman" w:hAnsi="Times New Roman"/>
                <w:sz w:val="20"/>
                <w:szCs w:val="20"/>
              </w:rPr>
            </w:pPr>
          </w:p>
        </w:tc>
      </w:tr>
      <w:tr w:rsidR="00CF1E0B" w:rsidRPr="00CA6219" w:rsidTr="00D874CF">
        <w:trPr>
          <w:cantSplit/>
          <w:trHeight w:val="269"/>
        </w:trPr>
        <w:tc>
          <w:tcPr>
            <w:tcW w:w="10207" w:type="dxa"/>
            <w:gridSpan w:val="14"/>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Объекты коммунальной инфраструктуры (планируемые и (или) реконструируемые)</w:t>
            </w:r>
          </w:p>
        </w:tc>
      </w:tr>
      <w:tr w:rsidR="00CF1E0B" w:rsidRPr="00CA6219" w:rsidTr="00D874CF">
        <w:trPr>
          <w:cantSplit/>
          <w:trHeight w:val="832"/>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3</w:t>
            </w:r>
            <w:r>
              <w:rPr>
                <w:rFonts w:ascii="Times New Roman" w:hAnsi="Times New Roman"/>
                <w:sz w:val="20"/>
                <w:szCs w:val="20"/>
              </w:rPr>
              <w:t>5</w:t>
            </w:r>
            <w:r w:rsidRPr="00CA6219">
              <w:rPr>
                <w:rFonts w:ascii="Times New Roman" w:hAnsi="Times New Roman"/>
                <w:sz w:val="20"/>
                <w:szCs w:val="20"/>
              </w:rPr>
              <w:t>.</w:t>
            </w:r>
          </w:p>
        </w:tc>
        <w:tc>
          <w:tcPr>
            <w:tcW w:w="567"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ЗУ33</w:t>
            </w:r>
          </w:p>
        </w:tc>
        <w:tc>
          <w:tcPr>
            <w:tcW w:w="425"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33</w:t>
            </w:r>
          </w:p>
        </w:tc>
        <w:tc>
          <w:tcPr>
            <w:tcW w:w="8505" w:type="dxa"/>
            <w:gridSpan w:val="11"/>
            <w:vMerge w:val="restart"/>
            <w:shd w:val="clear" w:color="auto" w:fill="auto"/>
          </w:tcPr>
          <w:p w:rsidR="00CF1E0B" w:rsidRPr="00CA6219" w:rsidRDefault="00CF1E0B" w:rsidP="00CF1E0B">
            <w:pPr>
              <w:ind w:right="141"/>
              <w:jc w:val="both"/>
              <w:rPr>
                <w:rFonts w:ascii="Times New Roman" w:hAnsi="Times New Roman"/>
                <w:sz w:val="20"/>
                <w:szCs w:val="20"/>
              </w:rPr>
            </w:pPr>
            <w:r w:rsidRPr="00CA6219">
              <w:rPr>
                <w:rFonts w:ascii="Times New Roman" w:hAnsi="Times New Roman"/>
                <w:sz w:val="20"/>
                <w:szCs w:val="20"/>
              </w:rPr>
              <w:t>Технико-экономические показатели и наименование объекта(ов) определить в соответствии с разрешенным видом использования земельного участка и градостроительным регламентом территориальной зоны по Правилам землепользования и застройки.</w:t>
            </w:r>
          </w:p>
        </w:tc>
      </w:tr>
      <w:tr w:rsidR="00CF1E0B" w:rsidRPr="00CA6219" w:rsidTr="00D874CF">
        <w:trPr>
          <w:cantSplit/>
          <w:trHeight w:val="702"/>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3</w:t>
            </w:r>
            <w:r>
              <w:rPr>
                <w:rFonts w:ascii="Times New Roman" w:hAnsi="Times New Roman"/>
                <w:sz w:val="20"/>
                <w:szCs w:val="20"/>
              </w:rPr>
              <w:t>6</w:t>
            </w:r>
            <w:r w:rsidRPr="00CA6219">
              <w:rPr>
                <w:rFonts w:ascii="Times New Roman" w:hAnsi="Times New Roman"/>
                <w:sz w:val="20"/>
                <w:szCs w:val="20"/>
              </w:rPr>
              <w:t>.</w:t>
            </w:r>
          </w:p>
        </w:tc>
        <w:tc>
          <w:tcPr>
            <w:tcW w:w="567"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ЗУ34</w:t>
            </w:r>
          </w:p>
        </w:tc>
        <w:tc>
          <w:tcPr>
            <w:tcW w:w="425"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34</w:t>
            </w:r>
          </w:p>
        </w:tc>
        <w:tc>
          <w:tcPr>
            <w:tcW w:w="8505" w:type="dxa"/>
            <w:gridSpan w:val="11"/>
            <w:vMerge/>
            <w:shd w:val="clear" w:color="auto" w:fill="auto"/>
          </w:tcPr>
          <w:p w:rsidR="00CF1E0B" w:rsidRPr="00CA6219" w:rsidRDefault="00CF1E0B" w:rsidP="00CF1E0B">
            <w:pPr>
              <w:ind w:right="141"/>
              <w:jc w:val="both"/>
              <w:rPr>
                <w:rFonts w:ascii="Times New Roman" w:hAnsi="Times New Roman"/>
                <w:sz w:val="20"/>
                <w:szCs w:val="20"/>
              </w:rPr>
            </w:pPr>
          </w:p>
        </w:tc>
      </w:tr>
      <w:tr w:rsidR="00CF1E0B" w:rsidRPr="00CA6219" w:rsidTr="00D874CF">
        <w:trPr>
          <w:cantSplit/>
          <w:trHeight w:val="713"/>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Pr>
                <w:rFonts w:ascii="Times New Roman" w:hAnsi="Times New Roman"/>
                <w:sz w:val="20"/>
                <w:szCs w:val="20"/>
              </w:rPr>
              <w:t>37.</w:t>
            </w:r>
          </w:p>
        </w:tc>
        <w:tc>
          <w:tcPr>
            <w:tcW w:w="567"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ЗУ41</w:t>
            </w:r>
          </w:p>
        </w:tc>
        <w:tc>
          <w:tcPr>
            <w:tcW w:w="425"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41</w:t>
            </w:r>
          </w:p>
        </w:tc>
        <w:tc>
          <w:tcPr>
            <w:tcW w:w="8505" w:type="dxa"/>
            <w:gridSpan w:val="11"/>
            <w:vMerge/>
            <w:shd w:val="clear" w:color="auto" w:fill="auto"/>
          </w:tcPr>
          <w:p w:rsidR="00CF1E0B" w:rsidRPr="00CA6219" w:rsidRDefault="00CF1E0B" w:rsidP="00CF1E0B">
            <w:pPr>
              <w:ind w:right="141"/>
              <w:jc w:val="both"/>
              <w:rPr>
                <w:rFonts w:ascii="Times New Roman" w:hAnsi="Times New Roman"/>
                <w:sz w:val="20"/>
                <w:szCs w:val="20"/>
              </w:rPr>
            </w:pPr>
          </w:p>
        </w:tc>
      </w:tr>
      <w:tr w:rsidR="00CF1E0B" w:rsidRPr="00CA6219" w:rsidTr="00D874CF">
        <w:trPr>
          <w:cantSplit/>
          <w:trHeight w:val="885"/>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Pr>
                <w:rFonts w:ascii="Times New Roman" w:hAnsi="Times New Roman"/>
                <w:sz w:val="20"/>
                <w:szCs w:val="20"/>
              </w:rPr>
              <w:t>38.</w:t>
            </w:r>
          </w:p>
        </w:tc>
        <w:tc>
          <w:tcPr>
            <w:tcW w:w="567"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ЗУ</w:t>
            </w:r>
            <w:r>
              <w:rPr>
                <w:rFonts w:ascii="Times New Roman" w:hAnsi="Times New Roman"/>
                <w:sz w:val="20"/>
                <w:szCs w:val="20"/>
              </w:rPr>
              <w:t>306</w:t>
            </w:r>
          </w:p>
        </w:tc>
        <w:tc>
          <w:tcPr>
            <w:tcW w:w="425"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Pr>
                <w:rFonts w:ascii="Times New Roman" w:hAnsi="Times New Roman"/>
                <w:sz w:val="20"/>
                <w:szCs w:val="20"/>
              </w:rPr>
              <w:t>306</w:t>
            </w:r>
          </w:p>
        </w:tc>
        <w:tc>
          <w:tcPr>
            <w:tcW w:w="8505" w:type="dxa"/>
            <w:gridSpan w:val="11"/>
            <w:vMerge/>
            <w:shd w:val="clear" w:color="auto" w:fill="auto"/>
          </w:tcPr>
          <w:p w:rsidR="00CF1E0B" w:rsidRPr="00CA6219" w:rsidRDefault="00CF1E0B" w:rsidP="00CF1E0B">
            <w:pPr>
              <w:ind w:right="141"/>
              <w:jc w:val="both"/>
              <w:rPr>
                <w:rFonts w:ascii="Times New Roman" w:hAnsi="Times New Roman"/>
                <w:sz w:val="20"/>
                <w:szCs w:val="20"/>
              </w:rPr>
            </w:pPr>
          </w:p>
        </w:tc>
      </w:tr>
      <w:tr w:rsidR="00CF1E0B" w:rsidRPr="00CA6219" w:rsidTr="00D874CF">
        <w:trPr>
          <w:cantSplit/>
          <w:trHeight w:val="885"/>
        </w:trPr>
        <w:tc>
          <w:tcPr>
            <w:tcW w:w="710" w:type="dxa"/>
            <w:shd w:val="clear" w:color="auto" w:fill="auto"/>
          </w:tcPr>
          <w:p w:rsidR="00CF1E0B" w:rsidRDefault="00CF1E0B" w:rsidP="00CF1E0B">
            <w:pPr>
              <w:ind w:right="141"/>
              <w:jc w:val="center"/>
              <w:rPr>
                <w:rFonts w:ascii="Times New Roman" w:hAnsi="Times New Roman"/>
                <w:sz w:val="20"/>
                <w:szCs w:val="20"/>
              </w:rPr>
            </w:pPr>
            <w:r>
              <w:rPr>
                <w:rFonts w:ascii="Times New Roman" w:hAnsi="Times New Roman"/>
                <w:sz w:val="20"/>
                <w:szCs w:val="20"/>
              </w:rPr>
              <w:t>39.</w:t>
            </w:r>
          </w:p>
        </w:tc>
        <w:tc>
          <w:tcPr>
            <w:tcW w:w="567"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ЗУ</w:t>
            </w:r>
            <w:r>
              <w:rPr>
                <w:rFonts w:ascii="Times New Roman" w:hAnsi="Times New Roman"/>
                <w:sz w:val="20"/>
                <w:szCs w:val="20"/>
              </w:rPr>
              <w:t>307</w:t>
            </w:r>
          </w:p>
        </w:tc>
        <w:tc>
          <w:tcPr>
            <w:tcW w:w="425"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Pr>
                <w:rFonts w:ascii="Times New Roman" w:hAnsi="Times New Roman"/>
                <w:sz w:val="20"/>
                <w:szCs w:val="20"/>
              </w:rPr>
              <w:t>307</w:t>
            </w:r>
          </w:p>
        </w:tc>
        <w:tc>
          <w:tcPr>
            <w:tcW w:w="8505" w:type="dxa"/>
            <w:gridSpan w:val="11"/>
            <w:vMerge/>
            <w:shd w:val="clear" w:color="auto" w:fill="auto"/>
          </w:tcPr>
          <w:p w:rsidR="00CF1E0B" w:rsidRPr="00CA6219" w:rsidRDefault="00CF1E0B" w:rsidP="00CF1E0B">
            <w:pPr>
              <w:ind w:right="141"/>
              <w:jc w:val="both"/>
              <w:rPr>
                <w:rFonts w:ascii="Times New Roman" w:hAnsi="Times New Roman"/>
                <w:sz w:val="20"/>
                <w:szCs w:val="20"/>
              </w:rPr>
            </w:pPr>
          </w:p>
        </w:tc>
      </w:tr>
      <w:tr w:rsidR="00CF1E0B" w:rsidRPr="00CA6219" w:rsidTr="00D874CF">
        <w:trPr>
          <w:cantSplit/>
          <w:trHeight w:val="885"/>
        </w:trPr>
        <w:tc>
          <w:tcPr>
            <w:tcW w:w="710" w:type="dxa"/>
            <w:shd w:val="clear" w:color="auto" w:fill="auto"/>
          </w:tcPr>
          <w:p w:rsidR="00CF1E0B" w:rsidRDefault="00CF1E0B" w:rsidP="00CF1E0B">
            <w:pPr>
              <w:ind w:right="141"/>
              <w:jc w:val="center"/>
              <w:rPr>
                <w:rFonts w:ascii="Times New Roman" w:hAnsi="Times New Roman"/>
                <w:sz w:val="20"/>
                <w:szCs w:val="20"/>
              </w:rPr>
            </w:pPr>
            <w:r>
              <w:rPr>
                <w:rFonts w:ascii="Times New Roman" w:hAnsi="Times New Roman"/>
                <w:sz w:val="20"/>
                <w:szCs w:val="20"/>
              </w:rPr>
              <w:t>40.</w:t>
            </w:r>
          </w:p>
        </w:tc>
        <w:tc>
          <w:tcPr>
            <w:tcW w:w="567"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Pr>
                <w:rFonts w:ascii="Times New Roman" w:hAnsi="Times New Roman"/>
                <w:sz w:val="20"/>
                <w:szCs w:val="20"/>
              </w:rPr>
              <w:t>ЗУ39</w:t>
            </w:r>
          </w:p>
        </w:tc>
        <w:tc>
          <w:tcPr>
            <w:tcW w:w="425" w:type="dxa"/>
            <w:shd w:val="clear" w:color="auto" w:fill="auto"/>
            <w:textDirection w:val="btLr"/>
          </w:tcPr>
          <w:p w:rsidR="00CF1E0B" w:rsidRDefault="00CF1E0B" w:rsidP="00CF1E0B">
            <w:pPr>
              <w:ind w:left="113" w:right="141"/>
              <w:jc w:val="center"/>
              <w:rPr>
                <w:rFonts w:ascii="Times New Roman" w:hAnsi="Times New Roman"/>
                <w:sz w:val="20"/>
                <w:szCs w:val="20"/>
              </w:rPr>
            </w:pPr>
            <w:r>
              <w:rPr>
                <w:rFonts w:ascii="Times New Roman" w:hAnsi="Times New Roman"/>
                <w:sz w:val="20"/>
                <w:szCs w:val="20"/>
              </w:rPr>
              <w:t>39</w:t>
            </w:r>
          </w:p>
        </w:tc>
        <w:tc>
          <w:tcPr>
            <w:tcW w:w="8505" w:type="dxa"/>
            <w:gridSpan w:val="11"/>
            <w:vMerge/>
            <w:shd w:val="clear" w:color="auto" w:fill="auto"/>
          </w:tcPr>
          <w:p w:rsidR="00CF1E0B" w:rsidRPr="00CA6219" w:rsidRDefault="00CF1E0B" w:rsidP="00CF1E0B">
            <w:pPr>
              <w:ind w:right="141"/>
              <w:jc w:val="both"/>
              <w:rPr>
                <w:rFonts w:ascii="Times New Roman" w:hAnsi="Times New Roman"/>
                <w:sz w:val="20"/>
                <w:szCs w:val="20"/>
              </w:rPr>
            </w:pPr>
          </w:p>
        </w:tc>
      </w:tr>
      <w:tr w:rsidR="00CF1E0B" w:rsidRPr="00CA6219" w:rsidTr="00D874CF">
        <w:trPr>
          <w:cantSplit/>
          <w:trHeight w:val="885"/>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Pr>
                <w:rFonts w:ascii="Times New Roman" w:hAnsi="Times New Roman"/>
                <w:sz w:val="20"/>
                <w:szCs w:val="20"/>
              </w:rPr>
              <w:t>41.</w:t>
            </w:r>
          </w:p>
        </w:tc>
        <w:tc>
          <w:tcPr>
            <w:tcW w:w="567"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Pr>
                <w:rFonts w:ascii="Times New Roman" w:hAnsi="Times New Roman"/>
                <w:sz w:val="20"/>
                <w:szCs w:val="20"/>
              </w:rPr>
              <w:t>ЗУ470</w:t>
            </w:r>
          </w:p>
        </w:tc>
        <w:tc>
          <w:tcPr>
            <w:tcW w:w="425" w:type="dxa"/>
            <w:shd w:val="clear" w:color="auto" w:fill="auto"/>
            <w:textDirection w:val="btLr"/>
          </w:tcPr>
          <w:p w:rsidR="00CF1E0B" w:rsidRDefault="00CF1E0B" w:rsidP="00CF1E0B">
            <w:pPr>
              <w:ind w:left="113" w:right="141"/>
              <w:jc w:val="center"/>
              <w:rPr>
                <w:rFonts w:ascii="Times New Roman" w:hAnsi="Times New Roman"/>
                <w:sz w:val="20"/>
                <w:szCs w:val="20"/>
              </w:rPr>
            </w:pPr>
            <w:r>
              <w:rPr>
                <w:rFonts w:ascii="Times New Roman" w:hAnsi="Times New Roman"/>
                <w:sz w:val="20"/>
                <w:szCs w:val="20"/>
              </w:rPr>
              <w:t>470</w:t>
            </w:r>
          </w:p>
        </w:tc>
        <w:tc>
          <w:tcPr>
            <w:tcW w:w="8505" w:type="dxa"/>
            <w:gridSpan w:val="11"/>
            <w:vMerge/>
            <w:shd w:val="clear" w:color="auto" w:fill="auto"/>
          </w:tcPr>
          <w:p w:rsidR="00CF1E0B" w:rsidRPr="00CA6219" w:rsidRDefault="00CF1E0B" w:rsidP="00CF1E0B">
            <w:pPr>
              <w:ind w:right="141"/>
              <w:jc w:val="both"/>
              <w:rPr>
                <w:rFonts w:ascii="Times New Roman" w:hAnsi="Times New Roman"/>
                <w:sz w:val="20"/>
                <w:szCs w:val="20"/>
              </w:rPr>
            </w:pPr>
          </w:p>
        </w:tc>
      </w:tr>
      <w:tr w:rsidR="00CF1E0B" w:rsidRPr="00CA6219" w:rsidTr="00D874CF">
        <w:trPr>
          <w:cantSplit/>
          <w:trHeight w:val="1477"/>
        </w:trPr>
        <w:tc>
          <w:tcPr>
            <w:tcW w:w="710" w:type="dxa"/>
            <w:shd w:val="clear" w:color="auto" w:fill="auto"/>
          </w:tcPr>
          <w:p w:rsidR="00CF1E0B" w:rsidRDefault="00CF1E0B" w:rsidP="00CF1E0B">
            <w:pPr>
              <w:ind w:right="141"/>
              <w:jc w:val="center"/>
              <w:rPr>
                <w:rFonts w:ascii="Times New Roman" w:hAnsi="Times New Roman"/>
                <w:sz w:val="20"/>
                <w:szCs w:val="20"/>
              </w:rPr>
            </w:pPr>
            <w:r>
              <w:rPr>
                <w:rFonts w:ascii="Times New Roman" w:hAnsi="Times New Roman"/>
                <w:sz w:val="20"/>
                <w:szCs w:val="20"/>
              </w:rPr>
              <w:t>42.</w:t>
            </w:r>
          </w:p>
        </w:tc>
        <w:tc>
          <w:tcPr>
            <w:tcW w:w="567" w:type="dxa"/>
            <w:shd w:val="clear" w:color="auto" w:fill="auto"/>
            <w:textDirection w:val="btLr"/>
          </w:tcPr>
          <w:p w:rsidR="00CF1E0B" w:rsidRPr="00D874CF" w:rsidRDefault="00CF1E0B" w:rsidP="00CF1E0B">
            <w:pPr>
              <w:ind w:left="113" w:right="141"/>
              <w:jc w:val="center"/>
              <w:rPr>
                <w:rFonts w:ascii="Times New Roman" w:hAnsi="Times New Roman"/>
                <w:sz w:val="20"/>
                <w:szCs w:val="20"/>
              </w:rPr>
            </w:pPr>
            <w:r w:rsidRPr="00D874CF">
              <w:rPr>
                <w:rFonts w:ascii="Times New Roman" w:hAnsi="Times New Roman"/>
                <w:sz w:val="20"/>
                <w:szCs w:val="20"/>
              </w:rPr>
              <w:t>61:46:0012201:5151</w:t>
            </w:r>
          </w:p>
        </w:tc>
        <w:tc>
          <w:tcPr>
            <w:tcW w:w="425" w:type="dxa"/>
            <w:shd w:val="clear" w:color="auto" w:fill="auto"/>
            <w:textDirection w:val="btLr"/>
          </w:tcPr>
          <w:p w:rsidR="00CF1E0B" w:rsidRPr="00D874CF" w:rsidRDefault="00CF1E0B" w:rsidP="00CF1E0B">
            <w:pPr>
              <w:ind w:left="113" w:right="141"/>
              <w:jc w:val="center"/>
              <w:rPr>
                <w:rFonts w:ascii="Times New Roman" w:hAnsi="Times New Roman"/>
                <w:sz w:val="20"/>
                <w:szCs w:val="20"/>
              </w:rPr>
            </w:pPr>
            <w:r w:rsidRPr="00D874CF">
              <w:rPr>
                <w:rFonts w:ascii="Times New Roman" w:hAnsi="Times New Roman"/>
                <w:sz w:val="20"/>
                <w:szCs w:val="20"/>
              </w:rPr>
              <w:t>302</w:t>
            </w:r>
          </w:p>
        </w:tc>
        <w:tc>
          <w:tcPr>
            <w:tcW w:w="8505" w:type="dxa"/>
            <w:gridSpan w:val="11"/>
            <w:vMerge/>
            <w:shd w:val="clear" w:color="auto" w:fill="auto"/>
          </w:tcPr>
          <w:p w:rsidR="00CF1E0B" w:rsidRPr="00CA6219" w:rsidRDefault="00CF1E0B" w:rsidP="00CF1E0B">
            <w:pPr>
              <w:ind w:right="141"/>
              <w:jc w:val="both"/>
              <w:rPr>
                <w:rFonts w:ascii="Times New Roman" w:hAnsi="Times New Roman"/>
                <w:sz w:val="20"/>
                <w:szCs w:val="20"/>
              </w:rPr>
            </w:pPr>
          </w:p>
        </w:tc>
      </w:tr>
      <w:tr w:rsidR="00CF1E0B" w:rsidRPr="00CA6219" w:rsidTr="001140E5">
        <w:trPr>
          <w:cantSplit/>
          <w:trHeight w:val="1555"/>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Pr>
                <w:rFonts w:ascii="Times New Roman" w:hAnsi="Times New Roman"/>
                <w:sz w:val="20"/>
                <w:szCs w:val="20"/>
              </w:rPr>
              <w:lastRenderedPageBreak/>
              <w:t>43.</w:t>
            </w:r>
          </w:p>
        </w:tc>
        <w:tc>
          <w:tcPr>
            <w:tcW w:w="567" w:type="dxa"/>
            <w:shd w:val="clear" w:color="auto" w:fill="auto"/>
            <w:textDirection w:val="btLr"/>
          </w:tcPr>
          <w:p w:rsidR="00CF1E0B" w:rsidRPr="00D874CF" w:rsidRDefault="00CF1E0B" w:rsidP="00CF1E0B">
            <w:pPr>
              <w:ind w:left="113" w:right="141"/>
              <w:jc w:val="center"/>
              <w:rPr>
                <w:rFonts w:ascii="Times New Roman" w:hAnsi="Times New Roman"/>
                <w:sz w:val="20"/>
                <w:szCs w:val="20"/>
              </w:rPr>
            </w:pPr>
            <w:r>
              <w:rPr>
                <w:rFonts w:ascii="Times New Roman" w:hAnsi="Times New Roman"/>
                <w:sz w:val="20"/>
                <w:szCs w:val="20"/>
              </w:rPr>
              <w:t>ЗУ</w:t>
            </w:r>
            <w:r w:rsidRPr="00D874CF">
              <w:rPr>
                <w:rFonts w:ascii="Times New Roman" w:hAnsi="Times New Roman"/>
                <w:sz w:val="20"/>
                <w:szCs w:val="20"/>
              </w:rPr>
              <w:t>4788</w:t>
            </w:r>
          </w:p>
        </w:tc>
        <w:tc>
          <w:tcPr>
            <w:tcW w:w="425" w:type="dxa"/>
            <w:shd w:val="clear" w:color="auto" w:fill="auto"/>
            <w:textDirection w:val="btLr"/>
          </w:tcPr>
          <w:p w:rsidR="00CF1E0B" w:rsidRPr="00D874CF" w:rsidRDefault="00CF1E0B" w:rsidP="00CF1E0B">
            <w:pPr>
              <w:ind w:left="113" w:right="141"/>
              <w:jc w:val="center"/>
              <w:rPr>
                <w:rFonts w:ascii="Times New Roman" w:hAnsi="Times New Roman"/>
                <w:sz w:val="20"/>
                <w:szCs w:val="20"/>
              </w:rPr>
            </w:pPr>
            <w:r w:rsidRPr="00D874CF">
              <w:rPr>
                <w:rFonts w:ascii="Times New Roman" w:hAnsi="Times New Roman"/>
                <w:sz w:val="20"/>
                <w:szCs w:val="20"/>
              </w:rPr>
              <w:t>4788</w:t>
            </w:r>
          </w:p>
        </w:tc>
        <w:tc>
          <w:tcPr>
            <w:tcW w:w="8505" w:type="dxa"/>
            <w:gridSpan w:val="11"/>
            <w:vMerge/>
            <w:shd w:val="clear" w:color="auto" w:fill="auto"/>
          </w:tcPr>
          <w:p w:rsidR="00CF1E0B" w:rsidRPr="00CA6219" w:rsidRDefault="00CF1E0B" w:rsidP="00CF1E0B">
            <w:pPr>
              <w:ind w:right="141"/>
              <w:jc w:val="both"/>
              <w:rPr>
                <w:rFonts w:ascii="Times New Roman" w:hAnsi="Times New Roman"/>
                <w:sz w:val="20"/>
                <w:szCs w:val="20"/>
              </w:rPr>
            </w:pPr>
          </w:p>
        </w:tc>
      </w:tr>
      <w:tr w:rsidR="00CF1E0B" w:rsidRPr="00CA6219" w:rsidTr="00D874CF">
        <w:trPr>
          <w:cantSplit/>
          <w:trHeight w:val="113"/>
        </w:trPr>
        <w:tc>
          <w:tcPr>
            <w:tcW w:w="10207" w:type="dxa"/>
            <w:gridSpan w:val="14"/>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Объекты транспортной инфраструктуры (планируемые и (или) реконструируемые)</w:t>
            </w:r>
          </w:p>
        </w:tc>
      </w:tr>
      <w:tr w:rsidR="00CF1E0B" w:rsidRPr="00CA6219" w:rsidTr="00D874CF">
        <w:trPr>
          <w:cantSplit/>
          <w:trHeight w:val="726"/>
        </w:trPr>
        <w:tc>
          <w:tcPr>
            <w:tcW w:w="710" w:type="dxa"/>
            <w:shd w:val="clear" w:color="auto" w:fill="auto"/>
          </w:tcPr>
          <w:p w:rsidR="00CF1E0B" w:rsidRPr="00CA6219" w:rsidRDefault="00CF1E0B" w:rsidP="00CF1E0B">
            <w:pPr>
              <w:ind w:right="141"/>
              <w:jc w:val="center"/>
              <w:rPr>
                <w:rFonts w:ascii="Times New Roman" w:hAnsi="Times New Roman"/>
                <w:sz w:val="20"/>
                <w:szCs w:val="20"/>
              </w:rPr>
            </w:pPr>
            <w:r>
              <w:rPr>
                <w:rFonts w:ascii="Times New Roman" w:hAnsi="Times New Roman"/>
                <w:sz w:val="20"/>
                <w:szCs w:val="20"/>
              </w:rPr>
              <w:t>44.</w:t>
            </w:r>
          </w:p>
        </w:tc>
        <w:tc>
          <w:tcPr>
            <w:tcW w:w="567"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ЗУ79</w:t>
            </w:r>
          </w:p>
        </w:tc>
        <w:tc>
          <w:tcPr>
            <w:tcW w:w="425"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79</w:t>
            </w:r>
          </w:p>
        </w:tc>
        <w:tc>
          <w:tcPr>
            <w:tcW w:w="8505" w:type="dxa"/>
            <w:gridSpan w:val="11"/>
            <w:vMerge w:val="restart"/>
            <w:shd w:val="clear" w:color="auto" w:fill="auto"/>
          </w:tcPr>
          <w:p w:rsidR="00CF1E0B" w:rsidRPr="00CA6219" w:rsidRDefault="00CF1E0B" w:rsidP="00CF1E0B">
            <w:pPr>
              <w:ind w:right="141"/>
              <w:jc w:val="both"/>
              <w:rPr>
                <w:rFonts w:ascii="Times New Roman" w:hAnsi="Times New Roman"/>
                <w:sz w:val="20"/>
                <w:szCs w:val="20"/>
              </w:rPr>
            </w:pPr>
            <w:r w:rsidRPr="00CA6219">
              <w:rPr>
                <w:rFonts w:ascii="Times New Roman" w:hAnsi="Times New Roman"/>
                <w:sz w:val="20"/>
                <w:szCs w:val="20"/>
              </w:rPr>
              <w:t>Технико-экономические показатели и наименование объекта(ов) определить в соответствии с разрешенным видом использования земельного участка и градостроительным регламентом территориальной зоны по Правилам землепользования и застройки.</w:t>
            </w:r>
          </w:p>
        </w:tc>
      </w:tr>
      <w:tr w:rsidR="00CF1E0B" w:rsidRPr="00CA6219" w:rsidTr="00D874CF">
        <w:trPr>
          <w:cantSplit/>
          <w:trHeight w:val="836"/>
        </w:trPr>
        <w:tc>
          <w:tcPr>
            <w:tcW w:w="710" w:type="dxa"/>
            <w:shd w:val="clear" w:color="auto" w:fill="auto"/>
          </w:tcPr>
          <w:p w:rsidR="00CF1E0B" w:rsidRDefault="00CF1E0B" w:rsidP="00CF1E0B">
            <w:pPr>
              <w:ind w:right="141"/>
              <w:jc w:val="center"/>
              <w:rPr>
                <w:rFonts w:ascii="Times New Roman" w:hAnsi="Times New Roman"/>
                <w:sz w:val="20"/>
                <w:szCs w:val="20"/>
              </w:rPr>
            </w:pPr>
            <w:r>
              <w:rPr>
                <w:rFonts w:ascii="Times New Roman" w:hAnsi="Times New Roman"/>
                <w:sz w:val="20"/>
                <w:szCs w:val="20"/>
              </w:rPr>
              <w:t>45.</w:t>
            </w:r>
          </w:p>
        </w:tc>
        <w:tc>
          <w:tcPr>
            <w:tcW w:w="567"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ЗУ81</w:t>
            </w:r>
          </w:p>
        </w:tc>
        <w:tc>
          <w:tcPr>
            <w:tcW w:w="425"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81</w:t>
            </w:r>
          </w:p>
        </w:tc>
        <w:tc>
          <w:tcPr>
            <w:tcW w:w="8505" w:type="dxa"/>
            <w:gridSpan w:val="11"/>
            <w:vMerge/>
            <w:shd w:val="clear" w:color="auto" w:fill="auto"/>
          </w:tcPr>
          <w:p w:rsidR="00CF1E0B" w:rsidRPr="00CA6219" w:rsidRDefault="00CF1E0B" w:rsidP="00CF1E0B">
            <w:pPr>
              <w:ind w:right="141"/>
              <w:jc w:val="both"/>
              <w:rPr>
                <w:rFonts w:ascii="Times New Roman" w:hAnsi="Times New Roman"/>
                <w:sz w:val="20"/>
                <w:szCs w:val="20"/>
              </w:rPr>
            </w:pPr>
          </w:p>
        </w:tc>
      </w:tr>
      <w:bookmarkEnd w:id="5"/>
    </w:tbl>
    <w:p w:rsidR="00DF2A58" w:rsidRDefault="00DF2A58" w:rsidP="00D874CF">
      <w:pPr>
        <w:ind w:left="-284" w:right="-142"/>
        <w:jc w:val="both"/>
        <w:rPr>
          <w:rFonts w:ascii="Tahoma" w:hAnsi="Tahoma" w:cs="Tahoma"/>
          <w:color w:val="000000"/>
          <w:sz w:val="21"/>
          <w:szCs w:val="21"/>
        </w:rPr>
      </w:pPr>
    </w:p>
    <w:p w:rsidR="00720D76" w:rsidRPr="00DF2A58" w:rsidRDefault="00720D76" w:rsidP="00D874CF">
      <w:pPr>
        <w:ind w:left="-284" w:right="-142"/>
        <w:jc w:val="both"/>
        <w:rPr>
          <w:rFonts w:ascii="Times New Roman" w:hAnsi="Times New Roman"/>
          <w:b/>
        </w:rPr>
      </w:pPr>
      <w:r w:rsidRPr="009B7817">
        <w:rPr>
          <w:rFonts w:ascii="Times New Roman" w:hAnsi="Times New Roman"/>
          <w:b/>
          <w:bCs/>
        </w:rPr>
        <w:t>2.2.</w:t>
      </w:r>
      <w:r w:rsidRPr="009B7817">
        <w:rPr>
          <w:rFonts w:ascii="Times New Roman" w:hAnsi="Times New Roman"/>
          <w:b/>
        </w:rPr>
        <w:t xml:space="preserve"> </w:t>
      </w:r>
      <w:r w:rsidR="00905197" w:rsidRPr="009B7817">
        <w:rPr>
          <w:rFonts w:ascii="Times New Roman" w:hAnsi="Times New Roman"/>
          <w:b/>
        </w:rPr>
        <w:t>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жизнидеятельности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D874CF" w:rsidRPr="00DF2A58" w:rsidRDefault="00D874CF" w:rsidP="003D6E47">
      <w:pPr>
        <w:jc w:val="both"/>
        <w:rPr>
          <w:rFonts w:ascii="Tahoma" w:hAnsi="Tahoma" w:cs="Tahoma"/>
          <w:color w:val="000000"/>
          <w:sz w:val="21"/>
          <w:szCs w:val="21"/>
        </w:rPr>
      </w:pPr>
    </w:p>
    <w:p w:rsidR="00E46A63" w:rsidRPr="00DF2A58" w:rsidRDefault="00720D76" w:rsidP="00E46A63">
      <w:pPr>
        <w:jc w:val="center"/>
        <w:rPr>
          <w:rFonts w:ascii="Times New Roman" w:hAnsi="Times New Roman"/>
          <w:b/>
          <w:bCs/>
        </w:rPr>
      </w:pPr>
      <w:r w:rsidRPr="00DF2A58">
        <w:rPr>
          <w:rFonts w:ascii="Times New Roman" w:hAnsi="Times New Roman"/>
          <w:b/>
          <w:bCs/>
          <w:lang w:val="en-US"/>
        </w:rPr>
        <w:t>I</w:t>
      </w:r>
      <w:r w:rsidR="00050C58" w:rsidRPr="00DF2A58">
        <w:rPr>
          <w:rFonts w:ascii="Times New Roman" w:hAnsi="Times New Roman"/>
          <w:b/>
          <w:bCs/>
          <w:lang w:val="en-US"/>
        </w:rPr>
        <w:t>II</w:t>
      </w:r>
      <w:r w:rsidRPr="00DF2A58">
        <w:rPr>
          <w:rFonts w:ascii="Times New Roman" w:hAnsi="Times New Roman"/>
          <w:b/>
          <w:bCs/>
        </w:rPr>
        <w:t>. Положения об очередности планируемого развития территории</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709"/>
        <w:gridCol w:w="708"/>
        <w:gridCol w:w="2127"/>
        <w:gridCol w:w="1134"/>
        <w:gridCol w:w="1134"/>
        <w:gridCol w:w="1275"/>
        <w:gridCol w:w="2269"/>
      </w:tblGrid>
      <w:tr w:rsidR="0048551E" w:rsidRPr="003B131E" w:rsidTr="00D874CF">
        <w:trPr>
          <w:trHeight w:val="382"/>
        </w:trPr>
        <w:tc>
          <w:tcPr>
            <w:tcW w:w="709" w:type="dxa"/>
            <w:vMerge w:val="restart"/>
            <w:shd w:val="clear" w:color="auto" w:fill="auto"/>
          </w:tcPr>
          <w:p w:rsidR="0048551E" w:rsidRPr="003B131E" w:rsidRDefault="0048551E" w:rsidP="00565FAE">
            <w:pPr>
              <w:ind w:right="141"/>
              <w:jc w:val="center"/>
              <w:rPr>
                <w:rFonts w:ascii="Times New Roman" w:hAnsi="Times New Roman"/>
                <w:sz w:val="20"/>
                <w:szCs w:val="20"/>
              </w:rPr>
            </w:pPr>
            <w:bookmarkStart w:id="6" w:name="_Hlk102554812"/>
            <w:r w:rsidRPr="003B131E">
              <w:rPr>
                <w:rFonts w:ascii="Times New Roman" w:hAnsi="Times New Roman"/>
                <w:sz w:val="20"/>
                <w:szCs w:val="20"/>
              </w:rPr>
              <w:t>№ п/п</w:t>
            </w:r>
          </w:p>
        </w:tc>
        <w:tc>
          <w:tcPr>
            <w:tcW w:w="709" w:type="dxa"/>
            <w:vMerge w:val="restart"/>
            <w:shd w:val="clear" w:color="auto" w:fill="auto"/>
            <w:textDirection w:val="btLr"/>
          </w:tcPr>
          <w:p w:rsidR="0048551E" w:rsidRPr="003B131E" w:rsidRDefault="00F12B57" w:rsidP="00565FAE">
            <w:pPr>
              <w:ind w:left="113" w:right="113"/>
              <w:jc w:val="center"/>
              <w:rPr>
                <w:rFonts w:ascii="Times New Roman" w:hAnsi="Times New Roman"/>
                <w:sz w:val="20"/>
                <w:szCs w:val="20"/>
              </w:rPr>
            </w:pPr>
            <w:r w:rsidRPr="003B131E">
              <w:rPr>
                <w:rFonts w:ascii="Times New Roman" w:hAnsi="Times New Roman"/>
                <w:sz w:val="20"/>
                <w:szCs w:val="20"/>
              </w:rPr>
              <w:t>Кадастровый номер/</w:t>
            </w:r>
            <w:r w:rsidR="0048551E" w:rsidRPr="003B131E">
              <w:rPr>
                <w:rFonts w:ascii="Times New Roman" w:hAnsi="Times New Roman"/>
                <w:sz w:val="20"/>
                <w:szCs w:val="20"/>
              </w:rPr>
              <w:t>№ земельного участка/кадастровый номер</w:t>
            </w:r>
          </w:p>
        </w:tc>
        <w:tc>
          <w:tcPr>
            <w:tcW w:w="708" w:type="dxa"/>
            <w:vMerge w:val="restart"/>
            <w:shd w:val="clear" w:color="auto" w:fill="auto"/>
            <w:textDirection w:val="btLr"/>
          </w:tcPr>
          <w:p w:rsidR="0048551E" w:rsidRPr="003B131E" w:rsidRDefault="0048551E" w:rsidP="00565FAE">
            <w:pPr>
              <w:ind w:left="113" w:right="113"/>
              <w:jc w:val="center"/>
              <w:rPr>
                <w:rFonts w:ascii="Times New Roman" w:hAnsi="Times New Roman"/>
                <w:sz w:val="20"/>
                <w:szCs w:val="20"/>
              </w:rPr>
            </w:pPr>
            <w:r w:rsidRPr="003B131E">
              <w:rPr>
                <w:rFonts w:ascii="Times New Roman" w:hAnsi="Times New Roman"/>
                <w:sz w:val="20"/>
                <w:szCs w:val="20"/>
              </w:rPr>
              <w:t>№ объекта по проекту планировки территории</w:t>
            </w:r>
          </w:p>
        </w:tc>
        <w:tc>
          <w:tcPr>
            <w:tcW w:w="2127" w:type="dxa"/>
            <w:vMerge w:val="restart"/>
            <w:shd w:val="clear" w:color="auto" w:fill="auto"/>
          </w:tcPr>
          <w:p w:rsidR="0048551E" w:rsidRPr="003B131E" w:rsidRDefault="0048551E" w:rsidP="00565FAE">
            <w:pPr>
              <w:suppressAutoHyphens/>
              <w:jc w:val="center"/>
              <w:rPr>
                <w:rFonts w:ascii="Times New Roman" w:hAnsi="Times New Roman"/>
                <w:sz w:val="20"/>
                <w:szCs w:val="20"/>
              </w:rPr>
            </w:pPr>
            <w:r w:rsidRPr="003B131E">
              <w:rPr>
                <w:rFonts w:ascii="Times New Roman" w:hAnsi="Times New Roman"/>
                <w:sz w:val="20"/>
                <w:szCs w:val="20"/>
              </w:rPr>
              <w:t>Наименование</w:t>
            </w:r>
          </w:p>
          <w:p w:rsidR="0048551E" w:rsidRPr="003B131E" w:rsidRDefault="0048551E" w:rsidP="00565FAE">
            <w:pPr>
              <w:suppressAutoHyphens/>
              <w:jc w:val="center"/>
              <w:rPr>
                <w:rFonts w:ascii="Times New Roman" w:hAnsi="Times New Roman"/>
                <w:sz w:val="20"/>
                <w:szCs w:val="20"/>
              </w:rPr>
            </w:pPr>
            <w:r w:rsidRPr="003B131E">
              <w:rPr>
                <w:rFonts w:ascii="Times New Roman" w:hAnsi="Times New Roman"/>
                <w:sz w:val="20"/>
                <w:szCs w:val="20"/>
              </w:rPr>
              <w:t>объекта</w:t>
            </w:r>
          </w:p>
          <w:p w:rsidR="0048551E" w:rsidRPr="003B131E" w:rsidRDefault="0048551E" w:rsidP="00565FAE">
            <w:pPr>
              <w:suppressAutoHyphens/>
              <w:jc w:val="center"/>
              <w:rPr>
                <w:rFonts w:ascii="Times New Roman" w:hAnsi="Times New Roman"/>
                <w:sz w:val="20"/>
                <w:szCs w:val="20"/>
              </w:rPr>
            </w:pPr>
            <w:r w:rsidRPr="003B131E">
              <w:rPr>
                <w:rFonts w:ascii="Times New Roman" w:hAnsi="Times New Roman"/>
                <w:sz w:val="20"/>
                <w:szCs w:val="20"/>
              </w:rPr>
              <w:t>капитального строительства</w:t>
            </w:r>
          </w:p>
          <w:p w:rsidR="0048551E" w:rsidRPr="003B131E" w:rsidRDefault="0048551E" w:rsidP="00565FAE">
            <w:pPr>
              <w:ind w:right="141"/>
              <w:jc w:val="center"/>
              <w:rPr>
                <w:rFonts w:ascii="Times New Roman" w:hAnsi="Times New Roman"/>
                <w:sz w:val="20"/>
                <w:szCs w:val="20"/>
              </w:rPr>
            </w:pPr>
          </w:p>
        </w:tc>
        <w:tc>
          <w:tcPr>
            <w:tcW w:w="3543" w:type="dxa"/>
            <w:gridSpan w:val="3"/>
            <w:shd w:val="clear" w:color="auto" w:fill="auto"/>
          </w:tcPr>
          <w:p w:rsidR="0048551E" w:rsidRPr="003B131E" w:rsidRDefault="0048551E" w:rsidP="00565FAE">
            <w:pPr>
              <w:suppressAutoHyphens/>
              <w:jc w:val="center"/>
              <w:rPr>
                <w:rFonts w:ascii="Times New Roman" w:hAnsi="Times New Roman"/>
                <w:sz w:val="20"/>
                <w:szCs w:val="20"/>
              </w:rPr>
            </w:pPr>
            <w:r w:rsidRPr="003B131E">
              <w:rPr>
                <w:rFonts w:ascii="Times New Roman" w:hAnsi="Times New Roman"/>
                <w:sz w:val="20"/>
                <w:szCs w:val="20"/>
              </w:rPr>
              <w:t>Этапы</w:t>
            </w:r>
          </w:p>
        </w:tc>
        <w:tc>
          <w:tcPr>
            <w:tcW w:w="2269" w:type="dxa"/>
            <w:vMerge w:val="restart"/>
            <w:shd w:val="clear" w:color="auto" w:fill="auto"/>
          </w:tcPr>
          <w:p w:rsidR="0048551E" w:rsidRPr="003B131E" w:rsidRDefault="0048551E" w:rsidP="00565FAE">
            <w:pPr>
              <w:ind w:right="141"/>
              <w:jc w:val="center"/>
              <w:rPr>
                <w:rFonts w:ascii="Times New Roman" w:hAnsi="Times New Roman"/>
                <w:sz w:val="20"/>
                <w:szCs w:val="20"/>
              </w:rPr>
            </w:pPr>
            <w:r w:rsidRPr="003B131E">
              <w:rPr>
                <w:rFonts w:ascii="Times New Roman" w:hAnsi="Times New Roman"/>
                <w:sz w:val="20"/>
                <w:szCs w:val="20"/>
              </w:rPr>
              <w:t>Примечания</w:t>
            </w:r>
          </w:p>
        </w:tc>
      </w:tr>
      <w:tr w:rsidR="0048551E" w:rsidRPr="003B131E" w:rsidTr="00D874CF">
        <w:trPr>
          <w:trHeight w:val="2857"/>
        </w:trPr>
        <w:tc>
          <w:tcPr>
            <w:tcW w:w="709" w:type="dxa"/>
            <w:vMerge/>
            <w:shd w:val="clear" w:color="auto" w:fill="auto"/>
          </w:tcPr>
          <w:p w:rsidR="0048551E" w:rsidRPr="003B131E" w:rsidRDefault="0048551E" w:rsidP="00565FAE">
            <w:pPr>
              <w:ind w:right="141"/>
              <w:jc w:val="both"/>
              <w:rPr>
                <w:rFonts w:ascii="Times New Roman" w:hAnsi="Times New Roman"/>
              </w:rPr>
            </w:pPr>
          </w:p>
        </w:tc>
        <w:tc>
          <w:tcPr>
            <w:tcW w:w="709" w:type="dxa"/>
            <w:vMerge/>
            <w:shd w:val="clear" w:color="auto" w:fill="auto"/>
          </w:tcPr>
          <w:p w:rsidR="0048551E" w:rsidRPr="003B131E" w:rsidRDefault="0048551E" w:rsidP="00565FAE">
            <w:pPr>
              <w:ind w:right="141"/>
              <w:jc w:val="both"/>
              <w:rPr>
                <w:rFonts w:ascii="Times New Roman" w:hAnsi="Times New Roman"/>
              </w:rPr>
            </w:pPr>
          </w:p>
        </w:tc>
        <w:tc>
          <w:tcPr>
            <w:tcW w:w="708" w:type="dxa"/>
            <w:vMerge/>
            <w:shd w:val="clear" w:color="auto" w:fill="auto"/>
          </w:tcPr>
          <w:p w:rsidR="0048551E" w:rsidRPr="003B131E" w:rsidRDefault="0048551E" w:rsidP="00565FAE">
            <w:pPr>
              <w:ind w:right="141"/>
              <w:jc w:val="both"/>
              <w:rPr>
                <w:rFonts w:ascii="Times New Roman" w:hAnsi="Times New Roman"/>
              </w:rPr>
            </w:pPr>
          </w:p>
        </w:tc>
        <w:tc>
          <w:tcPr>
            <w:tcW w:w="2127" w:type="dxa"/>
            <w:vMerge/>
            <w:shd w:val="clear" w:color="auto" w:fill="auto"/>
          </w:tcPr>
          <w:p w:rsidR="0048551E" w:rsidRPr="003B131E" w:rsidRDefault="0048551E" w:rsidP="00565FAE">
            <w:pPr>
              <w:ind w:right="141"/>
              <w:jc w:val="both"/>
              <w:rPr>
                <w:rFonts w:ascii="Times New Roman" w:hAnsi="Times New Roman"/>
              </w:rPr>
            </w:pPr>
          </w:p>
        </w:tc>
        <w:tc>
          <w:tcPr>
            <w:tcW w:w="1134" w:type="dxa"/>
            <w:shd w:val="clear" w:color="auto" w:fill="auto"/>
          </w:tcPr>
          <w:p w:rsidR="0048551E" w:rsidRPr="003B131E" w:rsidRDefault="0048551E" w:rsidP="00565FAE">
            <w:pPr>
              <w:ind w:right="141"/>
              <w:jc w:val="center"/>
              <w:rPr>
                <w:rFonts w:ascii="Times New Roman" w:hAnsi="Times New Roman"/>
              </w:rPr>
            </w:pPr>
            <w:r w:rsidRPr="003B131E">
              <w:rPr>
                <w:rFonts w:ascii="Times New Roman" w:hAnsi="Times New Roman"/>
                <w:sz w:val="20"/>
                <w:szCs w:val="20"/>
              </w:rPr>
              <w:t>Проек-тирова-ние</w:t>
            </w:r>
          </w:p>
        </w:tc>
        <w:tc>
          <w:tcPr>
            <w:tcW w:w="1134" w:type="dxa"/>
            <w:shd w:val="clear" w:color="auto" w:fill="auto"/>
          </w:tcPr>
          <w:p w:rsidR="0048551E" w:rsidRPr="003B131E" w:rsidRDefault="0048551E" w:rsidP="00565FAE">
            <w:pPr>
              <w:ind w:right="141"/>
              <w:jc w:val="center"/>
              <w:rPr>
                <w:rFonts w:ascii="Times New Roman" w:hAnsi="Times New Roman"/>
                <w:sz w:val="20"/>
                <w:szCs w:val="20"/>
              </w:rPr>
            </w:pPr>
            <w:r w:rsidRPr="003B131E">
              <w:rPr>
                <w:rFonts w:ascii="Times New Roman" w:hAnsi="Times New Roman"/>
                <w:sz w:val="20"/>
                <w:szCs w:val="20"/>
              </w:rPr>
              <w:t>Строи-тельство</w:t>
            </w:r>
          </w:p>
        </w:tc>
        <w:tc>
          <w:tcPr>
            <w:tcW w:w="1275" w:type="dxa"/>
            <w:shd w:val="clear" w:color="auto" w:fill="auto"/>
          </w:tcPr>
          <w:p w:rsidR="0048551E" w:rsidRPr="003B131E" w:rsidRDefault="0048551E" w:rsidP="00565FAE">
            <w:pPr>
              <w:ind w:right="141"/>
              <w:jc w:val="center"/>
              <w:rPr>
                <w:rFonts w:ascii="Times New Roman" w:hAnsi="Times New Roman"/>
                <w:sz w:val="20"/>
                <w:szCs w:val="20"/>
              </w:rPr>
            </w:pPr>
            <w:r w:rsidRPr="003B131E">
              <w:rPr>
                <w:rFonts w:ascii="Times New Roman" w:hAnsi="Times New Roman"/>
                <w:sz w:val="20"/>
                <w:szCs w:val="20"/>
              </w:rPr>
              <w:t>Реконст-рукция</w:t>
            </w:r>
          </w:p>
          <w:p w:rsidR="0048551E" w:rsidRPr="003B131E" w:rsidRDefault="0048551E" w:rsidP="00565FAE">
            <w:pPr>
              <w:ind w:right="141"/>
              <w:jc w:val="center"/>
              <w:rPr>
                <w:rFonts w:ascii="Times New Roman" w:hAnsi="Times New Roman"/>
                <w:sz w:val="20"/>
                <w:szCs w:val="20"/>
              </w:rPr>
            </w:pPr>
          </w:p>
          <w:p w:rsidR="0048551E" w:rsidRPr="003B131E" w:rsidRDefault="0048551E" w:rsidP="00565FAE">
            <w:pPr>
              <w:ind w:right="141"/>
              <w:jc w:val="center"/>
              <w:rPr>
                <w:rFonts w:ascii="Times New Roman" w:hAnsi="Times New Roman"/>
                <w:sz w:val="20"/>
                <w:szCs w:val="20"/>
              </w:rPr>
            </w:pPr>
          </w:p>
          <w:p w:rsidR="0048551E" w:rsidRPr="003B131E" w:rsidRDefault="0048551E" w:rsidP="00565FAE">
            <w:pPr>
              <w:ind w:right="141"/>
              <w:jc w:val="center"/>
              <w:rPr>
                <w:rFonts w:ascii="Times New Roman" w:hAnsi="Times New Roman"/>
                <w:sz w:val="20"/>
                <w:szCs w:val="20"/>
              </w:rPr>
            </w:pPr>
          </w:p>
          <w:p w:rsidR="0048551E" w:rsidRPr="003B131E" w:rsidRDefault="0048551E" w:rsidP="00565FAE">
            <w:pPr>
              <w:ind w:right="141"/>
              <w:jc w:val="center"/>
              <w:rPr>
                <w:rFonts w:ascii="Times New Roman" w:hAnsi="Times New Roman"/>
                <w:sz w:val="20"/>
                <w:szCs w:val="20"/>
              </w:rPr>
            </w:pPr>
          </w:p>
          <w:p w:rsidR="0048551E" w:rsidRPr="003B131E" w:rsidRDefault="0048551E" w:rsidP="00565FAE">
            <w:pPr>
              <w:ind w:right="141"/>
              <w:jc w:val="center"/>
              <w:rPr>
                <w:rFonts w:ascii="Times New Roman" w:hAnsi="Times New Roman"/>
                <w:sz w:val="20"/>
                <w:szCs w:val="20"/>
              </w:rPr>
            </w:pPr>
          </w:p>
          <w:p w:rsidR="0048551E" w:rsidRPr="003B131E" w:rsidRDefault="0048551E" w:rsidP="00565FAE">
            <w:pPr>
              <w:ind w:right="141"/>
              <w:jc w:val="center"/>
              <w:rPr>
                <w:rFonts w:ascii="Times New Roman" w:hAnsi="Times New Roman"/>
                <w:sz w:val="20"/>
                <w:szCs w:val="20"/>
              </w:rPr>
            </w:pPr>
          </w:p>
          <w:p w:rsidR="0048551E" w:rsidRPr="003B131E" w:rsidRDefault="0048551E" w:rsidP="00565FAE">
            <w:pPr>
              <w:ind w:right="141"/>
              <w:jc w:val="center"/>
              <w:rPr>
                <w:rFonts w:ascii="Times New Roman" w:hAnsi="Times New Roman"/>
                <w:sz w:val="20"/>
                <w:szCs w:val="20"/>
              </w:rPr>
            </w:pPr>
          </w:p>
        </w:tc>
        <w:tc>
          <w:tcPr>
            <w:tcW w:w="2269" w:type="dxa"/>
            <w:vMerge/>
            <w:shd w:val="clear" w:color="auto" w:fill="auto"/>
          </w:tcPr>
          <w:p w:rsidR="0048551E" w:rsidRPr="003B131E" w:rsidRDefault="0048551E" w:rsidP="00565FAE">
            <w:pPr>
              <w:ind w:right="141"/>
              <w:jc w:val="both"/>
              <w:rPr>
                <w:rFonts w:ascii="Times New Roman" w:hAnsi="Times New Roman"/>
              </w:rPr>
            </w:pPr>
          </w:p>
        </w:tc>
      </w:tr>
      <w:tr w:rsidR="0048551E" w:rsidRPr="003B131E" w:rsidTr="00D874CF">
        <w:trPr>
          <w:trHeight w:val="103"/>
        </w:trPr>
        <w:tc>
          <w:tcPr>
            <w:tcW w:w="709" w:type="dxa"/>
            <w:shd w:val="clear" w:color="auto" w:fill="auto"/>
          </w:tcPr>
          <w:p w:rsidR="0048551E" w:rsidRPr="003B131E" w:rsidRDefault="0048551E" w:rsidP="00565FAE">
            <w:pPr>
              <w:ind w:right="141"/>
              <w:jc w:val="center"/>
              <w:rPr>
                <w:rFonts w:ascii="Times New Roman" w:hAnsi="Times New Roman"/>
                <w:sz w:val="20"/>
                <w:szCs w:val="20"/>
              </w:rPr>
            </w:pPr>
            <w:r w:rsidRPr="003B131E">
              <w:rPr>
                <w:rFonts w:ascii="Times New Roman" w:hAnsi="Times New Roman"/>
                <w:sz w:val="20"/>
                <w:szCs w:val="20"/>
              </w:rPr>
              <w:t>1</w:t>
            </w:r>
          </w:p>
        </w:tc>
        <w:tc>
          <w:tcPr>
            <w:tcW w:w="709" w:type="dxa"/>
            <w:shd w:val="clear" w:color="auto" w:fill="auto"/>
          </w:tcPr>
          <w:p w:rsidR="0048551E" w:rsidRPr="003B131E" w:rsidRDefault="0048551E" w:rsidP="00565FAE">
            <w:pPr>
              <w:ind w:right="141"/>
              <w:jc w:val="center"/>
              <w:rPr>
                <w:rFonts w:ascii="Times New Roman" w:hAnsi="Times New Roman"/>
                <w:sz w:val="20"/>
                <w:szCs w:val="20"/>
              </w:rPr>
            </w:pPr>
            <w:r w:rsidRPr="003B131E">
              <w:rPr>
                <w:rFonts w:ascii="Times New Roman" w:hAnsi="Times New Roman"/>
                <w:sz w:val="20"/>
                <w:szCs w:val="20"/>
              </w:rPr>
              <w:t>2</w:t>
            </w:r>
          </w:p>
        </w:tc>
        <w:tc>
          <w:tcPr>
            <w:tcW w:w="708" w:type="dxa"/>
            <w:shd w:val="clear" w:color="auto" w:fill="auto"/>
          </w:tcPr>
          <w:p w:rsidR="0048551E" w:rsidRPr="003B131E" w:rsidRDefault="0048551E" w:rsidP="00565FAE">
            <w:pPr>
              <w:ind w:right="141"/>
              <w:jc w:val="center"/>
              <w:rPr>
                <w:rFonts w:ascii="Times New Roman" w:hAnsi="Times New Roman"/>
                <w:sz w:val="20"/>
                <w:szCs w:val="20"/>
              </w:rPr>
            </w:pPr>
            <w:r w:rsidRPr="003B131E">
              <w:rPr>
                <w:rFonts w:ascii="Times New Roman" w:hAnsi="Times New Roman"/>
                <w:sz w:val="20"/>
                <w:szCs w:val="20"/>
              </w:rPr>
              <w:t>3</w:t>
            </w:r>
          </w:p>
        </w:tc>
        <w:tc>
          <w:tcPr>
            <w:tcW w:w="2127" w:type="dxa"/>
            <w:shd w:val="clear" w:color="auto" w:fill="auto"/>
          </w:tcPr>
          <w:p w:rsidR="0048551E" w:rsidRPr="003B131E" w:rsidRDefault="0048551E" w:rsidP="00565FAE">
            <w:pPr>
              <w:ind w:right="141"/>
              <w:jc w:val="center"/>
              <w:rPr>
                <w:rFonts w:ascii="Times New Roman" w:hAnsi="Times New Roman"/>
                <w:sz w:val="20"/>
                <w:szCs w:val="20"/>
              </w:rPr>
            </w:pPr>
            <w:r w:rsidRPr="003B131E">
              <w:rPr>
                <w:rFonts w:ascii="Times New Roman" w:hAnsi="Times New Roman"/>
                <w:sz w:val="20"/>
                <w:szCs w:val="20"/>
              </w:rPr>
              <w:t>4</w:t>
            </w:r>
          </w:p>
        </w:tc>
        <w:tc>
          <w:tcPr>
            <w:tcW w:w="1134" w:type="dxa"/>
            <w:shd w:val="clear" w:color="auto" w:fill="auto"/>
          </w:tcPr>
          <w:p w:rsidR="0048551E" w:rsidRPr="003B131E" w:rsidRDefault="0048551E" w:rsidP="00565FAE">
            <w:pPr>
              <w:ind w:right="141"/>
              <w:jc w:val="center"/>
              <w:rPr>
                <w:rFonts w:ascii="Times New Roman" w:hAnsi="Times New Roman"/>
                <w:sz w:val="20"/>
                <w:szCs w:val="20"/>
              </w:rPr>
            </w:pPr>
            <w:r w:rsidRPr="003B131E">
              <w:rPr>
                <w:rFonts w:ascii="Times New Roman" w:hAnsi="Times New Roman"/>
                <w:sz w:val="20"/>
                <w:szCs w:val="20"/>
              </w:rPr>
              <w:t>5</w:t>
            </w:r>
          </w:p>
        </w:tc>
        <w:tc>
          <w:tcPr>
            <w:tcW w:w="1134" w:type="dxa"/>
            <w:shd w:val="clear" w:color="auto" w:fill="auto"/>
          </w:tcPr>
          <w:p w:rsidR="0048551E" w:rsidRPr="003B131E" w:rsidRDefault="0048551E" w:rsidP="00565FAE">
            <w:pPr>
              <w:ind w:right="141"/>
              <w:jc w:val="center"/>
              <w:rPr>
                <w:rFonts w:ascii="Times New Roman" w:hAnsi="Times New Roman"/>
                <w:sz w:val="20"/>
                <w:szCs w:val="20"/>
              </w:rPr>
            </w:pPr>
            <w:r w:rsidRPr="003B131E">
              <w:rPr>
                <w:rFonts w:ascii="Times New Roman" w:hAnsi="Times New Roman"/>
                <w:sz w:val="20"/>
                <w:szCs w:val="20"/>
              </w:rPr>
              <w:t>6</w:t>
            </w:r>
          </w:p>
        </w:tc>
        <w:tc>
          <w:tcPr>
            <w:tcW w:w="1275" w:type="dxa"/>
            <w:shd w:val="clear" w:color="auto" w:fill="auto"/>
          </w:tcPr>
          <w:p w:rsidR="0048551E" w:rsidRPr="003B131E" w:rsidRDefault="0048551E" w:rsidP="00565FAE">
            <w:pPr>
              <w:ind w:right="141"/>
              <w:jc w:val="center"/>
              <w:rPr>
                <w:rFonts w:ascii="Times New Roman" w:hAnsi="Times New Roman"/>
                <w:sz w:val="20"/>
                <w:szCs w:val="20"/>
              </w:rPr>
            </w:pPr>
            <w:r w:rsidRPr="003B131E">
              <w:rPr>
                <w:rFonts w:ascii="Times New Roman" w:hAnsi="Times New Roman"/>
                <w:sz w:val="20"/>
                <w:szCs w:val="20"/>
              </w:rPr>
              <w:t>7</w:t>
            </w:r>
          </w:p>
        </w:tc>
        <w:tc>
          <w:tcPr>
            <w:tcW w:w="2269" w:type="dxa"/>
            <w:shd w:val="clear" w:color="auto" w:fill="auto"/>
          </w:tcPr>
          <w:p w:rsidR="0048551E" w:rsidRPr="003B131E" w:rsidRDefault="0048551E" w:rsidP="00565FAE">
            <w:pPr>
              <w:ind w:right="141"/>
              <w:jc w:val="center"/>
              <w:rPr>
                <w:rFonts w:ascii="Times New Roman" w:hAnsi="Times New Roman"/>
                <w:sz w:val="20"/>
                <w:szCs w:val="20"/>
              </w:rPr>
            </w:pPr>
            <w:r w:rsidRPr="003B131E">
              <w:rPr>
                <w:rFonts w:ascii="Times New Roman" w:hAnsi="Times New Roman"/>
                <w:sz w:val="20"/>
                <w:szCs w:val="20"/>
              </w:rPr>
              <w:t>8</w:t>
            </w:r>
          </w:p>
        </w:tc>
      </w:tr>
      <w:tr w:rsidR="00F12B57" w:rsidRPr="003B131E" w:rsidTr="00D874CF">
        <w:trPr>
          <w:trHeight w:val="103"/>
        </w:trPr>
        <w:tc>
          <w:tcPr>
            <w:tcW w:w="10065" w:type="dxa"/>
            <w:gridSpan w:val="8"/>
            <w:shd w:val="clear" w:color="auto" w:fill="auto"/>
          </w:tcPr>
          <w:p w:rsidR="00F12B57" w:rsidRPr="003B131E" w:rsidRDefault="003912B1" w:rsidP="00565FAE">
            <w:pPr>
              <w:ind w:right="141"/>
              <w:jc w:val="center"/>
              <w:rPr>
                <w:rFonts w:ascii="Times New Roman" w:hAnsi="Times New Roman"/>
                <w:sz w:val="20"/>
                <w:szCs w:val="20"/>
              </w:rPr>
            </w:pPr>
            <w:r w:rsidRPr="003B131E">
              <w:rPr>
                <w:rFonts w:ascii="Times New Roman" w:hAnsi="Times New Roman"/>
                <w:sz w:val="20"/>
                <w:szCs w:val="20"/>
              </w:rPr>
              <w:t>Объекты капитального строительства жилого назначения (планируемые и (или) реконструируемые)</w:t>
            </w:r>
          </w:p>
        </w:tc>
      </w:tr>
      <w:tr w:rsidR="003912B1" w:rsidRPr="003B131E" w:rsidTr="00D874CF">
        <w:trPr>
          <w:trHeight w:val="721"/>
        </w:trPr>
        <w:tc>
          <w:tcPr>
            <w:tcW w:w="709" w:type="dxa"/>
            <w:shd w:val="clear" w:color="auto" w:fill="auto"/>
          </w:tcPr>
          <w:p w:rsidR="003912B1" w:rsidRPr="003B131E" w:rsidRDefault="003912B1" w:rsidP="003912B1">
            <w:pPr>
              <w:ind w:right="141"/>
              <w:jc w:val="center"/>
              <w:rPr>
                <w:rFonts w:ascii="Times New Roman" w:hAnsi="Times New Roman"/>
                <w:sz w:val="20"/>
                <w:szCs w:val="20"/>
              </w:rPr>
            </w:pPr>
            <w:r w:rsidRPr="003B131E">
              <w:rPr>
                <w:rFonts w:ascii="Times New Roman" w:hAnsi="Times New Roman"/>
                <w:sz w:val="20"/>
                <w:szCs w:val="20"/>
              </w:rPr>
              <w:t>1.</w:t>
            </w:r>
          </w:p>
        </w:tc>
        <w:tc>
          <w:tcPr>
            <w:tcW w:w="709" w:type="dxa"/>
            <w:shd w:val="clear" w:color="auto" w:fill="auto"/>
            <w:textDirection w:val="btLr"/>
          </w:tcPr>
          <w:p w:rsidR="003912B1" w:rsidRPr="003B131E" w:rsidRDefault="003912B1" w:rsidP="003912B1">
            <w:pPr>
              <w:ind w:left="113" w:right="141"/>
              <w:jc w:val="center"/>
              <w:rPr>
                <w:rFonts w:ascii="Times New Roman" w:hAnsi="Times New Roman"/>
                <w:sz w:val="20"/>
                <w:szCs w:val="20"/>
              </w:rPr>
            </w:pPr>
            <w:r w:rsidRPr="003B131E">
              <w:rPr>
                <w:rFonts w:ascii="Times New Roman" w:hAnsi="Times New Roman"/>
                <w:sz w:val="20"/>
                <w:szCs w:val="20"/>
              </w:rPr>
              <w:t>ЗУ1</w:t>
            </w:r>
          </w:p>
        </w:tc>
        <w:tc>
          <w:tcPr>
            <w:tcW w:w="708" w:type="dxa"/>
            <w:shd w:val="clear" w:color="auto" w:fill="auto"/>
            <w:textDirection w:val="btLr"/>
          </w:tcPr>
          <w:p w:rsidR="003912B1" w:rsidRPr="003B131E" w:rsidRDefault="003912B1" w:rsidP="003912B1">
            <w:pPr>
              <w:ind w:left="113" w:right="141"/>
              <w:jc w:val="center"/>
              <w:rPr>
                <w:rFonts w:ascii="Times New Roman" w:hAnsi="Times New Roman"/>
                <w:sz w:val="20"/>
                <w:szCs w:val="20"/>
              </w:rPr>
            </w:pPr>
            <w:r w:rsidRPr="003B131E">
              <w:rPr>
                <w:rFonts w:ascii="Times New Roman" w:hAnsi="Times New Roman"/>
                <w:sz w:val="20"/>
                <w:szCs w:val="20"/>
              </w:rPr>
              <w:t>1</w:t>
            </w:r>
          </w:p>
        </w:tc>
        <w:tc>
          <w:tcPr>
            <w:tcW w:w="2127" w:type="dxa"/>
            <w:vMerge w:val="restart"/>
            <w:shd w:val="clear" w:color="auto" w:fill="auto"/>
          </w:tcPr>
          <w:p w:rsidR="003912B1" w:rsidRPr="003B131E" w:rsidRDefault="003912B1" w:rsidP="003912B1">
            <w:pPr>
              <w:ind w:right="141"/>
              <w:jc w:val="both"/>
              <w:rPr>
                <w:rFonts w:ascii="Times New Roman" w:hAnsi="Times New Roman"/>
                <w:sz w:val="20"/>
                <w:szCs w:val="20"/>
              </w:rPr>
            </w:pPr>
            <w:r w:rsidRPr="003B131E">
              <w:rPr>
                <w:rFonts w:ascii="Times New Roman" w:hAnsi="Times New Roman"/>
                <w:sz w:val="20"/>
                <w:szCs w:val="20"/>
              </w:rPr>
              <w:t xml:space="preserve">Технико-экономические показатели и наименование объекта(ов) определить в соответствии с разрешенным видом использования земельного участка и градостроительным регламентом </w:t>
            </w:r>
            <w:r w:rsidRPr="003B131E">
              <w:rPr>
                <w:rFonts w:ascii="Times New Roman" w:hAnsi="Times New Roman"/>
                <w:sz w:val="20"/>
                <w:szCs w:val="20"/>
              </w:rPr>
              <w:lastRenderedPageBreak/>
              <w:t>территориальной зоны по Правилам землепользования и застройки.</w:t>
            </w:r>
          </w:p>
        </w:tc>
        <w:tc>
          <w:tcPr>
            <w:tcW w:w="3543" w:type="dxa"/>
            <w:gridSpan w:val="3"/>
            <w:vMerge w:val="restart"/>
            <w:shd w:val="clear" w:color="auto" w:fill="auto"/>
          </w:tcPr>
          <w:p w:rsidR="003912B1" w:rsidRPr="003B131E" w:rsidRDefault="00D56189" w:rsidP="00D56189">
            <w:pPr>
              <w:ind w:right="141"/>
              <w:jc w:val="both"/>
              <w:rPr>
                <w:rFonts w:ascii="Times New Roman" w:hAnsi="Times New Roman"/>
                <w:sz w:val="20"/>
                <w:szCs w:val="20"/>
              </w:rPr>
            </w:pPr>
            <w:r w:rsidRPr="003B131E">
              <w:rPr>
                <w:rFonts w:ascii="Times New Roman" w:hAnsi="Times New Roman"/>
                <w:sz w:val="20"/>
                <w:szCs w:val="20"/>
              </w:rPr>
              <w:lastRenderedPageBreak/>
              <w:t>Этапы проектирования и (или) строительства определяются правообладателем земельного участка</w:t>
            </w:r>
          </w:p>
        </w:tc>
        <w:tc>
          <w:tcPr>
            <w:tcW w:w="2269" w:type="dxa"/>
            <w:shd w:val="clear" w:color="auto" w:fill="auto"/>
          </w:tcPr>
          <w:p w:rsidR="003912B1" w:rsidRPr="003B131E" w:rsidRDefault="003912B1" w:rsidP="003912B1">
            <w:pPr>
              <w:ind w:right="141"/>
              <w:jc w:val="center"/>
              <w:rPr>
                <w:rFonts w:ascii="Times New Roman" w:hAnsi="Times New Roman"/>
                <w:sz w:val="20"/>
                <w:szCs w:val="20"/>
              </w:rPr>
            </w:pPr>
          </w:p>
        </w:tc>
      </w:tr>
      <w:tr w:rsidR="003912B1" w:rsidRPr="003B131E" w:rsidTr="00D874CF">
        <w:trPr>
          <w:trHeight w:val="858"/>
        </w:trPr>
        <w:tc>
          <w:tcPr>
            <w:tcW w:w="709" w:type="dxa"/>
            <w:shd w:val="clear" w:color="auto" w:fill="auto"/>
          </w:tcPr>
          <w:p w:rsidR="003912B1" w:rsidRPr="003B131E" w:rsidRDefault="003912B1" w:rsidP="003912B1">
            <w:pPr>
              <w:ind w:right="141"/>
              <w:jc w:val="center"/>
              <w:rPr>
                <w:rFonts w:ascii="Times New Roman" w:hAnsi="Times New Roman"/>
                <w:sz w:val="20"/>
                <w:szCs w:val="20"/>
              </w:rPr>
            </w:pPr>
            <w:r w:rsidRPr="003B131E">
              <w:rPr>
                <w:rFonts w:ascii="Times New Roman" w:hAnsi="Times New Roman"/>
                <w:sz w:val="20"/>
                <w:szCs w:val="20"/>
              </w:rPr>
              <w:t>2.</w:t>
            </w:r>
          </w:p>
        </w:tc>
        <w:tc>
          <w:tcPr>
            <w:tcW w:w="709" w:type="dxa"/>
            <w:shd w:val="clear" w:color="auto" w:fill="auto"/>
            <w:textDirection w:val="btLr"/>
          </w:tcPr>
          <w:p w:rsidR="003912B1" w:rsidRPr="003B131E" w:rsidRDefault="003912B1" w:rsidP="003912B1">
            <w:pPr>
              <w:ind w:left="113" w:right="141"/>
              <w:jc w:val="center"/>
              <w:rPr>
                <w:rFonts w:ascii="Times New Roman" w:hAnsi="Times New Roman"/>
                <w:sz w:val="20"/>
                <w:szCs w:val="20"/>
              </w:rPr>
            </w:pPr>
            <w:r w:rsidRPr="003B131E">
              <w:rPr>
                <w:rFonts w:ascii="Times New Roman" w:hAnsi="Times New Roman"/>
                <w:sz w:val="20"/>
                <w:szCs w:val="20"/>
              </w:rPr>
              <w:t>ЗУ2</w:t>
            </w:r>
          </w:p>
        </w:tc>
        <w:tc>
          <w:tcPr>
            <w:tcW w:w="708" w:type="dxa"/>
            <w:shd w:val="clear" w:color="auto" w:fill="auto"/>
            <w:textDirection w:val="btLr"/>
          </w:tcPr>
          <w:p w:rsidR="003912B1" w:rsidRPr="003B131E" w:rsidRDefault="003912B1" w:rsidP="003912B1">
            <w:pPr>
              <w:ind w:left="113" w:right="141"/>
              <w:jc w:val="center"/>
              <w:rPr>
                <w:rFonts w:ascii="Times New Roman" w:hAnsi="Times New Roman"/>
                <w:sz w:val="20"/>
                <w:szCs w:val="20"/>
              </w:rPr>
            </w:pPr>
            <w:r w:rsidRPr="003B131E">
              <w:rPr>
                <w:rFonts w:ascii="Times New Roman" w:hAnsi="Times New Roman"/>
                <w:sz w:val="20"/>
                <w:szCs w:val="20"/>
              </w:rPr>
              <w:t>2</w:t>
            </w:r>
          </w:p>
        </w:tc>
        <w:tc>
          <w:tcPr>
            <w:tcW w:w="2127" w:type="dxa"/>
            <w:vMerge/>
            <w:shd w:val="clear" w:color="auto" w:fill="auto"/>
          </w:tcPr>
          <w:p w:rsidR="003912B1" w:rsidRPr="003B131E" w:rsidRDefault="003912B1" w:rsidP="003912B1">
            <w:pPr>
              <w:autoSpaceDE w:val="0"/>
              <w:autoSpaceDN w:val="0"/>
              <w:adjustRightInd w:val="0"/>
              <w:jc w:val="both"/>
              <w:rPr>
                <w:rFonts w:ascii="Times New Roman" w:hAnsi="Times New Roman"/>
                <w:sz w:val="20"/>
                <w:szCs w:val="20"/>
              </w:rPr>
            </w:pPr>
          </w:p>
        </w:tc>
        <w:tc>
          <w:tcPr>
            <w:tcW w:w="3543" w:type="dxa"/>
            <w:gridSpan w:val="3"/>
            <w:vMerge/>
            <w:shd w:val="clear" w:color="auto" w:fill="auto"/>
          </w:tcPr>
          <w:p w:rsidR="003912B1" w:rsidRPr="003B131E" w:rsidRDefault="003912B1" w:rsidP="003912B1">
            <w:pPr>
              <w:ind w:right="141"/>
              <w:jc w:val="center"/>
              <w:rPr>
                <w:rFonts w:ascii="Times New Roman" w:hAnsi="Times New Roman"/>
                <w:sz w:val="20"/>
                <w:szCs w:val="20"/>
              </w:rPr>
            </w:pPr>
          </w:p>
        </w:tc>
        <w:tc>
          <w:tcPr>
            <w:tcW w:w="2269" w:type="dxa"/>
            <w:shd w:val="clear" w:color="auto" w:fill="auto"/>
          </w:tcPr>
          <w:p w:rsidR="003912B1" w:rsidRPr="003B131E" w:rsidRDefault="003912B1" w:rsidP="003912B1">
            <w:pPr>
              <w:ind w:right="141"/>
              <w:jc w:val="center"/>
              <w:rPr>
                <w:rFonts w:ascii="Times New Roman" w:hAnsi="Times New Roman"/>
                <w:sz w:val="20"/>
                <w:szCs w:val="20"/>
              </w:rPr>
            </w:pPr>
          </w:p>
        </w:tc>
      </w:tr>
      <w:tr w:rsidR="003912B1" w:rsidRPr="003B131E" w:rsidTr="00D874CF">
        <w:trPr>
          <w:trHeight w:val="786"/>
        </w:trPr>
        <w:tc>
          <w:tcPr>
            <w:tcW w:w="709" w:type="dxa"/>
            <w:shd w:val="clear" w:color="auto" w:fill="auto"/>
          </w:tcPr>
          <w:p w:rsidR="003912B1" w:rsidRPr="003B131E" w:rsidRDefault="003912B1" w:rsidP="003912B1">
            <w:pPr>
              <w:ind w:right="141"/>
              <w:jc w:val="center"/>
              <w:rPr>
                <w:rFonts w:ascii="Times New Roman" w:hAnsi="Times New Roman"/>
                <w:sz w:val="20"/>
                <w:szCs w:val="20"/>
              </w:rPr>
            </w:pPr>
            <w:r w:rsidRPr="003B131E">
              <w:rPr>
                <w:rFonts w:ascii="Times New Roman" w:hAnsi="Times New Roman"/>
                <w:sz w:val="20"/>
                <w:szCs w:val="20"/>
              </w:rPr>
              <w:t>3.</w:t>
            </w:r>
          </w:p>
        </w:tc>
        <w:tc>
          <w:tcPr>
            <w:tcW w:w="709" w:type="dxa"/>
            <w:shd w:val="clear" w:color="auto" w:fill="auto"/>
            <w:textDirection w:val="btLr"/>
          </w:tcPr>
          <w:p w:rsidR="003912B1" w:rsidRPr="003B131E" w:rsidRDefault="003912B1" w:rsidP="003912B1">
            <w:pPr>
              <w:ind w:left="113" w:right="141"/>
              <w:jc w:val="center"/>
              <w:rPr>
                <w:rFonts w:ascii="Times New Roman" w:hAnsi="Times New Roman"/>
                <w:sz w:val="20"/>
                <w:szCs w:val="20"/>
              </w:rPr>
            </w:pPr>
            <w:r w:rsidRPr="003B131E">
              <w:rPr>
                <w:rFonts w:ascii="Times New Roman" w:hAnsi="Times New Roman"/>
                <w:sz w:val="20"/>
                <w:szCs w:val="20"/>
              </w:rPr>
              <w:t>ЗУ3</w:t>
            </w:r>
          </w:p>
        </w:tc>
        <w:tc>
          <w:tcPr>
            <w:tcW w:w="708" w:type="dxa"/>
            <w:shd w:val="clear" w:color="auto" w:fill="auto"/>
            <w:textDirection w:val="btLr"/>
          </w:tcPr>
          <w:p w:rsidR="003912B1" w:rsidRPr="003B131E" w:rsidRDefault="003912B1" w:rsidP="003912B1">
            <w:pPr>
              <w:ind w:left="113" w:right="141"/>
              <w:jc w:val="center"/>
              <w:rPr>
                <w:rFonts w:ascii="Times New Roman" w:hAnsi="Times New Roman"/>
                <w:sz w:val="20"/>
                <w:szCs w:val="20"/>
              </w:rPr>
            </w:pPr>
            <w:r w:rsidRPr="003B131E">
              <w:rPr>
                <w:rFonts w:ascii="Times New Roman" w:hAnsi="Times New Roman"/>
                <w:sz w:val="20"/>
                <w:szCs w:val="20"/>
              </w:rPr>
              <w:t>3</w:t>
            </w:r>
          </w:p>
        </w:tc>
        <w:tc>
          <w:tcPr>
            <w:tcW w:w="2127" w:type="dxa"/>
            <w:vMerge/>
            <w:shd w:val="clear" w:color="auto" w:fill="auto"/>
          </w:tcPr>
          <w:p w:rsidR="003912B1" w:rsidRPr="003B131E" w:rsidRDefault="003912B1" w:rsidP="003912B1">
            <w:pPr>
              <w:autoSpaceDE w:val="0"/>
              <w:autoSpaceDN w:val="0"/>
              <w:adjustRightInd w:val="0"/>
              <w:jc w:val="both"/>
              <w:rPr>
                <w:rFonts w:ascii="Times New Roman" w:hAnsi="Times New Roman"/>
                <w:sz w:val="20"/>
                <w:szCs w:val="20"/>
              </w:rPr>
            </w:pPr>
          </w:p>
        </w:tc>
        <w:tc>
          <w:tcPr>
            <w:tcW w:w="3543" w:type="dxa"/>
            <w:gridSpan w:val="3"/>
            <w:vMerge/>
            <w:shd w:val="clear" w:color="auto" w:fill="auto"/>
          </w:tcPr>
          <w:p w:rsidR="003912B1" w:rsidRPr="003B131E" w:rsidRDefault="003912B1" w:rsidP="003912B1">
            <w:pPr>
              <w:ind w:right="141"/>
              <w:jc w:val="center"/>
              <w:rPr>
                <w:rFonts w:ascii="Times New Roman" w:hAnsi="Times New Roman"/>
                <w:sz w:val="20"/>
                <w:szCs w:val="20"/>
              </w:rPr>
            </w:pPr>
          </w:p>
        </w:tc>
        <w:tc>
          <w:tcPr>
            <w:tcW w:w="2269" w:type="dxa"/>
            <w:shd w:val="clear" w:color="auto" w:fill="auto"/>
          </w:tcPr>
          <w:p w:rsidR="003912B1" w:rsidRPr="003B131E" w:rsidRDefault="003912B1" w:rsidP="003912B1">
            <w:pPr>
              <w:ind w:right="141"/>
              <w:jc w:val="center"/>
              <w:rPr>
                <w:rFonts w:ascii="Times New Roman" w:hAnsi="Times New Roman"/>
                <w:sz w:val="20"/>
                <w:szCs w:val="20"/>
              </w:rPr>
            </w:pPr>
          </w:p>
        </w:tc>
      </w:tr>
      <w:tr w:rsidR="003912B1" w:rsidRPr="003B131E" w:rsidTr="00D874CF">
        <w:trPr>
          <w:trHeight w:val="698"/>
        </w:trPr>
        <w:tc>
          <w:tcPr>
            <w:tcW w:w="709" w:type="dxa"/>
            <w:shd w:val="clear" w:color="auto" w:fill="auto"/>
          </w:tcPr>
          <w:p w:rsidR="003912B1" w:rsidRPr="003B131E" w:rsidRDefault="003912B1" w:rsidP="003912B1">
            <w:pPr>
              <w:ind w:right="141"/>
              <w:jc w:val="center"/>
              <w:rPr>
                <w:rFonts w:ascii="Times New Roman" w:hAnsi="Times New Roman"/>
                <w:sz w:val="20"/>
                <w:szCs w:val="20"/>
              </w:rPr>
            </w:pPr>
            <w:r w:rsidRPr="003B131E">
              <w:rPr>
                <w:rFonts w:ascii="Times New Roman" w:hAnsi="Times New Roman"/>
                <w:sz w:val="20"/>
                <w:szCs w:val="20"/>
              </w:rPr>
              <w:t>4.</w:t>
            </w:r>
          </w:p>
        </w:tc>
        <w:tc>
          <w:tcPr>
            <w:tcW w:w="709" w:type="dxa"/>
            <w:shd w:val="clear" w:color="auto" w:fill="auto"/>
            <w:textDirection w:val="btLr"/>
          </w:tcPr>
          <w:p w:rsidR="003912B1" w:rsidRPr="003B131E" w:rsidRDefault="003912B1" w:rsidP="003912B1">
            <w:pPr>
              <w:ind w:left="113" w:right="141"/>
              <w:jc w:val="center"/>
              <w:rPr>
                <w:rFonts w:ascii="Times New Roman" w:hAnsi="Times New Roman"/>
                <w:sz w:val="20"/>
                <w:szCs w:val="20"/>
              </w:rPr>
            </w:pPr>
            <w:r w:rsidRPr="003B131E">
              <w:rPr>
                <w:rFonts w:ascii="Times New Roman" w:hAnsi="Times New Roman"/>
                <w:sz w:val="20"/>
                <w:szCs w:val="20"/>
              </w:rPr>
              <w:t>ЗУ4</w:t>
            </w:r>
          </w:p>
        </w:tc>
        <w:tc>
          <w:tcPr>
            <w:tcW w:w="708" w:type="dxa"/>
            <w:shd w:val="clear" w:color="auto" w:fill="auto"/>
            <w:textDirection w:val="btLr"/>
          </w:tcPr>
          <w:p w:rsidR="003912B1" w:rsidRPr="003B131E" w:rsidRDefault="003912B1" w:rsidP="003912B1">
            <w:pPr>
              <w:ind w:left="113" w:right="141"/>
              <w:jc w:val="center"/>
              <w:rPr>
                <w:rFonts w:ascii="Times New Roman" w:hAnsi="Times New Roman"/>
                <w:sz w:val="20"/>
                <w:szCs w:val="20"/>
              </w:rPr>
            </w:pPr>
            <w:r w:rsidRPr="003B131E">
              <w:rPr>
                <w:rFonts w:ascii="Times New Roman" w:hAnsi="Times New Roman"/>
                <w:sz w:val="20"/>
                <w:szCs w:val="20"/>
              </w:rPr>
              <w:t>4</w:t>
            </w:r>
          </w:p>
        </w:tc>
        <w:tc>
          <w:tcPr>
            <w:tcW w:w="2127" w:type="dxa"/>
            <w:vMerge/>
            <w:shd w:val="clear" w:color="auto" w:fill="auto"/>
          </w:tcPr>
          <w:p w:rsidR="003912B1" w:rsidRPr="003B131E" w:rsidRDefault="003912B1" w:rsidP="003912B1">
            <w:pPr>
              <w:autoSpaceDE w:val="0"/>
              <w:autoSpaceDN w:val="0"/>
              <w:adjustRightInd w:val="0"/>
              <w:jc w:val="both"/>
              <w:rPr>
                <w:rFonts w:ascii="Times New Roman" w:hAnsi="Times New Roman"/>
                <w:sz w:val="20"/>
                <w:szCs w:val="20"/>
              </w:rPr>
            </w:pPr>
          </w:p>
        </w:tc>
        <w:tc>
          <w:tcPr>
            <w:tcW w:w="3543" w:type="dxa"/>
            <w:gridSpan w:val="3"/>
            <w:vMerge/>
            <w:shd w:val="clear" w:color="auto" w:fill="auto"/>
          </w:tcPr>
          <w:p w:rsidR="003912B1" w:rsidRPr="003B131E" w:rsidRDefault="003912B1" w:rsidP="003912B1">
            <w:pPr>
              <w:ind w:right="141"/>
              <w:jc w:val="center"/>
              <w:rPr>
                <w:rFonts w:ascii="Times New Roman" w:hAnsi="Times New Roman"/>
                <w:sz w:val="20"/>
                <w:szCs w:val="20"/>
                <w:lang w:val="en-US"/>
              </w:rPr>
            </w:pPr>
          </w:p>
        </w:tc>
        <w:tc>
          <w:tcPr>
            <w:tcW w:w="2269" w:type="dxa"/>
            <w:shd w:val="clear" w:color="auto" w:fill="auto"/>
          </w:tcPr>
          <w:p w:rsidR="003912B1" w:rsidRPr="003B131E" w:rsidRDefault="003912B1" w:rsidP="003912B1">
            <w:pPr>
              <w:ind w:right="141"/>
              <w:jc w:val="center"/>
              <w:rPr>
                <w:rFonts w:ascii="Times New Roman" w:hAnsi="Times New Roman"/>
                <w:sz w:val="20"/>
                <w:szCs w:val="20"/>
                <w:lang w:val="en-US"/>
              </w:rPr>
            </w:pPr>
          </w:p>
        </w:tc>
      </w:tr>
      <w:tr w:rsidR="003912B1" w:rsidRPr="003B131E" w:rsidTr="00D874CF">
        <w:trPr>
          <w:trHeight w:val="708"/>
        </w:trPr>
        <w:tc>
          <w:tcPr>
            <w:tcW w:w="709" w:type="dxa"/>
            <w:shd w:val="clear" w:color="auto" w:fill="auto"/>
          </w:tcPr>
          <w:p w:rsidR="003912B1" w:rsidRPr="003B131E" w:rsidRDefault="003912B1" w:rsidP="003912B1">
            <w:pPr>
              <w:ind w:right="141"/>
              <w:jc w:val="center"/>
              <w:rPr>
                <w:rFonts w:ascii="Times New Roman" w:hAnsi="Times New Roman"/>
                <w:sz w:val="20"/>
                <w:szCs w:val="20"/>
              </w:rPr>
            </w:pPr>
            <w:r w:rsidRPr="003B131E">
              <w:rPr>
                <w:rFonts w:ascii="Times New Roman" w:hAnsi="Times New Roman"/>
                <w:sz w:val="20"/>
                <w:szCs w:val="20"/>
              </w:rPr>
              <w:lastRenderedPageBreak/>
              <w:t>5.</w:t>
            </w:r>
          </w:p>
        </w:tc>
        <w:tc>
          <w:tcPr>
            <w:tcW w:w="709" w:type="dxa"/>
            <w:shd w:val="clear" w:color="auto" w:fill="auto"/>
            <w:textDirection w:val="btLr"/>
          </w:tcPr>
          <w:p w:rsidR="003912B1" w:rsidRPr="003B131E" w:rsidRDefault="003912B1" w:rsidP="003912B1">
            <w:pPr>
              <w:ind w:left="113" w:right="141"/>
              <w:jc w:val="center"/>
              <w:rPr>
                <w:rFonts w:ascii="Times New Roman" w:hAnsi="Times New Roman"/>
                <w:sz w:val="20"/>
                <w:szCs w:val="20"/>
              </w:rPr>
            </w:pPr>
            <w:r w:rsidRPr="003B131E">
              <w:rPr>
                <w:rFonts w:ascii="Times New Roman" w:hAnsi="Times New Roman"/>
                <w:sz w:val="20"/>
                <w:szCs w:val="20"/>
              </w:rPr>
              <w:t>ЗУ5</w:t>
            </w:r>
          </w:p>
        </w:tc>
        <w:tc>
          <w:tcPr>
            <w:tcW w:w="708" w:type="dxa"/>
            <w:shd w:val="clear" w:color="auto" w:fill="auto"/>
            <w:textDirection w:val="btLr"/>
          </w:tcPr>
          <w:p w:rsidR="003912B1" w:rsidRPr="003B131E" w:rsidRDefault="003912B1" w:rsidP="003912B1">
            <w:pPr>
              <w:ind w:left="113" w:right="141"/>
              <w:jc w:val="center"/>
              <w:rPr>
                <w:rFonts w:ascii="Times New Roman" w:hAnsi="Times New Roman"/>
                <w:sz w:val="20"/>
                <w:szCs w:val="20"/>
              </w:rPr>
            </w:pPr>
            <w:r w:rsidRPr="003B131E">
              <w:rPr>
                <w:rFonts w:ascii="Times New Roman" w:hAnsi="Times New Roman"/>
                <w:sz w:val="20"/>
                <w:szCs w:val="20"/>
              </w:rPr>
              <w:t>5</w:t>
            </w:r>
          </w:p>
        </w:tc>
        <w:tc>
          <w:tcPr>
            <w:tcW w:w="2127" w:type="dxa"/>
            <w:vMerge/>
            <w:shd w:val="clear" w:color="auto" w:fill="auto"/>
          </w:tcPr>
          <w:p w:rsidR="003912B1" w:rsidRPr="003B131E" w:rsidRDefault="003912B1" w:rsidP="003912B1">
            <w:pPr>
              <w:autoSpaceDE w:val="0"/>
              <w:autoSpaceDN w:val="0"/>
              <w:adjustRightInd w:val="0"/>
              <w:jc w:val="both"/>
              <w:rPr>
                <w:rFonts w:ascii="Times New Roman" w:hAnsi="Times New Roman"/>
                <w:sz w:val="20"/>
                <w:szCs w:val="20"/>
              </w:rPr>
            </w:pPr>
          </w:p>
        </w:tc>
        <w:tc>
          <w:tcPr>
            <w:tcW w:w="3543" w:type="dxa"/>
            <w:gridSpan w:val="3"/>
            <w:vMerge/>
            <w:shd w:val="clear" w:color="auto" w:fill="auto"/>
          </w:tcPr>
          <w:p w:rsidR="003912B1" w:rsidRPr="003B131E" w:rsidRDefault="003912B1" w:rsidP="003912B1">
            <w:pPr>
              <w:ind w:right="141"/>
              <w:jc w:val="center"/>
              <w:rPr>
                <w:rFonts w:ascii="Times New Roman" w:hAnsi="Times New Roman"/>
                <w:sz w:val="20"/>
                <w:szCs w:val="20"/>
              </w:rPr>
            </w:pPr>
          </w:p>
        </w:tc>
        <w:tc>
          <w:tcPr>
            <w:tcW w:w="2269" w:type="dxa"/>
            <w:shd w:val="clear" w:color="auto" w:fill="auto"/>
          </w:tcPr>
          <w:p w:rsidR="003912B1" w:rsidRPr="003B131E" w:rsidRDefault="003912B1" w:rsidP="003912B1">
            <w:pPr>
              <w:ind w:right="141"/>
              <w:jc w:val="center"/>
              <w:rPr>
                <w:rFonts w:ascii="Times New Roman" w:hAnsi="Times New Roman"/>
                <w:sz w:val="20"/>
                <w:szCs w:val="20"/>
              </w:rPr>
            </w:pPr>
          </w:p>
        </w:tc>
      </w:tr>
      <w:tr w:rsidR="003912B1" w:rsidRPr="003B131E" w:rsidTr="00D874CF">
        <w:trPr>
          <w:trHeight w:val="689"/>
        </w:trPr>
        <w:tc>
          <w:tcPr>
            <w:tcW w:w="709" w:type="dxa"/>
            <w:shd w:val="clear" w:color="auto" w:fill="auto"/>
          </w:tcPr>
          <w:p w:rsidR="003912B1" w:rsidRPr="003B131E" w:rsidRDefault="003912B1" w:rsidP="003912B1">
            <w:pPr>
              <w:ind w:right="141"/>
              <w:jc w:val="center"/>
              <w:rPr>
                <w:rFonts w:ascii="Times New Roman" w:hAnsi="Times New Roman"/>
                <w:sz w:val="20"/>
                <w:szCs w:val="20"/>
              </w:rPr>
            </w:pPr>
            <w:r w:rsidRPr="003B131E">
              <w:rPr>
                <w:rFonts w:ascii="Times New Roman" w:hAnsi="Times New Roman"/>
                <w:sz w:val="20"/>
                <w:szCs w:val="20"/>
              </w:rPr>
              <w:lastRenderedPageBreak/>
              <w:t>6.</w:t>
            </w:r>
          </w:p>
        </w:tc>
        <w:tc>
          <w:tcPr>
            <w:tcW w:w="709" w:type="dxa"/>
            <w:shd w:val="clear" w:color="auto" w:fill="auto"/>
            <w:textDirection w:val="btLr"/>
          </w:tcPr>
          <w:p w:rsidR="003912B1" w:rsidRPr="003B131E" w:rsidRDefault="003912B1" w:rsidP="003912B1">
            <w:pPr>
              <w:ind w:left="113" w:right="141"/>
              <w:jc w:val="center"/>
              <w:rPr>
                <w:rFonts w:ascii="Times New Roman" w:hAnsi="Times New Roman"/>
                <w:sz w:val="20"/>
                <w:szCs w:val="20"/>
              </w:rPr>
            </w:pPr>
            <w:r w:rsidRPr="003B131E">
              <w:rPr>
                <w:rFonts w:ascii="Times New Roman" w:hAnsi="Times New Roman"/>
                <w:sz w:val="20"/>
                <w:szCs w:val="20"/>
              </w:rPr>
              <w:t>ЗУ6</w:t>
            </w:r>
          </w:p>
        </w:tc>
        <w:tc>
          <w:tcPr>
            <w:tcW w:w="708" w:type="dxa"/>
            <w:shd w:val="clear" w:color="auto" w:fill="auto"/>
            <w:textDirection w:val="btLr"/>
          </w:tcPr>
          <w:p w:rsidR="003912B1" w:rsidRPr="003B131E" w:rsidRDefault="003912B1" w:rsidP="003912B1">
            <w:pPr>
              <w:ind w:left="113" w:right="141"/>
              <w:jc w:val="center"/>
              <w:rPr>
                <w:rFonts w:ascii="Times New Roman" w:hAnsi="Times New Roman"/>
                <w:sz w:val="20"/>
                <w:szCs w:val="20"/>
              </w:rPr>
            </w:pPr>
            <w:r w:rsidRPr="003B131E">
              <w:rPr>
                <w:rFonts w:ascii="Times New Roman" w:hAnsi="Times New Roman"/>
                <w:sz w:val="20"/>
                <w:szCs w:val="20"/>
              </w:rPr>
              <w:t>6</w:t>
            </w:r>
          </w:p>
        </w:tc>
        <w:tc>
          <w:tcPr>
            <w:tcW w:w="2127" w:type="dxa"/>
            <w:vMerge/>
            <w:shd w:val="clear" w:color="auto" w:fill="auto"/>
          </w:tcPr>
          <w:p w:rsidR="003912B1" w:rsidRPr="003B131E" w:rsidRDefault="003912B1" w:rsidP="003912B1">
            <w:pPr>
              <w:autoSpaceDE w:val="0"/>
              <w:autoSpaceDN w:val="0"/>
              <w:adjustRightInd w:val="0"/>
              <w:jc w:val="both"/>
              <w:rPr>
                <w:rFonts w:ascii="Times New Roman" w:hAnsi="Times New Roman"/>
                <w:sz w:val="20"/>
                <w:szCs w:val="20"/>
              </w:rPr>
            </w:pPr>
          </w:p>
        </w:tc>
        <w:tc>
          <w:tcPr>
            <w:tcW w:w="3543" w:type="dxa"/>
            <w:gridSpan w:val="3"/>
            <w:vMerge/>
            <w:shd w:val="clear" w:color="auto" w:fill="auto"/>
          </w:tcPr>
          <w:p w:rsidR="003912B1" w:rsidRPr="003B131E" w:rsidRDefault="003912B1" w:rsidP="003912B1">
            <w:pPr>
              <w:ind w:right="141"/>
              <w:jc w:val="center"/>
              <w:rPr>
                <w:rFonts w:ascii="Times New Roman" w:hAnsi="Times New Roman"/>
                <w:sz w:val="20"/>
                <w:szCs w:val="20"/>
              </w:rPr>
            </w:pPr>
          </w:p>
        </w:tc>
        <w:tc>
          <w:tcPr>
            <w:tcW w:w="2269" w:type="dxa"/>
            <w:shd w:val="clear" w:color="auto" w:fill="auto"/>
          </w:tcPr>
          <w:p w:rsidR="003912B1" w:rsidRPr="003B131E" w:rsidRDefault="003912B1" w:rsidP="003912B1">
            <w:pPr>
              <w:ind w:right="141"/>
              <w:jc w:val="center"/>
              <w:rPr>
                <w:rFonts w:ascii="Times New Roman" w:hAnsi="Times New Roman"/>
                <w:sz w:val="20"/>
                <w:szCs w:val="20"/>
              </w:rPr>
            </w:pPr>
          </w:p>
        </w:tc>
      </w:tr>
      <w:tr w:rsidR="003912B1" w:rsidRPr="003B131E" w:rsidTr="00D874CF">
        <w:trPr>
          <w:trHeight w:val="689"/>
        </w:trPr>
        <w:tc>
          <w:tcPr>
            <w:tcW w:w="709" w:type="dxa"/>
            <w:shd w:val="clear" w:color="auto" w:fill="auto"/>
          </w:tcPr>
          <w:p w:rsidR="003912B1" w:rsidRPr="003B131E" w:rsidRDefault="003912B1" w:rsidP="003912B1">
            <w:pPr>
              <w:ind w:right="141"/>
              <w:jc w:val="center"/>
              <w:rPr>
                <w:rFonts w:ascii="Times New Roman" w:hAnsi="Times New Roman"/>
                <w:sz w:val="20"/>
                <w:szCs w:val="20"/>
              </w:rPr>
            </w:pPr>
            <w:r w:rsidRPr="003B131E">
              <w:rPr>
                <w:rFonts w:ascii="Times New Roman" w:hAnsi="Times New Roman"/>
                <w:sz w:val="20"/>
                <w:szCs w:val="20"/>
              </w:rPr>
              <w:t>7.</w:t>
            </w:r>
          </w:p>
        </w:tc>
        <w:tc>
          <w:tcPr>
            <w:tcW w:w="709" w:type="dxa"/>
            <w:shd w:val="clear" w:color="auto" w:fill="auto"/>
            <w:textDirection w:val="btLr"/>
          </w:tcPr>
          <w:p w:rsidR="003912B1" w:rsidRPr="003B131E" w:rsidRDefault="003912B1" w:rsidP="003912B1">
            <w:pPr>
              <w:ind w:left="113" w:right="141"/>
              <w:jc w:val="center"/>
              <w:rPr>
                <w:rFonts w:ascii="Times New Roman" w:hAnsi="Times New Roman"/>
                <w:sz w:val="20"/>
                <w:szCs w:val="20"/>
              </w:rPr>
            </w:pPr>
            <w:r w:rsidRPr="003B131E">
              <w:rPr>
                <w:rFonts w:ascii="Times New Roman" w:hAnsi="Times New Roman"/>
                <w:sz w:val="20"/>
                <w:szCs w:val="20"/>
              </w:rPr>
              <w:t>ЗУ7</w:t>
            </w:r>
          </w:p>
        </w:tc>
        <w:tc>
          <w:tcPr>
            <w:tcW w:w="708" w:type="dxa"/>
            <w:shd w:val="clear" w:color="auto" w:fill="auto"/>
            <w:textDirection w:val="btLr"/>
          </w:tcPr>
          <w:p w:rsidR="003912B1" w:rsidRPr="003B131E" w:rsidRDefault="003912B1" w:rsidP="003912B1">
            <w:pPr>
              <w:ind w:left="113" w:right="141"/>
              <w:jc w:val="center"/>
              <w:rPr>
                <w:rFonts w:ascii="Times New Roman" w:hAnsi="Times New Roman"/>
                <w:sz w:val="20"/>
                <w:szCs w:val="20"/>
              </w:rPr>
            </w:pPr>
            <w:r w:rsidRPr="003B131E">
              <w:rPr>
                <w:rFonts w:ascii="Times New Roman" w:hAnsi="Times New Roman"/>
                <w:sz w:val="20"/>
                <w:szCs w:val="20"/>
              </w:rPr>
              <w:t>7</w:t>
            </w:r>
          </w:p>
        </w:tc>
        <w:tc>
          <w:tcPr>
            <w:tcW w:w="2127" w:type="dxa"/>
            <w:vMerge/>
            <w:shd w:val="clear" w:color="auto" w:fill="auto"/>
          </w:tcPr>
          <w:p w:rsidR="003912B1" w:rsidRPr="003B131E" w:rsidRDefault="003912B1" w:rsidP="003912B1">
            <w:pPr>
              <w:autoSpaceDE w:val="0"/>
              <w:autoSpaceDN w:val="0"/>
              <w:adjustRightInd w:val="0"/>
              <w:jc w:val="both"/>
              <w:rPr>
                <w:rFonts w:ascii="Times New Roman" w:hAnsi="Times New Roman"/>
                <w:sz w:val="20"/>
                <w:szCs w:val="20"/>
              </w:rPr>
            </w:pPr>
          </w:p>
        </w:tc>
        <w:tc>
          <w:tcPr>
            <w:tcW w:w="3543" w:type="dxa"/>
            <w:gridSpan w:val="3"/>
            <w:vMerge/>
            <w:shd w:val="clear" w:color="auto" w:fill="auto"/>
          </w:tcPr>
          <w:p w:rsidR="003912B1" w:rsidRPr="003B131E" w:rsidRDefault="003912B1" w:rsidP="003912B1">
            <w:pPr>
              <w:ind w:right="141"/>
              <w:jc w:val="center"/>
              <w:rPr>
                <w:rFonts w:ascii="Times New Roman" w:hAnsi="Times New Roman"/>
                <w:sz w:val="20"/>
                <w:szCs w:val="20"/>
              </w:rPr>
            </w:pPr>
          </w:p>
        </w:tc>
        <w:tc>
          <w:tcPr>
            <w:tcW w:w="2269" w:type="dxa"/>
            <w:shd w:val="clear" w:color="auto" w:fill="auto"/>
          </w:tcPr>
          <w:p w:rsidR="003912B1" w:rsidRPr="003B131E" w:rsidRDefault="003912B1" w:rsidP="003912B1">
            <w:pPr>
              <w:ind w:right="141"/>
              <w:jc w:val="center"/>
              <w:rPr>
                <w:rFonts w:ascii="Times New Roman" w:hAnsi="Times New Roman"/>
                <w:sz w:val="20"/>
                <w:szCs w:val="20"/>
              </w:rPr>
            </w:pPr>
          </w:p>
        </w:tc>
      </w:tr>
      <w:tr w:rsidR="003912B1" w:rsidRPr="003B131E" w:rsidTr="00D874CF">
        <w:trPr>
          <w:trHeight w:val="689"/>
        </w:trPr>
        <w:tc>
          <w:tcPr>
            <w:tcW w:w="709" w:type="dxa"/>
            <w:shd w:val="clear" w:color="auto" w:fill="auto"/>
          </w:tcPr>
          <w:p w:rsidR="003912B1" w:rsidRPr="003B131E" w:rsidRDefault="003912B1" w:rsidP="003912B1">
            <w:pPr>
              <w:ind w:right="141"/>
              <w:jc w:val="center"/>
              <w:rPr>
                <w:rFonts w:ascii="Times New Roman" w:hAnsi="Times New Roman"/>
                <w:sz w:val="20"/>
                <w:szCs w:val="20"/>
              </w:rPr>
            </w:pPr>
            <w:r w:rsidRPr="003B131E">
              <w:rPr>
                <w:rFonts w:ascii="Times New Roman" w:hAnsi="Times New Roman"/>
                <w:sz w:val="20"/>
                <w:szCs w:val="20"/>
              </w:rPr>
              <w:t>8.</w:t>
            </w:r>
          </w:p>
        </w:tc>
        <w:tc>
          <w:tcPr>
            <w:tcW w:w="709" w:type="dxa"/>
            <w:shd w:val="clear" w:color="auto" w:fill="auto"/>
            <w:textDirection w:val="btLr"/>
          </w:tcPr>
          <w:p w:rsidR="003912B1" w:rsidRPr="003B131E" w:rsidRDefault="003912B1" w:rsidP="003912B1">
            <w:pPr>
              <w:ind w:left="113" w:right="141"/>
              <w:jc w:val="center"/>
              <w:rPr>
                <w:rFonts w:ascii="Times New Roman" w:hAnsi="Times New Roman"/>
                <w:sz w:val="20"/>
                <w:szCs w:val="20"/>
              </w:rPr>
            </w:pPr>
            <w:r w:rsidRPr="003B131E">
              <w:rPr>
                <w:rFonts w:ascii="Times New Roman" w:hAnsi="Times New Roman"/>
                <w:sz w:val="20"/>
                <w:szCs w:val="20"/>
              </w:rPr>
              <w:t>ЗУ8</w:t>
            </w:r>
          </w:p>
        </w:tc>
        <w:tc>
          <w:tcPr>
            <w:tcW w:w="708" w:type="dxa"/>
            <w:shd w:val="clear" w:color="auto" w:fill="auto"/>
            <w:textDirection w:val="btLr"/>
          </w:tcPr>
          <w:p w:rsidR="003912B1" w:rsidRPr="003B131E" w:rsidRDefault="003912B1" w:rsidP="003912B1">
            <w:pPr>
              <w:ind w:left="113" w:right="141"/>
              <w:jc w:val="center"/>
              <w:rPr>
                <w:rFonts w:ascii="Times New Roman" w:hAnsi="Times New Roman"/>
                <w:sz w:val="20"/>
                <w:szCs w:val="20"/>
              </w:rPr>
            </w:pPr>
            <w:r w:rsidRPr="003B131E">
              <w:rPr>
                <w:rFonts w:ascii="Times New Roman" w:hAnsi="Times New Roman"/>
                <w:sz w:val="20"/>
                <w:szCs w:val="20"/>
              </w:rPr>
              <w:t>8</w:t>
            </w:r>
          </w:p>
        </w:tc>
        <w:tc>
          <w:tcPr>
            <w:tcW w:w="2127" w:type="dxa"/>
            <w:vMerge/>
            <w:shd w:val="clear" w:color="auto" w:fill="auto"/>
          </w:tcPr>
          <w:p w:rsidR="003912B1" w:rsidRPr="003B131E" w:rsidRDefault="003912B1" w:rsidP="003912B1">
            <w:pPr>
              <w:autoSpaceDE w:val="0"/>
              <w:autoSpaceDN w:val="0"/>
              <w:adjustRightInd w:val="0"/>
              <w:jc w:val="both"/>
              <w:rPr>
                <w:rFonts w:ascii="Times New Roman" w:hAnsi="Times New Roman"/>
                <w:sz w:val="20"/>
                <w:szCs w:val="20"/>
              </w:rPr>
            </w:pPr>
          </w:p>
        </w:tc>
        <w:tc>
          <w:tcPr>
            <w:tcW w:w="3543" w:type="dxa"/>
            <w:gridSpan w:val="3"/>
            <w:vMerge/>
            <w:shd w:val="clear" w:color="auto" w:fill="auto"/>
          </w:tcPr>
          <w:p w:rsidR="003912B1" w:rsidRPr="003B131E" w:rsidRDefault="003912B1" w:rsidP="003912B1">
            <w:pPr>
              <w:ind w:right="141"/>
              <w:jc w:val="center"/>
              <w:rPr>
                <w:rFonts w:ascii="Times New Roman" w:hAnsi="Times New Roman"/>
                <w:sz w:val="20"/>
                <w:szCs w:val="20"/>
              </w:rPr>
            </w:pPr>
          </w:p>
        </w:tc>
        <w:tc>
          <w:tcPr>
            <w:tcW w:w="2269" w:type="dxa"/>
            <w:shd w:val="clear" w:color="auto" w:fill="auto"/>
          </w:tcPr>
          <w:p w:rsidR="003912B1" w:rsidRPr="003B131E" w:rsidRDefault="003912B1" w:rsidP="003912B1">
            <w:pPr>
              <w:ind w:right="141"/>
              <w:jc w:val="center"/>
              <w:rPr>
                <w:rFonts w:ascii="Times New Roman" w:hAnsi="Times New Roman"/>
                <w:sz w:val="20"/>
                <w:szCs w:val="20"/>
              </w:rPr>
            </w:pPr>
          </w:p>
        </w:tc>
      </w:tr>
      <w:tr w:rsidR="001140E5" w:rsidRPr="003B131E" w:rsidTr="001140E5">
        <w:trPr>
          <w:trHeight w:val="686"/>
        </w:trPr>
        <w:tc>
          <w:tcPr>
            <w:tcW w:w="709" w:type="dxa"/>
            <w:shd w:val="clear" w:color="auto" w:fill="auto"/>
          </w:tcPr>
          <w:p w:rsidR="001140E5" w:rsidRPr="003B131E" w:rsidRDefault="001140E5" w:rsidP="001140E5">
            <w:pPr>
              <w:ind w:right="141"/>
              <w:jc w:val="center"/>
              <w:rPr>
                <w:rFonts w:ascii="Times New Roman" w:hAnsi="Times New Roman"/>
                <w:sz w:val="20"/>
                <w:szCs w:val="20"/>
              </w:rPr>
            </w:pPr>
            <w:r>
              <w:rPr>
                <w:rFonts w:ascii="Times New Roman" w:hAnsi="Times New Roman"/>
                <w:sz w:val="20"/>
                <w:szCs w:val="20"/>
              </w:rPr>
              <w:t>9.</w:t>
            </w:r>
          </w:p>
        </w:tc>
        <w:tc>
          <w:tcPr>
            <w:tcW w:w="709" w:type="dxa"/>
            <w:shd w:val="clear" w:color="auto" w:fill="auto"/>
            <w:textDirection w:val="btLr"/>
          </w:tcPr>
          <w:p w:rsidR="001140E5" w:rsidRPr="00CA6219" w:rsidRDefault="001140E5" w:rsidP="001140E5">
            <w:pPr>
              <w:ind w:left="113" w:right="141"/>
              <w:jc w:val="center"/>
              <w:rPr>
                <w:rFonts w:ascii="Times New Roman" w:hAnsi="Times New Roman"/>
                <w:sz w:val="20"/>
                <w:szCs w:val="20"/>
              </w:rPr>
            </w:pPr>
            <w:r w:rsidRPr="00CA6219">
              <w:rPr>
                <w:rFonts w:ascii="Times New Roman" w:hAnsi="Times New Roman"/>
                <w:sz w:val="20"/>
                <w:szCs w:val="20"/>
              </w:rPr>
              <w:t>ЗУ9</w:t>
            </w:r>
          </w:p>
        </w:tc>
        <w:tc>
          <w:tcPr>
            <w:tcW w:w="708" w:type="dxa"/>
            <w:shd w:val="clear" w:color="auto" w:fill="auto"/>
            <w:textDirection w:val="btLr"/>
          </w:tcPr>
          <w:p w:rsidR="001140E5" w:rsidRPr="00CA6219" w:rsidRDefault="001140E5" w:rsidP="001140E5">
            <w:pPr>
              <w:ind w:left="113" w:right="141"/>
              <w:jc w:val="center"/>
              <w:rPr>
                <w:rFonts w:ascii="Times New Roman" w:hAnsi="Times New Roman"/>
                <w:sz w:val="20"/>
                <w:szCs w:val="20"/>
              </w:rPr>
            </w:pPr>
            <w:r w:rsidRPr="00CA6219">
              <w:rPr>
                <w:rFonts w:ascii="Times New Roman" w:hAnsi="Times New Roman"/>
                <w:sz w:val="20"/>
                <w:szCs w:val="20"/>
              </w:rPr>
              <w:t>9</w:t>
            </w:r>
          </w:p>
        </w:tc>
        <w:tc>
          <w:tcPr>
            <w:tcW w:w="2127" w:type="dxa"/>
            <w:vMerge w:val="restart"/>
            <w:shd w:val="clear" w:color="auto" w:fill="auto"/>
          </w:tcPr>
          <w:p w:rsidR="001140E5" w:rsidRPr="003B131E" w:rsidRDefault="001140E5" w:rsidP="001140E5">
            <w:pPr>
              <w:ind w:right="141"/>
              <w:jc w:val="both"/>
              <w:rPr>
                <w:rFonts w:ascii="Times New Roman" w:hAnsi="Times New Roman"/>
                <w:sz w:val="20"/>
                <w:szCs w:val="20"/>
              </w:rPr>
            </w:pPr>
            <w:r w:rsidRPr="003B131E">
              <w:rPr>
                <w:rFonts w:ascii="Times New Roman" w:hAnsi="Times New Roman"/>
                <w:sz w:val="20"/>
                <w:szCs w:val="20"/>
              </w:rPr>
              <w:t xml:space="preserve">Технико-экономические показатели и наименование объекта(ов) в соответствии с разрешенным видом использования земельного участка, градостроительным регламентом территориальной зоны по Правилам землепользования и застройки, документацией по планировке территории, разрабатываемой на элемент планировочной структуры, в целях обеспечения территории расчетными показателями минимально допустимого уровня обеспеченности объектами социальной, коммунальной и транспортной инфраструктур и расчетными показателями максимально допустимого уровня территориальной доступности указанных объектов для населения в соответствии с требованиям Местных нормативов градостроительного проектирования муниципального </w:t>
            </w:r>
            <w:r w:rsidRPr="003B131E">
              <w:rPr>
                <w:rFonts w:ascii="Times New Roman" w:hAnsi="Times New Roman"/>
                <w:sz w:val="20"/>
                <w:szCs w:val="20"/>
              </w:rPr>
              <w:lastRenderedPageBreak/>
              <w:t>образования «Город Батайск» и Правил землепользования и застройки муниципального образования «Город Батайск» Ростовской области</w:t>
            </w:r>
          </w:p>
        </w:tc>
        <w:tc>
          <w:tcPr>
            <w:tcW w:w="3543" w:type="dxa"/>
            <w:gridSpan w:val="3"/>
            <w:vMerge w:val="restart"/>
            <w:shd w:val="clear" w:color="auto" w:fill="auto"/>
          </w:tcPr>
          <w:p w:rsidR="001140E5" w:rsidRPr="003B131E" w:rsidRDefault="001140E5" w:rsidP="001140E5">
            <w:pPr>
              <w:ind w:right="141"/>
              <w:jc w:val="both"/>
              <w:rPr>
                <w:rFonts w:ascii="Times New Roman" w:hAnsi="Times New Roman"/>
                <w:sz w:val="20"/>
                <w:szCs w:val="20"/>
              </w:rPr>
            </w:pPr>
            <w:r w:rsidRPr="003B131E">
              <w:rPr>
                <w:rFonts w:ascii="Times New Roman" w:hAnsi="Times New Roman"/>
                <w:sz w:val="20"/>
                <w:szCs w:val="20"/>
              </w:rPr>
              <w:lastRenderedPageBreak/>
              <w:t>Этапы проектирования и (или) строительства определяются правообладателем земельного участка</w:t>
            </w:r>
          </w:p>
        </w:tc>
        <w:tc>
          <w:tcPr>
            <w:tcW w:w="2269" w:type="dxa"/>
            <w:shd w:val="clear" w:color="auto" w:fill="auto"/>
          </w:tcPr>
          <w:p w:rsidR="001140E5" w:rsidRPr="003B131E" w:rsidRDefault="001140E5" w:rsidP="001140E5">
            <w:pPr>
              <w:ind w:right="141"/>
              <w:jc w:val="center"/>
              <w:rPr>
                <w:rFonts w:ascii="Times New Roman" w:hAnsi="Times New Roman"/>
                <w:sz w:val="20"/>
                <w:szCs w:val="20"/>
              </w:rPr>
            </w:pPr>
          </w:p>
        </w:tc>
      </w:tr>
      <w:tr w:rsidR="001140E5" w:rsidRPr="003B131E" w:rsidTr="001140E5">
        <w:trPr>
          <w:trHeight w:val="851"/>
        </w:trPr>
        <w:tc>
          <w:tcPr>
            <w:tcW w:w="709" w:type="dxa"/>
            <w:shd w:val="clear" w:color="auto" w:fill="auto"/>
          </w:tcPr>
          <w:p w:rsidR="001140E5" w:rsidRPr="00CA6219" w:rsidRDefault="001140E5" w:rsidP="001140E5">
            <w:pPr>
              <w:ind w:right="141"/>
              <w:jc w:val="center"/>
              <w:rPr>
                <w:rFonts w:ascii="Times New Roman" w:hAnsi="Times New Roman"/>
                <w:sz w:val="20"/>
                <w:szCs w:val="20"/>
              </w:rPr>
            </w:pPr>
            <w:r w:rsidRPr="00CA6219">
              <w:rPr>
                <w:rFonts w:ascii="Times New Roman" w:hAnsi="Times New Roman"/>
                <w:sz w:val="20"/>
                <w:szCs w:val="20"/>
              </w:rPr>
              <w:t>10.</w:t>
            </w:r>
          </w:p>
        </w:tc>
        <w:tc>
          <w:tcPr>
            <w:tcW w:w="709" w:type="dxa"/>
            <w:shd w:val="clear" w:color="auto" w:fill="auto"/>
            <w:textDirection w:val="btLr"/>
          </w:tcPr>
          <w:p w:rsidR="001140E5" w:rsidRPr="00CA6219" w:rsidRDefault="001140E5" w:rsidP="001140E5">
            <w:pPr>
              <w:ind w:left="113" w:right="141"/>
              <w:jc w:val="center"/>
              <w:rPr>
                <w:rFonts w:ascii="Times New Roman" w:hAnsi="Times New Roman"/>
                <w:sz w:val="20"/>
                <w:szCs w:val="20"/>
              </w:rPr>
            </w:pPr>
            <w:r w:rsidRPr="00CA6219">
              <w:rPr>
                <w:rFonts w:ascii="Times New Roman" w:hAnsi="Times New Roman"/>
                <w:sz w:val="20"/>
                <w:szCs w:val="20"/>
              </w:rPr>
              <w:t>ЗУ11</w:t>
            </w:r>
          </w:p>
        </w:tc>
        <w:tc>
          <w:tcPr>
            <w:tcW w:w="708" w:type="dxa"/>
            <w:shd w:val="clear" w:color="auto" w:fill="auto"/>
            <w:textDirection w:val="btLr"/>
          </w:tcPr>
          <w:p w:rsidR="001140E5" w:rsidRPr="00CA6219" w:rsidRDefault="001140E5" w:rsidP="001140E5">
            <w:pPr>
              <w:ind w:left="113" w:right="141"/>
              <w:jc w:val="center"/>
              <w:rPr>
                <w:rFonts w:ascii="Times New Roman" w:hAnsi="Times New Roman"/>
                <w:sz w:val="20"/>
                <w:szCs w:val="20"/>
              </w:rPr>
            </w:pPr>
            <w:r w:rsidRPr="00CA6219">
              <w:rPr>
                <w:rFonts w:ascii="Times New Roman" w:hAnsi="Times New Roman"/>
                <w:sz w:val="20"/>
                <w:szCs w:val="20"/>
              </w:rPr>
              <w:t>11</w:t>
            </w:r>
          </w:p>
        </w:tc>
        <w:tc>
          <w:tcPr>
            <w:tcW w:w="2127" w:type="dxa"/>
            <w:vMerge/>
            <w:shd w:val="clear" w:color="auto" w:fill="auto"/>
          </w:tcPr>
          <w:p w:rsidR="001140E5" w:rsidRPr="003B131E" w:rsidRDefault="001140E5" w:rsidP="001140E5">
            <w:pPr>
              <w:ind w:right="141"/>
              <w:jc w:val="both"/>
              <w:rPr>
                <w:rFonts w:ascii="Times New Roman" w:hAnsi="Times New Roman"/>
                <w:sz w:val="20"/>
                <w:szCs w:val="20"/>
              </w:rPr>
            </w:pPr>
          </w:p>
        </w:tc>
        <w:tc>
          <w:tcPr>
            <w:tcW w:w="3543" w:type="dxa"/>
            <w:gridSpan w:val="3"/>
            <w:vMerge/>
            <w:shd w:val="clear" w:color="auto" w:fill="auto"/>
          </w:tcPr>
          <w:p w:rsidR="001140E5" w:rsidRPr="003B131E" w:rsidRDefault="001140E5" w:rsidP="001140E5">
            <w:pPr>
              <w:ind w:right="141"/>
              <w:jc w:val="both"/>
              <w:rPr>
                <w:rFonts w:ascii="Times New Roman" w:hAnsi="Times New Roman"/>
                <w:sz w:val="20"/>
                <w:szCs w:val="20"/>
              </w:rPr>
            </w:pPr>
          </w:p>
        </w:tc>
        <w:tc>
          <w:tcPr>
            <w:tcW w:w="2269" w:type="dxa"/>
            <w:shd w:val="clear" w:color="auto" w:fill="auto"/>
          </w:tcPr>
          <w:p w:rsidR="001140E5" w:rsidRPr="003B131E" w:rsidRDefault="001140E5" w:rsidP="001140E5">
            <w:pPr>
              <w:ind w:right="141"/>
              <w:jc w:val="center"/>
              <w:rPr>
                <w:rFonts w:ascii="Times New Roman" w:hAnsi="Times New Roman"/>
                <w:sz w:val="20"/>
                <w:szCs w:val="20"/>
              </w:rPr>
            </w:pPr>
          </w:p>
        </w:tc>
      </w:tr>
      <w:tr w:rsidR="001140E5" w:rsidRPr="003B131E" w:rsidTr="00D874CF">
        <w:trPr>
          <w:trHeight w:val="689"/>
        </w:trPr>
        <w:tc>
          <w:tcPr>
            <w:tcW w:w="709" w:type="dxa"/>
            <w:shd w:val="clear" w:color="auto" w:fill="auto"/>
          </w:tcPr>
          <w:p w:rsidR="001140E5" w:rsidRPr="003B131E" w:rsidRDefault="001140E5" w:rsidP="001140E5">
            <w:pPr>
              <w:ind w:right="141"/>
              <w:jc w:val="center"/>
              <w:rPr>
                <w:rFonts w:ascii="Times New Roman" w:hAnsi="Times New Roman"/>
                <w:sz w:val="20"/>
                <w:szCs w:val="20"/>
              </w:rPr>
            </w:pPr>
            <w:r w:rsidRPr="003B131E">
              <w:rPr>
                <w:rFonts w:ascii="Times New Roman" w:hAnsi="Times New Roman"/>
                <w:sz w:val="20"/>
                <w:szCs w:val="20"/>
              </w:rPr>
              <w:t>1</w:t>
            </w:r>
            <w:r w:rsidR="0042018E">
              <w:rPr>
                <w:rFonts w:ascii="Times New Roman" w:hAnsi="Times New Roman"/>
                <w:sz w:val="20"/>
                <w:szCs w:val="20"/>
              </w:rPr>
              <w:t>1</w:t>
            </w:r>
            <w:r w:rsidRPr="003B131E">
              <w:rPr>
                <w:rFonts w:ascii="Times New Roman" w:hAnsi="Times New Roman"/>
                <w:sz w:val="20"/>
                <w:szCs w:val="20"/>
              </w:rPr>
              <w:t>.</w:t>
            </w:r>
          </w:p>
        </w:tc>
        <w:tc>
          <w:tcPr>
            <w:tcW w:w="709" w:type="dxa"/>
            <w:shd w:val="clear" w:color="auto" w:fill="auto"/>
            <w:textDirection w:val="btLr"/>
          </w:tcPr>
          <w:p w:rsidR="001140E5" w:rsidRPr="003B131E" w:rsidRDefault="001140E5" w:rsidP="001140E5">
            <w:pPr>
              <w:ind w:left="113" w:right="141"/>
              <w:jc w:val="center"/>
              <w:rPr>
                <w:rFonts w:ascii="Times New Roman" w:hAnsi="Times New Roman"/>
                <w:sz w:val="20"/>
                <w:szCs w:val="20"/>
              </w:rPr>
            </w:pPr>
            <w:r w:rsidRPr="003B131E">
              <w:rPr>
                <w:rFonts w:ascii="Times New Roman" w:hAnsi="Times New Roman"/>
                <w:sz w:val="20"/>
                <w:szCs w:val="20"/>
              </w:rPr>
              <w:t>ЗУ13</w:t>
            </w:r>
          </w:p>
        </w:tc>
        <w:tc>
          <w:tcPr>
            <w:tcW w:w="708" w:type="dxa"/>
            <w:shd w:val="clear" w:color="auto" w:fill="auto"/>
            <w:textDirection w:val="btLr"/>
          </w:tcPr>
          <w:p w:rsidR="001140E5" w:rsidRPr="003B131E" w:rsidRDefault="001140E5" w:rsidP="001140E5">
            <w:pPr>
              <w:ind w:left="113" w:right="141"/>
              <w:jc w:val="center"/>
              <w:rPr>
                <w:rFonts w:ascii="Times New Roman" w:hAnsi="Times New Roman"/>
                <w:sz w:val="20"/>
                <w:szCs w:val="20"/>
              </w:rPr>
            </w:pPr>
            <w:r w:rsidRPr="003B131E">
              <w:rPr>
                <w:rFonts w:ascii="Times New Roman" w:hAnsi="Times New Roman"/>
                <w:sz w:val="20"/>
                <w:szCs w:val="20"/>
              </w:rPr>
              <w:t>13</w:t>
            </w:r>
          </w:p>
        </w:tc>
        <w:tc>
          <w:tcPr>
            <w:tcW w:w="2127" w:type="dxa"/>
            <w:vMerge/>
            <w:shd w:val="clear" w:color="auto" w:fill="auto"/>
          </w:tcPr>
          <w:p w:rsidR="001140E5" w:rsidRPr="003B131E" w:rsidRDefault="001140E5" w:rsidP="001140E5">
            <w:pPr>
              <w:autoSpaceDE w:val="0"/>
              <w:autoSpaceDN w:val="0"/>
              <w:adjustRightInd w:val="0"/>
              <w:jc w:val="both"/>
              <w:rPr>
                <w:rFonts w:ascii="Times New Roman" w:hAnsi="Times New Roman"/>
                <w:sz w:val="20"/>
                <w:szCs w:val="20"/>
              </w:rPr>
            </w:pPr>
          </w:p>
        </w:tc>
        <w:tc>
          <w:tcPr>
            <w:tcW w:w="3543" w:type="dxa"/>
            <w:gridSpan w:val="3"/>
            <w:vMerge/>
            <w:shd w:val="clear" w:color="auto" w:fill="auto"/>
          </w:tcPr>
          <w:p w:rsidR="001140E5" w:rsidRPr="003B131E" w:rsidRDefault="001140E5" w:rsidP="001140E5">
            <w:pPr>
              <w:ind w:right="141"/>
              <w:jc w:val="center"/>
              <w:rPr>
                <w:rFonts w:ascii="Times New Roman" w:hAnsi="Times New Roman"/>
                <w:sz w:val="20"/>
                <w:szCs w:val="20"/>
              </w:rPr>
            </w:pPr>
          </w:p>
        </w:tc>
        <w:tc>
          <w:tcPr>
            <w:tcW w:w="2269" w:type="dxa"/>
            <w:shd w:val="clear" w:color="auto" w:fill="auto"/>
          </w:tcPr>
          <w:p w:rsidR="001140E5" w:rsidRPr="003B131E" w:rsidRDefault="001140E5" w:rsidP="001140E5">
            <w:pPr>
              <w:ind w:right="141"/>
              <w:jc w:val="center"/>
              <w:rPr>
                <w:rFonts w:ascii="Times New Roman" w:hAnsi="Times New Roman"/>
                <w:sz w:val="20"/>
                <w:szCs w:val="20"/>
              </w:rPr>
            </w:pPr>
          </w:p>
        </w:tc>
      </w:tr>
      <w:tr w:rsidR="001140E5" w:rsidRPr="003B131E" w:rsidTr="001140E5">
        <w:trPr>
          <w:trHeight w:val="1523"/>
        </w:trPr>
        <w:tc>
          <w:tcPr>
            <w:tcW w:w="709" w:type="dxa"/>
            <w:shd w:val="clear" w:color="auto" w:fill="auto"/>
          </w:tcPr>
          <w:p w:rsidR="001140E5" w:rsidRPr="003B131E" w:rsidRDefault="001140E5" w:rsidP="001140E5">
            <w:pPr>
              <w:ind w:right="141"/>
              <w:jc w:val="center"/>
              <w:rPr>
                <w:rFonts w:ascii="Times New Roman" w:hAnsi="Times New Roman"/>
                <w:sz w:val="20"/>
                <w:szCs w:val="20"/>
              </w:rPr>
            </w:pPr>
            <w:r w:rsidRPr="003B131E">
              <w:rPr>
                <w:rFonts w:ascii="Times New Roman" w:hAnsi="Times New Roman"/>
                <w:sz w:val="20"/>
                <w:szCs w:val="20"/>
              </w:rPr>
              <w:lastRenderedPageBreak/>
              <w:t>1</w:t>
            </w:r>
            <w:r w:rsidR="0042018E">
              <w:rPr>
                <w:rFonts w:ascii="Times New Roman" w:hAnsi="Times New Roman"/>
                <w:sz w:val="20"/>
                <w:szCs w:val="20"/>
              </w:rPr>
              <w:t>2</w:t>
            </w:r>
            <w:r w:rsidRPr="003B131E">
              <w:rPr>
                <w:rFonts w:ascii="Times New Roman" w:hAnsi="Times New Roman"/>
                <w:sz w:val="20"/>
                <w:szCs w:val="20"/>
              </w:rPr>
              <w:t>.</w:t>
            </w:r>
          </w:p>
        </w:tc>
        <w:tc>
          <w:tcPr>
            <w:tcW w:w="709" w:type="dxa"/>
            <w:shd w:val="clear" w:color="auto" w:fill="auto"/>
            <w:textDirection w:val="btLr"/>
          </w:tcPr>
          <w:p w:rsidR="001140E5" w:rsidRPr="003B131E" w:rsidRDefault="001140E5" w:rsidP="001140E5">
            <w:pPr>
              <w:ind w:left="113" w:right="141"/>
              <w:jc w:val="center"/>
              <w:rPr>
                <w:rFonts w:ascii="Times New Roman" w:hAnsi="Times New Roman"/>
                <w:sz w:val="20"/>
                <w:szCs w:val="20"/>
              </w:rPr>
            </w:pPr>
            <w:r w:rsidRPr="003B131E">
              <w:rPr>
                <w:rFonts w:ascii="Times New Roman" w:hAnsi="Times New Roman"/>
                <w:sz w:val="20"/>
                <w:szCs w:val="20"/>
              </w:rPr>
              <w:t>61:46:0012201:204</w:t>
            </w:r>
          </w:p>
        </w:tc>
        <w:tc>
          <w:tcPr>
            <w:tcW w:w="708" w:type="dxa"/>
            <w:shd w:val="clear" w:color="auto" w:fill="auto"/>
            <w:textDirection w:val="btLr"/>
          </w:tcPr>
          <w:p w:rsidR="001140E5" w:rsidRPr="003B131E" w:rsidRDefault="001140E5" w:rsidP="001140E5">
            <w:pPr>
              <w:ind w:left="113" w:right="141"/>
              <w:jc w:val="center"/>
              <w:rPr>
                <w:rFonts w:ascii="Times New Roman" w:hAnsi="Times New Roman"/>
                <w:sz w:val="20"/>
                <w:szCs w:val="20"/>
              </w:rPr>
            </w:pPr>
            <w:r w:rsidRPr="003B131E">
              <w:rPr>
                <w:rFonts w:ascii="Times New Roman" w:hAnsi="Times New Roman"/>
                <w:sz w:val="20"/>
                <w:szCs w:val="20"/>
              </w:rPr>
              <w:t>204</w:t>
            </w:r>
          </w:p>
        </w:tc>
        <w:tc>
          <w:tcPr>
            <w:tcW w:w="2127" w:type="dxa"/>
            <w:vMerge w:val="restart"/>
            <w:shd w:val="clear" w:color="auto" w:fill="auto"/>
          </w:tcPr>
          <w:p w:rsidR="001140E5" w:rsidRPr="003B131E" w:rsidRDefault="001140E5" w:rsidP="001140E5">
            <w:pPr>
              <w:ind w:right="141"/>
              <w:jc w:val="both"/>
              <w:rPr>
                <w:rFonts w:ascii="Times New Roman" w:hAnsi="Times New Roman"/>
                <w:sz w:val="20"/>
                <w:szCs w:val="20"/>
              </w:rPr>
            </w:pPr>
            <w:r w:rsidRPr="003B131E">
              <w:rPr>
                <w:rFonts w:ascii="Times New Roman" w:hAnsi="Times New Roman"/>
                <w:sz w:val="20"/>
                <w:szCs w:val="20"/>
              </w:rPr>
              <w:t>Технико-экономические показатели и наименование объекта(ов) определить в соответствии с разрешенным видом использования земельного участка и градостроительным регламентом территориальной зоны по Правилам землепользования и застройки.</w:t>
            </w:r>
          </w:p>
        </w:tc>
        <w:tc>
          <w:tcPr>
            <w:tcW w:w="3543" w:type="dxa"/>
            <w:gridSpan w:val="3"/>
            <w:vMerge w:val="restart"/>
            <w:shd w:val="clear" w:color="auto" w:fill="auto"/>
          </w:tcPr>
          <w:p w:rsidR="001140E5" w:rsidRPr="003B131E" w:rsidRDefault="001140E5" w:rsidP="001140E5">
            <w:pPr>
              <w:ind w:right="141"/>
              <w:jc w:val="both"/>
              <w:rPr>
                <w:rFonts w:ascii="Times New Roman" w:hAnsi="Times New Roman"/>
                <w:sz w:val="20"/>
                <w:szCs w:val="20"/>
              </w:rPr>
            </w:pPr>
            <w:r w:rsidRPr="003B131E">
              <w:rPr>
                <w:rFonts w:ascii="Times New Roman" w:hAnsi="Times New Roman"/>
                <w:sz w:val="20"/>
                <w:szCs w:val="20"/>
              </w:rPr>
              <w:t>Этапы проектирования и (или) строительства определяются правообладателем земельного участка</w:t>
            </w:r>
          </w:p>
        </w:tc>
        <w:tc>
          <w:tcPr>
            <w:tcW w:w="2269" w:type="dxa"/>
            <w:shd w:val="clear" w:color="auto" w:fill="auto"/>
          </w:tcPr>
          <w:p w:rsidR="001140E5" w:rsidRPr="003B131E" w:rsidRDefault="001140E5" w:rsidP="001140E5">
            <w:pPr>
              <w:ind w:right="141"/>
              <w:jc w:val="center"/>
              <w:rPr>
                <w:rFonts w:ascii="Times New Roman" w:hAnsi="Times New Roman"/>
                <w:sz w:val="20"/>
                <w:szCs w:val="20"/>
              </w:rPr>
            </w:pPr>
          </w:p>
        </w:tc>
      </w:tr>
      <w:tr w:rsidR="001140E5" w:rsidRPr="003B131E" w:rsidTr="001140E5">
        <w:trPr>
          <w:trHeight w:val="1531"/>
        </w:trPr>
        <w:tc>
          <w:tcPr>
            <w:tcW w:w="709" w:type="dxa"/>
            <w:shd w:val="clear" w:color="auto" w:fill="auto"/>
          </w:tcPr>
          <w:p w:rsidR="001140E5" w:rsidRPr="003B131E" w:rsidRDefault="001140E5" w:rsidP="001140E5">
            <w:pPr>
              <w:ind w:right="141"/>
              <w:jc w:val="center"/>
              <w:rPr>
                <w:rFonts w:ascii="Times New Roman" w:hAnsi="Times New Roman"/>
                <w:sz w:val="20"/>
                <w:szCs w:val="20"/>
              </w:rPr>
            </w:pPr>
            <w:r w:rsidRPr="003B131E">
              <w:rPr>
                <w:rFonts w:ascii="Times New Roman" w:hAnsi="Times New Roman"/>
                <w:sz w:val="20"/>
                <w:szCs w:val="20"/>
              </w:rPr>
              <w:t>1</w:t>
            </w:r>
            <w:r w:rsidR="0042018E">
              <w:rPr>
                <w:rFonts w:ascii="Times New Roman" w:hAnsi="Times New Roman"/>
                <w:sz w:val="20"/>
                <w:szCs w:val="20"/>
              </w:rPr>
              <w:t>3</w:t>
            </w:r>
            <w:r w:rsidRPr="003B131E">
              <w:rPr>
                <w:rFonts w:ascii="Times New Roman" w:hAnsi="Times New Roman"/>
                <w:sz w:val="20"/>
                <w:szCs w:val="20"/>
              </w:rPr>
              <w:t>.</w:t>
            </w:r>
          </w:p>
        </w:tc>
        <w:tc>
          <w:tcPr>
            <w:tcW w:w="709" w:type="dxa"/>
            <w:shd w:val="clear" w:color="auto" w:fill="auto"/>
            <w:textDirection w:val="btLr"/>
          </w:tcPr>
          <w:p w:rsidR="001140E5" w:rsidRPr="003B131E" w:rsidRDefault="001140E5" w:rsidP="001140E5">
            <w:pPr>
              <w:ind w:left="113" w:right="141"/>
              <w:jc w:val="center"/>
              <w:rPr>
                <w:rFonts w:ascii="Times New Roman" w:hAnsi="Times New Roman"/>
                <w:sz w:val="20"/>
                <w:szCs w:val="20"/>
              </w:rPr>
            </w:pPr>
            <w:r w:rsidRPr="003B131E">
              <w:rPr>
                <w:rFonts w:ascii="Times New Roman" w:hAnsi="Times New Roman"/>
                <w:sz w:val="20"/>
                <w:szCs w:val="20"/>
              </w:rPr>
              <w:t>61:46:0012201:192</w:t>
            </w:r>
          </w:p>
        </w:tc>
        <w:tc>
          <w:tcPr>
            <w:tcW w:w="708" w:type="dxa"/>
            <w:shd w:val="clear" w:color="auto" w:fill="auto"/>
            <w:textDirection w:val="btLr"/>
          </w:tcPr>
          <w:p w:rsidR="001140E5" w:rsidRPr="003B131E" w:rsidRDefault="001140E5" w:rsidP="001140E5">
            <w:pPr>
              <w:ind w:left="113" w:right="141"/>
              <w:jc w:val="center"/>
              <w:rPr>
                <w:rFonts w:ascii="Times New Roman" w:hAnsi="Times New Roman"/>
                <w:sz w:val="20"/>
                <w:szCs w:val="20"/>
              </w:rPr>
            </w:pPr>
            <w:r w:rsidRPr="003B131E">
              <w:rPr>
                <w:rFonts w:ascii="Times New Roman" w:hAnsi="Times New Roman"/>
                <w:sz w:val="20"/>
                <w:szCs w:val="20"/>
              </w:rPr>
              <w:t>192</w:t>
            </w:r>
          </w:p>
        </w:tc>
        <w:tc>
          <w:tcPr>
            <w:tcW w:w="2127" w:type="dxa"/>
            <w:vMerge/>
            <w:shd w:val="clear" w:color="auto" w:fill="auto"/>
          </w:tcPr>
          <w:p w:rsidR="001140E5" w:rsidRPr="003B131E" w:rsidRDefault="001140E5" w:rsidP="001140E5">
            <w:pPr>
              <w:autoSpaceDE w:val="0"/>
              <w:autoSpaceDN w:val="0"/>
              <w:adjustRightInd w:val="0"/>
              <w:jc w:val="both"/>
              <w:rPr>
                <w:rFonts w:ascii="Times New Roman" w:hAnsi="Times New Roman"/>
                <w:sz w:val="20"/>
                <w:szCs w:val="20"/>
              </w:rPr>
            </w:pPr>
          </w:p>
        </w:tc>
        <w:tc>
          <w:tcPr>
            <w:tcW w:w="3543" w:type="dxa"/>
            <w:gridSpan w:val="3"/>
            <w:vMerge/>
            <w:shd w:val="clear" w:color="auto" w:fill="auto"/>
          </w:tcPr>
          <w:p w:rsidR="001140E5" w:rsidRPr="003B131E" w:rsidRDefault="001140E5" w:rsidP="001140E5">
            <w:pPr>
              <w:ind w:right="141"/>
              <w:jc w:val="center"/>
              <w:rPr>
                <w:rFonts w:ascii="Times New Roman" w:hAnsi="Times New Roman"/>
                <w:sz w:val="20"/>
                <w:szCs w:val="20"/>
              </w:rPr>
            </w:pPr>
          </w:p>
        </w:tc>
        <w:tc>
          <w:tcPr>
            <w:tcW w:w="2269" w:type="dxa"/>
            <w:shd w:val="clear" w:color="auto" w:fill="auto"/>
          </w:tcPr>
          <w:p w:rsidR="001140E5" w:rsidRPr="003B131E" w:rsidRDefault="001140E5" w:rsidP="001140E5">
            <w:pPr>
              <w:ind w:right="141"/>
              <w:jc w:val="center"/>
              <w:rPr>
                <w:rFonts w:ascii="Times New Roman" w:hAnsi="Times New Roman"/>
                <w:sz w:val="20"/>
                <w:szCs w:val="20"/>
              </w:rPr>
            </w:pPr>
          </w:p>
        </w:tc>
      </w:tr>
      <w:tr w:rsidR="001140E5" w:rsidRPr="003B131E" w:rsidTr="001140E5">
        <w:trPr>
          <w:trHeight w:val="858"/>
        </w:trPr>
        <w:tc>
          <w:tcPr>
            <w:tcW w:w="709" w:type="dxa"/>
            <w:shd w:val="clear" w:color="auto" w:fill="auto"/>
          </w:tcPr>
          <w:p w:rsidR="001140E5" w:rsidRPr="00CA6219" w:rsidRDefault="001140E5" w:rsidP="001140E5">
            <w:pPr>
              <w:ind w:right="141"/>
              <w:jc w:val="center"/>
              <w:rPr>
                <w:rFonts w:ascii="Times New Roman" w:hAnsi="Times New Roman"/>
                <w:sz w:val="20"/>
                <w:szCs w:val="20"/>
              </w:rPr>
            </w:pPr>
            <w:r>
              <w:rPr>
                <w:rFonts w:ascii="Times New Roman" w:hAnsi="Times New Roman"/>
                <w:sz w:val="20"/>
                <w:szCs w:val="20"/>
              </w:rPr>
              <w:t>1</w:t>
            </w:r>
            <w:r w:rsidR="0042018E">
              <w:rPr>
                <w:rFonts w:ascii="Times New Roman" w:hAnsi="Times New Roman"/>
                <w:sz w:val="20"/>
                <w:szCs w:val="20"/>
              </w:rPr>
              <w:t>4</w:t>
            </w:r>
            <w:r>
              <w:rPr>
                <w:rFonts w:ascii="Times New Roman" w:hAnsi="Times New Roman"/>
                <w:sz w:val="20"/>
                <w:szCs w:val="20"/>
              </w:rPr>
              <w:t>.</w:t>
            </w:r>
          </w:p>
        </w:tc>
        <w:tc>
          <w:tcPr>
            <w:tcW w:w="709" w:type="dxa"/>
            <w:shd w:val="clear" w:color="auto" w:fill="auto"/>
            <w:textDirection w:val="btLr"/>
          </w:tcPr>
          <w:p w:rsidR="001140E5" w:rsidRPr="00CA6219" w:rsidRDefault="001140E5" w:rsidP="001140E5">
            <w:pPr>
              <w:ind w:left="113" w:right="141"/>
              <w:jc w:val="center"/>
              <w:rPr>
                <w:rFonts w:ascii="Times New Roman" w:hAnsi="Times New Roman"/>
                <w:sz w:val="20"/>
                <w:szCs w:val="20"/>
              </w:rPr>
            </w:pPr>
            <w:r>
              <w:rPr>
                <w:rFonts w:ascii="Times New Roman" w:hAnsi="Times New Roman"/>
                <w:sz w:val="20"/>
                <w:szCs w:val="20"/>
              </w:rPr>
              <w:t>ЗУ325</w:t>
            </w:r>
          </w:p>
        </w:tc>
        <w:tc>
          <w:tcPr>
            <w:tcW w:w="708" w:type="dxa"/>
            <w:shd w:val="clear" w:color="auto" w:fill="auto"/>
            <w:textDirection w:val="btLr"/>
          </w:tcPr>
          <w:p w:rsidR="001140E5" w:rsidRPr="00CA6219" w:rsidRDefault="001140E5" w:rsidP="001140E5">
            <w:pPr>
              <w:ind w:left="113" w:right="141"/>
              <w:jc w:val="center"/>
              <w:rPr>
                <w:rFonts w:ascii="Times New Roman" w:hAnsi="Times New Roman"/>
                <w:sz w:val="20"/>
                <w:szCs w:val="20"/>
              </w:rPr>
            </w:pPr>
            <w:r>
              <w:rPr>
                <w:rFonts w:ascii="Times New Roman" w:hAnsi="Times New Roman"/>
                <w:sz w:val="20"/>
                <w:szCs w:val="20"/>
              </w:rPr>
              <w:t>325</w:t>
            </w:r>
          </w:p>
        </w:tc>
        <w:tc>
          <w:tcPr>
            <w:tcW w:w="2127" w:type="dxa"/>
            <w:vMerge/>
            <w:shd w:val="clear" w:color="auto" w:fill="auto"/>
          </w:tcPr>
          <w:p w:rsidR="001140E5" w:rsidRPr="003B131E" w:rsidRDefault="001140E5" w:rsidP="001140E5">
            <w:pPr>
              <w:autoSpaceDE w:val="0"/>
              <w:autoSpaceDN w:val="0"/>
              <w:adjustRightInd w:val="0"/>
              <w:jc w:val="both"/>
              <w:rPr>
                <w:rFonts w:ascii="Times New Roman" w:hAnsi="Times New Roman"/>
                <w:sz w:val="20"/>
                <w:szCs w:val="20"/>
              </w:rPr>
            </w:pPr>
          </w:p>
        </w:tc>
        <w:tc>
          <w:tcPr>
            <w:tcW w:w="3543" w:type="dxa"/>
            <w:gridSpan w:val="3"/>
            <w:vMerge/>
            <w:shd w:val="clear" w:color="auto" w:fill="auto"/>
          </w:tcPr>
          <w:p w:rsidR="001140E5" w:rsidRPr="003B131E" w:rsidRDefault="001140E5" w:rsidP="001140E5">
            <w:pPr>
              <w:ind w:right="141"/>
              <w:jc w:val="center"/>
              <w:rPr>
                <w:rFonts w:ascii="Times New Roman" w:hAnsi="Times New Roman"/>
                <w:sz w:val="20"/>
                <w:szCs w:val="20"/>
              </w:rPr>
            </w:pPr>
          </w:p>
        </w:tc>
        <w:tc>
          <w:tcPr>
            <w:tcW w:w="2269" w:type="dxa"/>
            <w:shd w:val="clear" w:color="auto" w:fill="auto"/>
          </w:tcPr>
          <w:p w:rsidR="001140E5" w:rsidRPr="003B131E" w:rsidRDefault="001140E5" w:rsidP="001140E5">
            <w:pPr>
              <w:ind w:right="141"/>
              <w:jc w:val="center"/>
              <w:rPr>
                <w:rFonts w:ascii="Times New Roman" w:hAnsi="Times New Roman"/>
                <w:sz w:val="20"/>
                <w:szCs w:val="20"/>
              </w:rPr>
            </w:pPr>
          </w:p>
        </w:tc>
      </w:tr>
      <w:tr w:rsidR="001140E5" w:rsidRPr="003B131E" w:rsidTr="001140E5">
        <w:trPr>
          <w:trHeight w:val="829"/>
        </w:trPr>
        <w:tc>
          <w:tcPr>
            <w:tcW w:w="709" w:type="dxa"/>
            <w:shd w:val="clear" w:color="auto" w:fill="auto"/>
          </w:tcPr>
          <w:p w:rsidR="001140E5" w:rsidRPr="00CA6219" w:rsidRDefault="001140E5" w:rsidP="001140E5">
            <w:pPr>
              <w:ind w:right="141"/>
              <w:jc w:val="center"/>
              <w:rPr>
                <w:rFonts w:ascii="Times New Roman" w:hAnsi="Times New Roman"/>
                <w:sz w:val="20"/>
                <w:szCs w:val="20"/>
              </w:rPr>
            </w:pPr>
            <w:r>
              <w:rPr>
                <w:rFonts w:ascii="Times New Roman" w:hAnsi="Times New Roman"/>
                <w:sz w:val="20"/>
                <w:szCs w:val="20"/>
              </w:rPr>
              <w:t>1</w:t>
            </w:r>
            <w:r w:rsidR="0042018E">
              <w:rPr>
                <w:rFonts w:ascii="Times New Roman" w:hAnsi="Times New Roman"/>
                <w:sz w:val="20"/>
                <w:szCs w:val="20"/>
              </w:rPr>
              <w:t>5</w:t>
            </w:r>
            <w:r>
              <w:rPr>
                <w:rFonts w:ascii="Times New Roman" w:hAnsi="Times New Roman"/>
                <w:sz w:val="20"/>
                <w:szCs w:val="20"/>
              </w:rPr>
              <w:t>.</w:t>
            </w:r>
          </w:p>
        </w:tc>
        <w:tc>
          <w:tcPr>
            <w:tcW w:w="709" w:type="dxa"/>
            <w:shd w:val="clear" w:color="auto" w:fill="auto"/>
            <w:textDirection w:val="btLr"/>
          </w:tcPr>
          <w:p w:rsidR="001140E5" w:rsidRPr="00CA6219" w:rsidRDefault="001140E5" w:rsidP="001140E5">
            <w:pPr>
              <w:ind w:left="113" w:right="141"/>
              <w:jc w:val="center"/>
              <w:rPr>
                <w:rFonts w:ascii="Times New Roman" w:hAnsi="Times New Roman"/>
                <w:sz w:val="20"/>
                <w:szCs w:val="20"/>
              </w:rPr>
            </w:pPr>
            <w:r>
              <w:rPr>
                <w:rFonts w:ascii="Times New Roman" w:hAnsi="Times New Roman"/>
                <w:sz w:val="20"/>
                <w:szCs w:val="20"/>
              </w:rPr>
              <w:t>ЗУ467</w:t>
            </w:r>
          </w:p>
        </w:tc>
        <w:tc>
          <w:tcPr>
            <w:tcW w:w="708" w:type="dxa"/>
            <w:shd w:val="clear" w:color="auto" w:fill="auto"/>
            <w:textDirection w:val="btLr"/>
          </w:tcPr>
          <w:p w:rsidR="001140E5" w:rsidRPr="00CA6219" w:rsidRDefault="001140E5" w:rsidP="001140E5">
            <w:pPr>
              <w:ind w:left="113" w:right="141"/>
              <w:jc w:val="center"/>
              <w:rPr>
                <w:rFonts w:ascii="Times New Roman" w:hAnsi="Times New Roman"/>
                <w:sz w:val="20"/>
                <w:szCs w:val="20"/>
              </w:rPr>
            </w:pPr>
            <w:r>
              <w:rPr>
                <w:rFonts w:ascii="Times New Roman" w:hAnsi="Times New Roman"/>
                <w:sz w:val="20"/>
                <w:szCs w:val="20"/>
              </w:rPr>
              <w:t>467</w:t>
            </w:r>
          </w:p>
        </w:tc>
        <w:tc>
          <w:tcPr>
            <w:tcW w:w="2127" w:type="dxa"/>
            <w:vMerge/>
            <w:shd w:val="clear" w:color="auto" w:fill="auto"/>
          </w:tcPr>
          <w:p w:rsidR="001140E5" w:rsidRPr="003B131E" w:rsidRDefault="001140E5" w:rsidP="001140E5">
            <w:pPr>
              <w:autoSpaceDE w:val="0"/>
              <w:autoSpaceDN w:val="0"/>
              <w:adjustRightInd w:val="0"/>
              <w:jc w:val="both"/>
              <w:rPr>
                <w:rFonts w:ascii="Times New Roman" w:hAnsi="Times New Roman"/>
                <w:sz w:val="20"/>
                <w:szCs w:val="20"/>
              </w:rPr>
            </w:pPr>
          </w:p>
        </w:tc>
        <w:tc>
          <w:tcPr>
            <w:tcW w:w="3543" w:type="dxa"/>
            <w:gridSpan w:val="3"/>
            <w:vMerge/>
            <w:shd w:val="clear" w:color="auto" w:fill="auto"/>
          </w:tcPr>
          <w:p w:rsidR="001140E5" w:rsidRPr="003B131E" w:rsidRDefault="001140E5" w:rsidP="001140E5">
            <w:pPr>
              <w:ind w:right="141"/>
              <w:jc w:val="center"/>
              <w:rPr>
                <w:rFonts w:ascii="Times New Roman" w:hAnsi="Times New Roman"/>
                <w:sz w:val="20"/>
                <w:szCs w:val="20"/>
              </w:rPr>
            </w:pPr>
          </w:p>
        </w:tc>
        <w:tc>
          <w:tcPr>
            <w:tcW w:w="2269" w:type="dxa"/>
            <w:shd w:val="clear" w:color="auto" w:fill="auto"/>
          </w:tcPr>
          <w:p w:rsidR="001140E5" w:rsidRPr="003B131E" w:rsidRDefault="001140E5" w:rsidP="001140E5">
            <w:pPr>
              <w:ind w:right="141"/>
              <w:jc w:val="center"/>
              <w:rPr>
                <w:rFonts w:ascii="Times New Roman" w:hAnsi="Times New Roman"/>
                <w:sz w:val="20"/>
                <w:szCs w:val="20"/>
              </w:rPr>
            </w:pPr>
          </w:p>
        </w:tc>
      </w:tr>
      <w:tr w:rsidR="001140E5" w:rsidRPr="003B131E" w:rsidTr="0042018E">
        <w:trPr>
          <w:trHeight w:val="958"/>
        </w:trPr>
        <w:tc>
          <w:tcPr>
            <w:tcW w:w="709" w:type="dxa"/>
            <w:shd w:val="clear" w:color="auto" w:fill="auto"/>
          </w:tcPr>
          <w:p w:rsidR="001140E5" w:rsidRPr="003B131E" w:rsidRDefault="001140E5" w:rsidP="001140E5">
            <w:pPr>
              <w:ind w:right="141"/>
              <w:jc w:val="center"/>
              <w:rPr>
                <w:rFonts w:ascii="Times New Roman" w:hAnsi="Times New Roman"/>
                <w:sz w:val="20"/>
                <w:szCs w:val="20"/>
              </w:rPr>
            </w:pPr>
            <w:r w:rsidRPr="003B131E">
              <w:rPr>
                <w:rFonts w:ascii="Times New Roman" w:hAnsi="Times New Roman"/>
                <w:sz w:val="20"/>
                <w:szCs w:val="20"/>
              </w:rPr>
              <w:t>1</w:t>
            </w:r>
            <w:r w:rsidR="0042018E">
              <w:rPr>
                <w:rFonts w:ascii="Times New Roman" w:hAnsi="Times New Roman"/>
                <w:sz w:val="20"/>
                <w:szCs w:val="20"/>
              </w:rPr>
              <w:t>6</w:t>
            </w:r>
            <w:r w:rsidRPr="003B131E">
              <w:rPr>
                <w:rFonts w:ascii="Times New Roman" w:hAnsi="Times New Roman"/>
                <w:sz w:val="20"/>
                <w:szCs w:val="20"/>
              </w:rPr>
              <w:t>.</w:t>
            </w:r>
          </w:p>
        </w:tc>
        <w:tc>
          <w:tcPr>
            <w:tcW w:w="709" w:type="dxa"/>
            <w:shd w:val="clear" w:color="auto" w:fill="auto"/>
            <w:textDirection w:val="btLr"/>
          </w:tcPr>
          <w:p w:rsidR="001140E5" w:rsidRPr="003B131E" w:rsidRDefault="001140E5" w:rsidP="001140E5">
            <w:pPr>
              <w:ind w:left="113" w:right="141"/>
              <w:jc w:val="center"/>
              <w:rPr>
                <w:rFonts w:ascii="Times New Roman" w:hAnsi="Times New Roman"/>
                <w:sz w:val="20"/>
                <w:szCs w:val="20"/>
              </w:rPr>
            </w:pPr>
            <w:r w:rsidRPr="003B131E">
              <w:rPr>
                <w:rFonts w:ascii="Times New Roman" w:hAnsi="Times New Roman"/>
                <w:sz w:val="20"/>
                <w:szCs w:val="20"/>
              </w:rPr>
              <w:t>ЗУ313</w:t>
            </w:r>
          </w:p>
        </w:tc>
        <w:tc>
          <w:tcPr>
            <w:tcW w:w="708" w:type="dxa"/>
            <w:shd w:val="clear" w:color="auto" w:fill="auto"/>
            <w:textDirection w:val="btLr"/>
          </w:tcPr>
          <w:p w:rsidR="001140E5" w:rsidRPr="003B131E" w:rsidRDefault="001140E5" w:rsidP="001140E5">
            <w:pPr>
              <w:ind w:left="113" w:right="141"/>
              <w:jc w:val="center"/>
              <w:rPr>
                <w:rFonts w:ascii="Times New Roman" w:hAnsi="Times New Roman"/>
                <w:sz w:val="20"/>
                <w:szCs w:val="20"/>
              </w:rPr>
            </w:pPr>
            <w:r w:rsidRPr="003B131E">
              <w:rPr>
                <w:rFonts w:ascii="Times New Roman" w:hAnsi="Times New Roman"/>
                <w:sz w:val="20"/>
                <w:szCs w:val="20"/>
              </w:rPr>
              <w:t>313</w:t>
            </w:r>
          </w:p>
        </w:tc>
        <w:tc>
          <w:tcPr>
            <w:tcW w:w="2127" w:type="dxa"/>
            <w:vMerge w:val="restart"/>
            <w:shd w:val="clear" w:color="auto" w:fill="auto"/>
          </w:tcPr>
          <w:p w:rsidR="001140E5" w:rsidRPr="003B131E" w:rsidRDefault="001140E5" w:rsidP="001140E5">
            <w:pPr>
              <w:ind w:right="141"/>
              <w:jc w:val="both"/>
              <w:rPr>
                <w:rFonts w:ascii="Times New Roman" w:hAnsi="Times New Roman"/>
                <w:sz w:val="20"/>
                <w:szCs w:val="20"/>
              </w:rPr>
            </w:pPr>
            <w:r w:rsidRPr="003B131E">
              <w:rPr>
                <w:rFonts w:ascii="Times New Roman" w:hAnsi="Times New Roman"/>
                <w:sz w:val="20"/>
                <w:szCs w:val="20"/>
              </w:rPr>
              <w:t xml:space="preserve">Технико-экономические показатели и наименование объекта(ов) в соответствии с разрешенным видом использования земельного участка, градостроительным регламентом территориальной зоны по Правилам землепользования и застройки, документацией по планировке территории, разрабатываемой на элемент планировочной структуры, в целях обеспечения территории расчетными показателями минимально допустимого уровня обеспеченности объектами социальной, коммунальной и </w:t>
            </w:r>
            <w:r w:rsidRPr="003B131E">
              <w:rPr>
                <w:rFonts w:ascii="Times New Roman" w:hAnsi="Times New Roman"/>
                <w:sz w:val="20"/>
                <w:szCs w:val="20"/>
              </w:rPr>
              <w:lastRenderedPageBreak/>
              <w:t>транспортной инфраструктур и расчетными показателями максимально допустимого уровня территориальной доступности указанных объектов для населения в соответствии с требованиям Местных нормативов градостроительного проектирования муниципального образования «Город Батайск» и Правил землепользования и застройки муниципального образования «Город Батайск» Ростовской области</w:t>
            </w:r>
          </w:p>
        </w:tc>
        <w:tc>
          <w:tcPr>
            <w:tcW w:w="3543" w:type="dxa"/>
            <w:gridSpan w:val="3"/>
            <w:vMerge w:val="restart"/>
            <w:shd w:val="clear" w:color="auto" w:fill="auto"/>
          </w:tcPr>
          <w:p w:rsidR="001140E5" w:rsidRPr="003B131E" w:rsidRDefault="001140E5" w:rsidP="001140E5">
            <w:pPr>
              <w:ind w:right="141"/>
              <w:jc w:val="both"/>
              <w:rPr>
                <w:rFonts w:ascii="Times New Roman" w:hAnsi="Times New Roman"/>
                <w:sz w:val="20"/>
                <w:szCs w:val="20"/>
              </w:rPr>
            </w:pPr>
            <w:r w:rsidRPr="003B131E">
              <w:rPr>
                <w:rFonts w:ascii="Times New Roman" w:hAnsi="Times New Roman"/>
                <w:sz w:val="20"/>
                <w:szCs w:val="20"/>
              </w:rPr>
              <w:lastRenderedPageBreak/>
              <w:t>Этапы проектирования и (или) строительства определяются правообладателем земельного участка</w:t>
            </w:r>
          </w:p>
        </w:tc>
        <w:tc>
          <w:tcPr>
            <w:tcW w:w="2269" w:type="dxa"/>
            <w:shd w:val="clear" w:color="auto" w:fill="auto"/>
          </w:tcPr>
          <w:p w:rsidR="001140E5" w:rsidRPr="003B131E" w:rsidRDefault="001140E5" w:rsidP="001140E5">
            <w:pPr>
              <w:ind w:right="141"/>
              <w:jc w:val="center"/>
              <w:rPr>
                <w:rFonts w:ascii="Times New Roman" w:hAnsi="Times New Roman"/>
                <w:sz w:val="20"/>
                <w:szCs w:val="20"/>
              </w:rPr>
            </w:pPr>
          </w:p>
        </w:tc>
      </w:tr>
      <w:tr w:rsidR="00CF1E0B" w:rsidRPr="003B131E" w:rsidTr="00CF1E0B">
        <w:trPr>
          <w:trHeight w:val="1578"/>
        </w:trPr>
        <w:tc>
          <w:tcPr>
            <w:tcW w:w="709"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1</w:t>
            </w:r>
            <w:r>
              <w:rPr>
                <w:rFonts w:ascii="Times New Roman" w:hAnsi="Times New Roman"/>
                <w:sz w:val="20"/>
                <w:szCs w:val="20"/>
              </w:rPr>
              <w:t>7</w:t>
            </w:r>
            <w:r w:rsidRPr="00CA6219">
              <w:rPr>
                <w:rFonts w:ascii="Times New Roman" w:hAnsi="Times New Roman"/>
                <w:sz w:val="20"/>
                <w:szCs w:val="20"/>
              </w:rPr>
              <w:t>.</w:t>
            </w:r>
          </w:p>
        </w:tc>
        <w:tc>
          <w:tcPr>
            <w:tcW w:w="709"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61:46:0012201:478</w:t>
            </w:r>
            <w:r>
              <w:rPr>
                <w:rFonts w:ascii="Times New Roman" w:hAnsi="Times New Roman"/>
                <w:sz w:val="20"/>
                <w:szCs w:val="20"/>
              </w:rPr>
              <w:t>4</w:t>
            </w:r>
          </w:p>
        </w:tc>
        <w:tc>
          <w:tcPr>
            <w:tcW w:w="708"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478</w:t>
            </w:r>
            <w:r>
              <w:rPr>
                <w:rFonts w:ascii="Times New Roman" w:hAnsi="Times New Roman"/>
                <w:sz w:val="20"/>
                <w:szCs w:val="20"/>
              </w:rPr>
              <w:t>4</w:t>
            </w:r>
          </w:p>
        </w:tc>
        <w:tc>
          <w:tcPr>
            <w:tcW w:w="2127" w:type="dxa"/>
            <w:vMerge/>
            <w:shd w:val="clear" w:color="auto" w:fill="auto"/>
          </w:tcPr>
          <w:p w:rsidR="00CF1E0B" w:rsidRPr="003B131E" w:rsidRDefault="00CF1E0B" w:rsidP="00CF1E0B">
            <w:pPr>
              <w:ind w:right="141"/>
              <w:jc w:val="both"/>
              <w:rPr>
                <w:rFonts w:ascii="Times New Roman" w:hAnsi="Times New Roman"/>
                <w:sz w:val="20"/>
                <w:szCs w:val="20"/>
              </w:rPr>
            </w:pPr>
          </w:p>
        </w:tc>
        <w:tc>
          <w:tcPr>
            <w:tcW w:w="3543" w:type="dxa"/>
            <w:gridSpan w:val="3"/>
            <w:vMerge/>
            <w:shd w:val="clear" w:color="auto" w:fill="auto"/>
          </w:tcPr>
          <w:p w:rsidR="00CF1E0B" w:rsidRPr="003B131E" w:rsidRDefault="00CF1E0B" w:rsidP="00CF1E0B">
            <w:pPr>
              <w:ind w:right="141"/>
              <w:jc w:val="both"/>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D874CF">
        <w:trPr>
          <w:trHeight w:val="1974"/>
        </w:trPr>
        <w:tc>
          <w:tcPr>
            <w:tcW w:w="709" w:type="dxa"/>
            <w:vMerge w:val="restart"/>
            <w:shd w:val="clear" w:color="auto" w:fill="auto"/>
          </w:tcPr>
          <w:p w:rsidR="00CF1E0B" w:rsidRPr="00CA6219" w:rsidRDefault="00CF1E0B" w:rsidP="00CF1E0B">
            <w:pPr>
              <w:ind w:right="141"/>
              <w:jc w:val="center"/>
              <w:rPr>
                <w:rFonts w:ascii="Times New Roman" w:hAnsi="Times New Roman"/>
                <w:sz w:val="20"/>
                <w:szCs w:val="20"/>
              </w:rPr>
            </w:pPr>
            <w:r>
              <w:rPr>
                <w:rFonts w:ascii="Times New Roman" w:hAnsi="Times New Roman"/>
                <w:sz w:val="20"/>
                <w:szCs w:val="20"/>
              </w:rPr>
              <w:t>18.</w:t>
            </w:r>
          </w:p>
        </w:tc>
        <w:tc>
          <w:tcPr>
            <w:tcW w:w="709" w:type="dxa"/>
            <w:vMerge w:val="restart"/>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CA6219">
              <w:rPr>
                <w:rFonts w:ascii="Times New Roman" w:hAnsi="Times New Roman"/>
                <w:sz w:val="20"/>
                <w:szCs w:val="20"/>
              </w:rPr>
              <w:t>61:46:0012201:</w:t>
            </w:r>
            <w:r>
              <w:rPr>
                <w:rFonts w:ascii="Times New Roman" w:hAnsi="Times New Roman"/>
                <w:sz w:val="20"/>
                <w:szCs w:val="20"/>
              </w:rPr>
              <w:t>4780</w:t>
            </w:r>
          </w:p>
        </w:tc>
        <w:tc>
          <w:tcPr>
            <w:tcW w:w="708" w:type="dxa"/>
            <w:vMerge w:val="restart"/>
            <w:shd w:val="clear" w:color="auto" w:fill="auto"/>
            <w:textDirection w:val="btLr"/>
          </w:tcPr>
          <w:p w:rsidR="00CF1E0B" w:rsidRPr="003B131E" w:rsidRDefault="00CF1E0B" w:rsidP="00CF1E0B">
            <w:pPr>
              <w:ind w:left="113" w:right="141"/>
              <w:jc w:val="center"/>
              <w:rPr>
                <w:rFonts w:ascii="Times New Roman" w:hAnsi="Times New Roman"/>
                <w:sz w:val="20"/>
                <w:szCs w:val="20"/>
              </w:rPr>
            </w:pPr>
            <w:r>
              <w:rPr>
                <w:rFonts w:ascii="Times New Roman" w:hAnsi="Times New Roman"/>
                <w:sz w:val="20"/>
                <w:szCs w:val="20"/>
              </w:rPr>
              <w:t>4780</w:t>
            </w:r>
          </w:p>
        </w:tc>
        <w:tc>
          <w:tcPr>
            <w:tcW w:w="2127" w:type="dxa"/>
            <w:vMerge/>
            <w:shd w:val="clear" w:color="auto" w:fill="auto"/>
          </w:tcPr>
          <w:p w:rsidR="00CF1E0B" w:rsidRPr="003B131E" w:rsidRDefault="00CF1E0B" w:rsidP="00CF1E0B">
            <w:pPr>
              <w:ind w:right="141"/>
              <w:jc w:val="both"/>
              <w:rPr>
                <w:rFonts w:ascii="Times New Roman" w:hAnsi="Times New Roman"/>
                <w:sz w:val="20"/>
                <w:szCs w:val="20"/>
              </w:rPr>
            </w:pPr>
          </w:p>
        </w:tc>
        <w:tc>
          <w:tcPr>
            <w:tcW w:w="3543" w:type="dxa"/>
            <w:gridSpan w:val="3"/>
            <w:vMerge/>
            <w:shd w:val="clear" w:color="auto" w:fill="auto"/>
          </w:tcPr>
          <w:p w:rsidR="00CF1E0B" w:rsidRPr="003B131E" w:rsidRDefault="00CF1E0B" w:rsidP="00CF1E0B">
            <w:pPr>
              <w:ind w:right="141"/>
              <w:jc w:val="both"/>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D874CF">
        <w:trPr>
          <w:trHeight w:val="689"/>
        </w:trPr>
        <w:tc>
          <w:tcPr>
            <w:tcW w:w="709" w:type="dxa"/>
            <w:vMerge/>
            <w:shd w:val="clear" w:color="auto" w:fill="auto"/>
          </w:tcPr>
          <w:p w:rsidR="00CF1E0B" w:rsidRPr="003B131E" w:rsidRDefault="00CF1E0B" w:rsidP="00CF1E0B">
            <w:pPr>
              <w:ind w:right="141"/>
              <w:jc w:val="center"/>
              <w:rPr>
                <w:rFonts w:ascii="Times New Roman" w:hAnsi="Times New Roman"/>
                <w:sz w:val="20"/>
                <w:szCs w:val="20"/>
              </w:rPr>
            </w:pPr>
          </w:p>
        </w:tc>
        <w:tc>
          <w:tcPr>
            <w:tcW w:w="709" w:type="dxa"/>
            <w:vMerge/>
            <w:shd w:val="clear" w:color="auto" w:fill="auto"/>
            <w:textDirection w:val="btLr"/>
          </w:tcPr>
          <w:p w:rsidR="00CF1E0B" w:rsidRPr="00CA6219" w:rsidRDefault="00CF1E0B" w:rsidP="00CF1E0B">
            <w:pPr>
              <w:ind w:left="113" w:right="141"/>
              <w:jc w:val="center"/>
              <w:rPr>
                <w:rFonts w:ascii="Times New Roman" w:hAnsi="Times New Roman"/>
                <w:sz w:val="20"/>
                <w:szCs w:val="20"/>
              </w:rPr>
            </w:pPr>
          </w:p>
        </w:tc>
        <w:tc>
          <w:tcPr>
            <w:tcW w:w="708" w:type="dxa"/>
            <w:vMerge/>
            <w:shd w:val="clear" w:color="auto" w:fill="auto"/>
            <w:textDirection w:val="btLr"/>
          </w:tcPr>
          <w:p w:rsidR="00CF1E0B" w:rsidRPr="00CA6219" w:rsidRDefault="00CF1E0B" w:rsidP="00CF1E0B">
            <w:pPr>
              <w:ind w:left="113" w:right="141"/>
              <w:jc w:val="center"/>
              <w:rPr>
                <w:rFonts w:ascii="Times New Roman" w:hAnsi="Times New Roman"/>
                <w:sz w:val="20"/>
                <w:szCs w:val="20"/>
              </w:rPr>
            </w:pPr>
          </w:p>
        </w:tc>
        <w:tc>
          <w:tcPr>
            <w:tcW w:w="2127" w:type="dxa"/>
            <w:vMerge/>
            <w:shd w:val="clear" w:color="auto" w:fill="auto"/>
          </w:tcPr>
          <w:p w:rsidR="00CF1E0B" w:rsidRPr="003B131E" w:rsidRDefault="00CF1E0B" w:rsidP="00CF1E0B">
            <w:pPr>
              <w:ind w:right="141"/>
              <w:jc w:val="both"/>
              <w:rPr>
                <w:rFonts w:ascii="Times New Roman" w:hAnsi="Times New Roman"/>
                <w:sz w:val="20"/>
                <w:szCs w:val="20"/>
              </w:rPr>
            </w:pPr>
          </w:p>
        </w:tc>
        <w:tc>
          <w:tcPr>
            <w:tcW w:w="3543" w:type="dxa"/>
            <w:gridSpan w:val="3"/>
            <w:vMerge/>
            <w:shd w:val="clear" w:color="auto" w:fill="auto"/>
          </w:tcPr>
          <w:p w:rsidR="00CF1E0B" w:rsidRPr="003B131E" w:rsidRDefault="00CF1E0B" w:rsidP="00CF1E0B">
            <w:pPr>
              <w:ind w:right="141"/>
              <w:jc w:val="both"/>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D874CF">
        <w:trPr>
          <w:trHeight w:val="233"/>
        </w:trPr>
        <w:tc>
          <w:tcPr>
            <w:tcW w:w="10065" w:type="dxa"/>
            <w:gridSpan w:val="8"/>
            <w:shd w:val="clear" w:color="auto" w:fill="auto"/>
          </w:tcPr>
          <w:p w:rsidR="00CF1E0B" w:rsidRPr="003B131E" w:rsidRDefault="00CF1E0B" w:rsidP="00CF1E0B">
            <w:pPr>
              <w:suppressAutoHyphens/>
              <w:jc w:val="center"/>
              <w:rPr>
                <w:rFonts w:ascii="Times New Roman" w:hAnsi="Times New Roman"/>
                <w:sz w:val="20"/>
                <w:szCs w:val="20"/>
              </w:rPr>
            </w:pPr>
            <w:r w:rsidRPr="003B131E">
              <w:rPr>
                <w:rFonts w:ascii="Times New Roman" w:hAnsi="Times New Roman"/>
                <w:sz w:val="20"/>
                <w:szCs w:val="20"/>
              </w:rPr>
              <w:lastRenderedPageBreak/>
              <w:t xml:space="preserve">Объекты коммунальной, транспортной, социальной инфраструктур, </w:t>
            </w:r>
          </w:p>
          <w:p w:rsidR="00CF1E0B" w:rsidRPr="003B131E" w:rsidRDefault="00CF1E0B" w:rsidP="00CF1E0B">
            <w:pPr>
              <w:ind w:right="141"/>
              <w:jc w:val="both"/>
              <w:rPr>
                <w:rFonts w:ascii="Times New Roman" w:hAnsi="Times New Roman"/>
                <w:sz w:val="20"/>
                <w:szCs w:val="20"/>
              </w:rPr>
            </w:pPr>
            <w:r w:rsidRPr="003B131E">
              <w:rPr>
                <w:rFonts w:ascii="Times New Roman" w:hAnsi="Times New Roman"/>
                <w:sz w:val="20"/>
                <w:szCs w:val="20"/>
              </w:rPr>
              <w:t>в том числе объекты, включенные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
        </w:tc>
      </w:tr>
      <w:tr w:rsidR="00CF1E0B" w:rsidRPr="003B131E" w:rsidTr="00D874CF">
        <w:trPr>
          <w:trHeight w:val="233"/>
        </w:trPr>
        <w:tc>
          <w:tcPr>
            <w:tcW w:w="10065" w:type="dxa"/>
            <w:gridSpan w:val="8"/>
            <w:shd w:val="clear" w:color="auto" w:fill="auto"/>
          </w:tcPr>
          <w:p w:rsidR="00CF1E0B" w:rsidRPr="003B131E" w:rsidRDefault="00CF1E0B" w:rsidP="00CF1E0B">
            <w:pPr>
              <w:autoSpaceDE w:val="0"/>
              <w:autoSpaceDN w:val="0"/>
              <w:adjustRightInd w:val="0"/>
              <w:jc w:val="center"/>
              <w:rPr>
                <w:rFonts w:ascii="Times New Roman" w:hAnsi="Times New Roman"/>
                <w:sz w:val="20"/>
                <w:szCs w:val="20"/>
              </w:rPr>
            </w:pPr>
            <w:r w:rsidRPr="003B131E">
              <w:rPr>
                <w:rFonts w:ascii="Times New Roman" w:hAnsi="Times New Roman"/>
                <w:sz w:val="20"/>
                <w:szCs w:val="20"/>
              </w:rPr>
              <w:t>Объекты социальной инфраструктуры (планируемые и (или) реконструируемые)</w:t>
            </w:r>
          </w:p>
        </w:tc>
      </w:tr>
      <w:tr w:rsidR="00CF1E0B" w:rsidRPr="003B131E" w:rsidTr="001140E5">
        <w:trPr>
          <w:trHeight w:val="890"/>
        </w:trPr>
        <w:tc>
          <w:tcPr>
            <w:tcW w:w="709" w:type="dxa"/>
            <w:shd w:val="clear" w:color="auto" w:fill="auto"/>
          </w:tcPr>
          <w:p w:rsidR="00CF1E0B" w:rsidRPr="003B131E" w:rsidRDefault="00CF1E0B" w:rsidP="00CF1E0B">
            <w:pPr>
              <w:ind w:right="141"/>
              <w:jc w:val="center"/>
              <w:rPr>
                <w:rFonts w:ascii="Times New Roman" w:hAnsi="Times New Roman"/>
                <w:sz w:val="20"/>
                <w:szCs w:val="20"/>
              </w:rPr>
            </w:pPr>
            <w:r>
              <w:rPr>
                <w:rFonts w:ascii="Times New Roman" w:hAnsi="Times New Roman"/>
                <w:sz w:val="20"/>
                <w:szCs w:val="20"/>
              </w:rPr>
              <w:t>19</w:t>
            </w:r>
            <w:r w:rsidRPr="003B131E">
              <w:rPr>
                <w:rFonts w:ascii="Times New Roman" w:hAnsi="Times New Roman"/>
                <w:sz w:val="20"/>
                <w:szCs w:val="20"/>
              </w:rPr>
              <w:t>.</w:t>
            </w:r>
          </w:p>
        </w:tc>
        <w:tc>
          <w:tcPr>
            <w:tcW w:w="709"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Pr>
                <w:rFonts w:ascii="Times New Roman" w:hAnsi="Times New Roman"/>
                <w:sz w:val="20"/>
                <w:szCs w:val="20"/>
              </w:rPr>
              <w:t>ЗУ469</w:t>
            </w:r>
          </w:p>
        </w:tc>
        <w:tc>
          <w:tcPr>
            <w:tcW w:w="708"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Pr>
                <w:rFonts w:ascii="Times New Roman" w:hAnsi="Times New Roman"/>
                <w:sz w:val="20"/>
                <w:szCs w:val="20"/>
              </w:rPr>
              <w:t>469</w:t>
            </w:r>
          </w:p>
        </w:tc>
        <w:tc>
          <w:tcPr>
            <w:tcW w:w="2127" w:type="dxa"/>
            <w:vMerge w:val="restart"/>
            <w:shd w:val="clear" w:color="auto" w:fill="auto"/>
          </w:tcPr>
          <w:p w:rsidR="00CF1E0B" w:rsidRPr="003B131E" w:rsidRDefault="00CF1E0B" w:rsidP="00CF1E0B">
            <w:pPr>
              <w:ind w:right="141"/>
              <w:jc w:val="both"/>
              <w:rPr>
                <w:rFonts w:ascii="Times New Roman" w:hAnsi="Times New Roman"/>
                <w:sz w:val="20"/>
                <w:szCs w:val="20"/>
              </w:rPr>
            </w:pPr>
            <w:r w:rsidRPr="003B131E">
              <w:rPr>
                <w:rFonts w:ascii="Times New Roman" w:hAnsi="Times New Roman"/>
                <w:sz w:val="20"/>
                <w:szCs w:val="20"/>
              </w:rPr>
              <w:t>Технико-экономические показатели и наименование объекта(ов) определить в соответствии с разрешенным видом использования земельного участка и градостроительным регламентом территориальной зоны по Правилам землепользования и застройки.</w:t>
            </w:r>
          </w:p>
        </w:tc>
        <w:tc>
          <w:tcPr>
            <w:tcW w:w="3543" w:type="dxa"/>
            <w:gridSpan w:val="3"/>
            <w:vMerge w:val="restart"/>
            <w:shd w:val="clear" w:color="auto" w:fill="auto"/>
          </w:tcPr>
          <w:p w:rsidR="00CF1E0B" w:rsidRPr="003B131E" w:rsidRDefault="00CF1E0B" w:rsidP="00CF1E0B">
            <w:pPr>
              <w:ind w:right="141"/>
              <w:jc w:val="both"/>
              <w:rPr>
                <w:rFonts w:ascii="Times New Roman" w:hAnsi="Times New Roman"/>
                <w:sz w:val="20"/>
                <w:szCs w:val="20"/>
              </w:rPr>
            </w:pPr>
            <w:r w:rsidRPr="003B131E">
              <w:rPr>
                <w:rFonts w:ascii="Times New Roman" w:hAnsi="Times New Roman"/>
                <w:sz w:val="20"/>
                <w:szCs w:val="20"/>
              </w:rPr>
              <w:t>Этапы проектирования и (или) строительства определяются правообладателем земельного участка</w:t>
            </w: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D874CF">
        <w:trPr>
          <w:trHeight w:val="746"/>
        </w:trPr>
        <w:tc>
          <w:tcPr>
            <w:tcW w:w="709" w:type="dxa"/>
            <w:shd w:val="clear" w:color="auto" w:fill="auto"/>
          </w:tcPr>
          <w:p w:rsidR="00CF1E0B" w:rsidRPr="003B131E" w:rsidRDefault="00CF1E0B" w:rsidP="00CF1E0B">
            <w:pPr>
              <w:ind w:right="141"/>
              <w:jc w:val="center"/>
              <w:rPr>
                <w:rFonts w:ascii="Times New Roman" w:hAnsi="Times New Roman"/>
                <w:sz w:val="20"/>
                <w:szCs w:val="20"/>
              </w:rPr>
            </w:pPr>
            <w:r w:rsidRPr="003B131E">
              <w:rPr>
                <w:rFonts w:ascii="Times New Roman" w:hAnsi="Times New Roman"/>
                <w:sz w:val="20"/>
                <w:szCs w:val="20"/>
              </w:rPr>
              <w:t>2</w:t>
            </w:r>
            <w:r>
              <w:rPr>
                <w:rFonts w:ascii="Times New Roman" w:hAnsi="Times New Roman"/>
                <w:sz w:val="20"/>
                <w:szCs w:val="20"/>
              </w:rPr>
              <w:t>0</w:t>
            </w:r>
            <w:r w:rsidRPr="003B131E">
              <w:rPr>
                <w:rFonts w:ascii="Times New Roman" w:hAnsi="Times New Roman"/>
                <w:sz w:val="20"/>
                <w:szCs w:val="20"/>
              </w:rPr>
              <w:t>.</w:t>
            </w:r>
          </w:p>
        </w:tc>
        <w:tc>
          <w:tcPr>
            <w:tcW w:w="709"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ЗУ15</w:t>
            </w:r>
          </w:p>
        </w:tc>
        <w:tc>
          <w:tcPr>
            <w:tcW w:w="708"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15</w:t>
            </w:r>
          </w:p>
        </w:tc>
        <w:tc>
          <w:tcPr>
            <w:tcW w:w="2127" w:type="dxa"/>
            <w:vMerge/>
            <w:shd w:val="clear" w:color="auto" w:fill="auto"/>
          </w:tcPr>
          <w:p w:rsidR="00CF1E0B" w:rsidRPr="003B131E" w:rsidRDefault="00CF1E0B" w:rsidP="00CF1E0B">
            <w:pPr>
              <w:ind w:right="141"/>
              <w:jc w:val="both"/>
              <w:rPr>
                <w:rFonts w:ascii="Times New Roman" w:hAnsi="Times New Roman"/>
                <w:sz w:val="20"/>
                <w:szCs w:val="20"/>
              </w:rPr>
            </w:pPr>
          </w:p>
        </w:tc>
        <w:tc>
          <w:tcPr>
            <w:tcW w:w="3543" w:type="dxa"/>
            <w:gridSpan w:val="3"/>
            <w:vMerge/>
            <w:shd w:val="clear" w:color="auto" w:fill="auto"/>
          </w:tcPr>
          <w:p w:rsidR="00CF1E0B" w:rsidRPr="003B131E" w:rsidRDefault="00CF1E0B" w:rsidP="00CF1E0B">
            <w:pPr>
              <w:ind w:right="141"/>
              <w:jc w:val="both"/>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D874CF">
        <w:trPr>
          <w:trHeight w:val="842"/>
        </w:trPr>
        <w:tc>
          <w:tcPr>
            <w:tcW w:w="709" w:type="dxa"/>
            <w:shd w:val="clear" w:color="auto" w:fill="auto"/>
          </w:tcPr>
          <w:p w:rsidR="00CF1E0B" w:rsidRPr="003B131E" w:rsidRDefault="00CF1E0B" w:rsidP="00CF1E0B">
            <w:pPr>
              <w:ind w:right="141"/>
              <w:jc w:val="center"/>
              <w:rPr>
                <w:rFonts w:ascii="Times New Roman" w:hAnsi="Times New Roman"/>
                <w:sz w:val="20"/>
                <w:szCs w:val="20"/>
              </w:rPr>
            </w:pPr>
            <w:r w:rsidRPr="003B131E">
              <w:rPr>
                <w:rFonts w:ascii="Times New Roman" w:hAnsi="Times New Roman"/>
                <w:sz w:val="20"/>
                <w:szCs w:val="20"/>
              </w:rPr>
              <w:t>2</w:t>
            </w:r>
            <w:r>
              <w:rPr>
                <w:rFonts w:ascii="Times New Roman" w:hAnsi="Times New Roman"/>
                <w:sz w:val="20"/>
                <w:szCs w:val="20"/>
              </w:rPr>
              <w:t>1</w:t>
            </w:r>
            <w:r w:rsidRPr="003B131E">
              <w:rPr>
                <w:rFonts w:ascii="Times New Roman" w:hAnsi="Times New Roman"/>
                <w:sz w:val="20"/>
                <w:szCs w:val="20"/>
              </w:rPr>
              <w:t>.</w:t>
            </w:r>
          </w:p>
        </w:tc>
        <w:tc>
          <w:tcPr>
            <w:tcW w:w="709"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ЗУ16</w:t>
            </w:r>
          </w:p>
        </w:tc>
        <w:tc>
          <w:tcPr>
            <w:tcW w:w="708"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16</w:t>
            </w:r>
          </w:p>
        </w:tc>
        <w:tc>
          <w:tcPr>
            <w:tcW w:w="2127" w:type="dxa"/>
            <w:vMerge/>
            <w:shd w:val="clear" w:color="auto" w:fill="auto"/>
          </w:tcPr>
          <w:p w:rsidR="00CF1E0B" w:rsidRPr="003B131E" w:rsidRDefault="00CF1E0B" w:rsidP="00CF1E0B">
            <w:pPr>
              <w:tabs>
                <w:tab w:val="left" w:pos="1018"/>
              </w:tabs>
              <w:ind w:right="-4"/>
              <w:rPr>
                <w:rFonts w:ascii="Times New Roman" w:hAnsi="Times New Roman"/>
                <w:sz w:val="20"/>
                <w:szCs w:val="20"/>
              </w:rPr>
            </w:pPr>
          </w:p>
        </w:tc>
        <w:tc>
          <w:tcPr>
            <w:tcW w:w="3543" w:type="dxa"/>
            <w:gridSpan w:val="3"/>
            <w:vMerge/>
            <w:shd w:val="clear" w:color="auto" w:fill="auto"/>
          </w:tcPr>
          <w:p w:rsidR="00CF1E0B" w:rsidRPr="003B131E" w:rsidRDefault="00CF1E0B" w:rsidP="00CF1E0B">
            <w:pPr>
              <w:ind w:right="141"/>
              <w:jc w:val="center"/>
              <w:rPr>
                <w:rFonts w:ascii="Times New Roman" w:hAnsi="Times New Roman"/>
                <w:sz w:val="20"/>
                <w:szCs w:val="20"/>
              </w:rPr>
            </w:pPr>
          </w:p>
        </w:tc>
        <w:tc>
          <w:tcPr>
            <w:tcW w:w="2269" w:type="dxa"/>
            <w:shd w:val="clear" w:color="auto" w:fill="auto"/>
          </w:tcPr>
          <w:p w:rsidR="00CF1E0B" w:rsidRPr="003B131E" w:rsidRDefault="00CF1E0B" w:rsidP="00CF1E0B">
            <w:pPr>
              <w:jc w:val="center"/>
              <w:rPr>
                <w:rFonts w:ascii="Times New Roman" w:hAnsi="Times New Roman"/>
                <w:sz w:val="20"/>
                <w:szCs w:val="20"/>
              </w:rPr>
            </w:pPr>
          </w:p>
        </w:tc>
      </w:tr>
      <w:tr w:rsidR="00CF1E0B" w:rsidRPr="003B131E" w:rsidTr="00D874CF">
        <w:trPr>
          <w:trHeight w:val="840"/>
        </w:trPr>
        <w:tc>
          <w:tcPr>
            <w:tcW w:w="709" w:type="dxa"/>
            <w:shd w:val="clear" w:color="auto" w:fill="auto"/>
          </w:tcPr>
          <w:p w:rsidR="00CF1E0B" w:rsidRPr="003B131E" w:rsidRDefault="00CF1E0B" w:rsidP="00CF1E0B">
            <w:pPr>
              <w:ind w:right="141"/>
              <w:jc w:val="center"/>
              <w:rPr>
                <w:rFonts w:ascii="Times New Roman" w:hAnsi="Times New Roman"/>
                <w:sz w:val="20"/>
                <w:szCs w:val="20"/>
              </w:rPr>
            </w:pPr>
            <w:r w:rsidRPr="003B131E">
              <w:rPr>
                <w:rFonts w:ascii="Times New Roman" w:hAnsi="Times New Roman"/>
                <w:sz w:val="20"/>
                <w:szCs w:val="20"/>
              </w:rPr>
              <w:t>2</w:t>
            </w:r>
            <w:r>
              <w:rPr>
                <w:rFonts w:ascii="Times New Roman" w:hAnsi="Times New Roman"/>
                <w:sz w:val="20"/>
                <w:szCs w:val="20"/>
              </w:rPr>
              <w:t>2</w:t>
            </w:r>
            <w:r w:rsidRPr="003B131E">
              <w:rPr>
                <w:rFonts w:ascii="Times New Roman" w:hAnsi="Times New Roman"/>
                <w:sz w:val="20"/>
                <w:szCs w:val="20"/>
              </w:rPr>
              <w:t>.</w:t>
            </w:r>
          </w:p>
        </w:tc>
        <w:tc>
          <w:tcPr>
            <w:tcW w:w="709"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ЗУ17</w:t>
            </w:r>
          </w:p>
        </w:tc>
        <w:tc>
          <w:tcPr>
            <w:tcW w:w="708"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17</w:t>
            </w:r>
          </w:p>
        </w:tc>
        <w:tc>
          <w:tcPr>
            <w:tcW w:w="2127" w:type="dxa"/>
            <w:vMerge/>
            <w:shd w:val="clear" w:color="auto" w:fill="auto"/>
          </w:tcPr>
          <w:p w:rsidR="00CF1E0B" w:rsidRPr="003B131E" w:rsidRDefault="00CF1E0B" w:rsidP="00CF1E0B">
            <w:pPr>
              <w:tabs>
                <w:tab w:val="left" w:pos="1018"/>
              </w:tabs>
              <w:ind w:right="-4"/>
              <w:rPr>
                <w:rFonts w:ascii="Times New Roman" w:hAnsi="Times New Roman"/>
                <w:sz w:val="20"/>
                <w:szCs w:val="20"/>
              </w:rPr>
            </w:pPr>
          </w:p>
        </w:tc>
        <w:tc>
          <w:tcPr>
            <w:tcW w:w="3543" w:type="dxa"/>
            <w:gridSpan w:val="3"/>
            <w:vMerge/>
            <w:shd w:val="clear" w:color="auto" w:fill="auto"/>
          </w:tcPr>
          <w:p w:rsidR="00CF1E0B" w:rsidRPr="003B131E" w:rsidRDefault="00CF1E0B" w:rsidP="00CF1E0B">
            <w:pPr>
              <w:ind w:right="141"/>
              <w:jc w:val="center"/>
              <w:rPr>
                <w:rFonts w:ascii="Times New Roman" w:hAnsi="Times New Roman"/>
                <w:sz w:val="20"/>
                <w:szCs w:val="20"/>
              </w:rPr>
            </w:pPr>
          </w:p>
        </w:tc>
        <w:tc>
          <w:tcPr>
            <w:tcW w:w="2269" w:type="dxa"/>
            <w:shd w:val="clear" w:color="auto" w:fill="auto"/>
          </w:tcPr>
          <w:p w:rsidR="00CF1E0B" w:rsidRPr="003B131E" w:rsidRDefault="00CF1E0B" w:rsidP="00CF1E0B">
            <w:pPr>
              <w:jc w:val="center"/>
              <w:rPr>
                <w:rFonts w:ascii="Times New Roman" w:hAnsi="Times New Roman"/>
                <w:sz w:val="20"/>
                <w:szCs w:val="20"/>
              </w:rPr>
            </w:pPr>
          </w:p>
        </w:tc>
      </w:tr>
      <w:tr w:rsidR="00CF1E0B" w:rsidRPr="003B131E" w:rsidTr="001140E5">
        <w:trPr>
          <w:trHeight w:val="782"/>
        </w:trPr>
        <w:tc>
          <w:tcPr>
            <w:tcW w:w="709" w:type="dxa"/>
            <w:shd w:val="clear" w:color="auto" w:fill="auto"/>
          </w:tcPr>
          <w:p w:rsidR="00CF1E0B" w:rsidRPr="003B131E" w:rsidRDefault="00CF1E0B" w:rsidP="00CF1E0B">
            <w:pPr>
              <w:ind w:right="141"/>
              <w:jc w:val="center"/>
              <w:rPr>
                <w:rFonts w:ascii="Times New Roman" w:hAnsi="Times New Roman"/>
                <w:sz w:val="20"/>
                <w:szCs w:val="20"/>
              </w:rPr>
            </w:pPr>
            <w:r w:rsidRPr="003B131E">
              <w:rPr>
                <w:rFonts w:ascii="Times New Roman" w:hAnsi="Times New Roman"/>
                <w:sz w:val="20"/>
                <w:szCs w:val="20"/>
              </w:rPr>
              <w:t>2</w:t>
            </w:r>
            <w:r>
              <w:rPr>
                <w:rFonts w:ascii="Times New Roman" w:hAnsi="Times New Roman"/>
                <w:sz w:val="20"/>
                <w:szCs w:val="20"/>
              </w:rPr>
              <w:t>3</w:t>
            </w:r>
            <w:r w:rsidRPr="003B131E">
              <w:rPr>
                <w:rFonts w:ascii="Times New Roman" w:hAnsi="Times New Roman"/>
                <w:sz w:val="20"/>
                <w:szCs w:val="20"/>
              </w:rPr>
              <w:t>.</w:t>
            </w:r>
          </w:p>
        </w:tc>
        <w:tc>
          <w:tcPr>
            <w:tcW w:w="709"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ЗУ20</w:t>
            </w:r>
          </w:p>
        </w:tc>
        <w:tc>
          <w:tcPr>
            <w:tcW w:w="708"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20</w:t>
            </w:r>
          </w:p>
        </w:tc>
        <w:tc>
          <w:tcPr>
            <w:tcW w:w="2127" w:type="dxa"/>
            <w:vMerge/>
            <w:shd w:val="clear" w:color="auto" w:fill="auto"/>
          </w:tcPr>
          <w:p w:rsidR="00CF1E0B" w:rsidRPr="003B131E" w:rsidRDefault="00CF1E0B" w:rsidP="00CF1E0B">
            <w:pPr>
              <w:tabs>
                <w:tab w:val="left" w:pos="1018"/>
              </w:tabs>
              <w:ind w:right="-4"/>
              <w:rPr>
                <w:rFonts w:ascii="Times New Roman" w:hAnsi="Times New Roman"/>
                <w:sz w:val="20"/>
                <w:szCs w:val="20"/>
              </w:rPr>
            </w:pPr>
          </w:p>
        </w:tc>
        <w:tc>
          <w:tcPr>
            <w:tcW w:w="3543" w:type="dxa"/>
            <w:gridSpan w:val="3"/>
            <w:vMerge/>
            <w:shd w:val="clear" w:color="auto" w:fill="auto"/>
          </w:tcPr>
          <w:p w:rsidR="00CF1E0B" w:rsidRPr="003B131E" w:rsidRDefault="00CF1E0B" w:rsidP="00CF1E0B">
            <w:pPr>
              <w:ind w:right="141"/>
              <w:jc w:val="center"/>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D874CF">
        <w:trPr>
          <w:trHeight w:val="810"/>
        </w:trPr>
        <w:tc>
          <w:tcPr>
            <w:tcW w:w="709" w:type="dxa"/>
            <w:shd w:val="clear" w:color="auto" w:fill="auto"/>
          </w:tcPr>
          <w:p w:rsidR="00CF1E0B" w:rsidRPr="003B131E" w:rsidRDefault="00CF1E0B" w:rsidP="00CF1E0B">
            <w:pPr>
              <w:ind w:right="141"/>
              <w:jc w:val="center"/>
              <w:rPr>
                <w:rFonts w:ascii="Times New Roman" w:hAnsi="Times New Roman"/>
                <w:sz w:val="20"/>
                <w:szCs w:val="20"/>
              </w:rPr>
            </w:pPr>
            <w:r w:rsidRPr="003B131E">
              <w:rPr>
                <w:rFonts w:ascii="Times New Roman" w:hAnsi="Times New Roman"/>
                <w:sz w:val="20"/>
                <w:szCs w:val="20"/>
              </w:rPr>
              <w:t>2</w:t>
            </w:r>
            <w:r>
              <w:rPr>
                <w:rFonts w:ascii="Times New Roman" w:hAnsi="Times New Roman"/>
                <w:sz w:val="20"/>
                <w:szCs w:val="20"/>
              </w:rPr>
              <w:t>4</w:t>
            </w:r>
            <w:r w:rsidRPr="003B131E">
              <w:rPr>
                <w:rFonts w:ascii="Times New Roman" w:hAnsi="Times New Roman"/>
                <w:sz w:val="20"/>
                <w:szCs w:val="20"/>
              </w:rPr>
              <w:t>.</w:t>
            </w:r>
          </w:p>
        </w:tc>
        <w:tc>
          <w:tcPr>
            <w:tcW w:w="709"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ЗУ21</w:t>
            </w:r>
          </w:p>
        </w:tc>
        <w:tc>
          <w:tcPr>
            <w:tcW w:w="708"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21</w:t>
            </w:r>
          </w:p>
        </w:tc>
        <w:tc>
          <w:tcPr>
            <w:tcW w:w="2127" w:type="dxa"/>
            <w:vMerge/>
            <w:shd w:val="clear" w:color="auto" w:fill="auto"/>
          </w:tcPr>
          <w:p w:rsidR="00CF1E0B" w:rsidRPr="003B131E" w:rsidRDefault="00CF1E0B" w:rsidP="00CF1E0B">
            <w:pPr>
              <w:autoSpaceDE w:val="0"/>
              <w:autoSpaceDN w:val="0"/>
              <w:adjustRightInd w:val="0"/>
              <w:rPr>
                <w:rFonts w:ascii="Times New Roman" w:hAnsi="Times New Roman"/>
                <w:color w:val="000000"/>
                <w:sz w:val="20"/>
                <w:szCs w:val="20"/>
                <w:lang w:eastAsia="ru-RU"/>
              </w:rPr>
            </w:pPr>
          </w:p>
        </w:tc>
        <w:tc>
          <w:tcPr>
            <w:tcW w:w="3543" w:type="dxa"/>
            <w:gridSpan w:val="3"/>
            <w:vMerge/>
            <w:shd w:val="clear" w:color="auto" w:fill="auto"/>
          </w:tcPr>
          <w:p w:rsidR="00CF1E0B" w:rsidRPr="003B131E" w:rsidRDefault="00CF1E0B" w:rsidP="00CF1E0B">
            <w:pPr>
              <w:ind w:right="141"/>
              <w:jc w:val="center"/>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D874CF">
        <w:trPr>
          <w:trHeight w:val="700"/>
        </w:trPr>
        <w:tc>
          <w:tcPr>
            <w:tcW w:w="709" w:type="dxa"/>
            <w:shd w:val="clear" w:color="auto" w:fill="auto"/>
          </w:tcPr>
          <w:p w:rsidR="00CF1E0B" w:rsidRPr="003B131E" w:rsidRDefault="00CF1E0B" w:rsidP="00CF1E0B">
            <w:pPr>
              <w:ind w:right="141"/>
              <w:jc w:val="center"/>
              <w:rPr>
                <w:rFonts w:ascii="Times New Roman" w:hAnsi="Times New Roman"/>
                <w:sz w:val="20"/>
                <w:szCs w:val="20"/>
              </w:rPr>
            </w:pPr>
            <w:r w:rsidRPr="003B131E">
              <w:rPr>
                <w:rFonts w:ascii="Times New Roman" w:hAnsi="Times New Roman"/>
                <w:sz w:val="20"/>
                <w:szCs w:val="20"/>
              </w:rPr>
              <w:t>2</w:t>
            </w:r>
            <w:r>
              <w:rPr>
                <w:rFonts w:ascii="Times New Roman" w:hAnsi="Times New Roman"/>
                <w:sz w:val="20"/>
                <w:szCs w:val="20"/>
              </w:rPr>
              <w:t>5</w:t>
            </w:r>
            <w:r w:rsidRPr="003B131E">
              <w:rPr>
                <w:rFonts w:ascii="Times New Roman" w:hAnsi="Times New Roman"/>
                <w:sz w:val="20"/>
                <w:szCs w:val="20"/>
              </w:rPr>
              <w:t>.</w:t>
            </w:r>
          </w:p>
        </w:tc>
        <w:tc>
          <w:tcPr>
            <w:tcW w:w="709"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ЗУ25</w:t>
            </w:r>
          </w:p>
        </w:tc>
        <w:tc>
          <w:tcPr>
            <w:tcW w:w="708"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25</w:t>
            </w:r>
          </w:p>
        </w:tc>
        <w:tc>
          <w:tcPr>
            <w:tcW w:w="2127" w:type="dxa"/>
            <w:vMerge/>
            <w:shd w:val="clear" w:color="auto" w:fill="auto"/>
          </w:tcPr>
          <w:p w:rsidR="00CF1E0B" w:rsidRPr="003B131E" w:rsidRDefault="00CF1E0B" w:rsidP="00CF1E0B">
            <w:pPr>
              <w:autoSpaceDE w:val="0"/>
              <w:autoSpaceDN w:val="0"/>
              <w:adjustRightInd w:val="0"/>
              <w:rPr>
                <w:rFonts w:ascii="Times New Roman" w:hAnsi="Times New Roman"/>
                <w:color w:val="000000"/>
                <w:sz w:val="20"/>
                <w:szCs w:val="20"/>
                <w:lang w:eastAsia="ru-RU"/>
              </w:rPr>
            </w:pPr>
          </w:p>
        </w:tc>
        <w:tc>
          <w:tcPr>
            <w:tcW w:w="3543" w:type="dxa"/>
            <w:gridSpan w:val="3"/>
            <w:vMerge/>
            <w:shd w:val="clear" w:color="auto" w:fill="auto"/>
          </w:tcPr>
          <w:p w:rsidR="00CF1E0B" w:rsidRPr="003B131E" w:rsidRDefault="00CF1E0B" w:rsidP="00CF1E0B">
            <w:pPr>
              <w:ind w:right="141"/>
              <w:jc w:val="center"/>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D874CF">
        <w:trPr>
          <w:trHeight w:val="710"/>
        </w:trPr>
        <w:tc>
          <w:tcPr>
            <w:tcW w:w="709" w:type="dxa"/>
            <w:shd w:val="clear" w:color="auto" w:fill="auto"/>
          </w:tcPr>
          <w:p w:rsidR="00CF1E0B" w:rsidRPr="003B131E" w:rsidRDefault="00CF1E0B" w:rsidP="00CF1E0B">
            <w:pPr>
              <w:ind w:right="141"/>
              <w:jc w:val="center"/>
              <w:rPr>
                <w:rFonts w:ascii="Times New Roman" w:hAnsi="Times New Roman"/>
                <w:sz w:val="20"/>
                <w:szCs w:val="20"/>
              </w:rPr>
            </w:pPr>
            <w:r w:rsidRPr="003B131E">
              <w:rPr>
                <w:rFonts w:ascii="Times New Roman" w:hAnsi="Times New Roman"/>
                <w:sz w:val="20"/>
                <w:szCs w:val="20"/>
              </w:rPr>
              <w:t>2</w:t>
            </w:r>
            <w:r>
              <w:rPr>
                <w:rFonts w:ascii="Times New Roman" w:hAnsi="Times New Roman"/>
                <w:sz w:val="20"/>
                <w:szCs w:val="20"/>
              </w:rPr>
              <w:t>6</w:t>
            </w:r>
            <w:r w:rsidRPr="003B131E">
              <w:rPr>
                <w:rFonts w:ascii="Times New Roman" w:hAnsi="Times New Roman"/>
                <w:sz w:val="20"/>
                <w:szCs w:val="20"/>
              </w:rPr>
              <w:t>.</w:t>
            </w:r>
          </w:p>
        </w:tc>
        <w:tc>
          <w:tcPr>
            <w:tcW w:w="709"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ЗУ26</w:t>
            </w:r>
          </w:p>
        </w:tc>
        <w:tc>
          <w:tcPr>
            <w:tcW w:w="708"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26</w:t>
            </w:r>
          </w:p>
        </w:tc>
        <w:tc>
          <w:tcPr>
            <w:tcW w:w="2127" w:type="dxa"/>
            <w:vMerge/>
            <w:shd w:val="clear" w:color="auto" w:fill="auto"/>
          </w:tcPr>
          <w:p w:rsidR="00CF1E0B" w:rsidRPr="003B131E" w:rsidRDefault="00CF1E0B" w:rsidP="00CF1E0B">
            <w:pPr>
              <w:autoSpaceDE w:val="0"/>
              <w:autoSpaceDN w:val="0"/>
              <w:adjustRightInd w:val="0"/>
              <w:rPr>
                <w:rFonts w:ascii="Times New Roman" w:hAnsi="Times New Roman"/>
                <w:color w:val="000000"/>
                <w:sz w:val="20"/>
                <w:szCs w:val="20"/>
                <w:lang w:eastAsia="ru-RU"/>
              </w:rPr>
            </w:pPr>
          </w:p>
        </w:tc>
        <w:tc>
          <w:tcPr>
            <w:tcW w:w="3543" w:type="dxa"/>
            <w:gridSpan w:val="3"/>
            <w:vMerge/>
            <w:shd w:val="clear" w:color="auto" w:fill="auto"/>
          </w:tcPr>
          <w:p w:rsidR="00CF1E0B" w:rsidRPr="003B131E" w:rsidRDefault="00CF1E0B" w:rsidP="00CF1E0B">
            <w:pPr>
              <w:ind w:right="141"/>
              <w:jc w:val="center"/>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D874CF">
        <w:trPr>
          <w:trHeight w:val="710"/>
        </w:trPr>
        <w:tc>
          <w:tcPr>
            <w:tcW w:w="709" w:type="dxa"/>
            <w:shd w:val="clear" w:color="auto" w:fill="auto"/>
          </w:tcPr>
          <w:p w:rsidR="00CF1E0B" w:rsidRPr="003B131E" w:rsidRDefault="00CF1E0B" w:rsidP="00CF1E0B">
            <w:pPr>
              <w:ind w:right="141"/>
              <w:jc w:val="center"/>
              <w:rPr>
                <w:rFonts w:ascii="Times New Roman" w:hAnsi="Times New Roman"/>
                <w:sz w:val="20"/>
                <w:szCs w:val="20"/>
              </w:rPr>
            </w:pPr>
            <w:r w:rsidRPr="003B131E">
              <w:rPr>
                <w:rFonts w:ascii="Times New Roman" w:hAnsi="Times New Roman"/>
                <w:sz w:val="20"/>
                <w:szCs w:val="20"/>
              </w:rPr>
              <w:lastRenderedPageBreak/>
              <w:t>2</w:t>
            </w:r>
            <w:r>
              <w:rPr>
                <w:rFonts w:ascii="Times New Roman" w:hAnsi="Times New Roman"/>
                <w:sz w:val="20"/>
                <w:szCs w:val="20"/>
              </w:rPr>
              <w:t>7</w:t>
            </w:r>
            <w:r w:rsidRPr="003B131E">
              <w:rPr>
                <w:rFonts w:ascii="Times New Roman" w:hAnsi="Times New Roman"/>
                <w:sz w:val="20"/>
                <w:szCs w:val="20"/>
              </w:rPr>
              <w:t>.</w:t>
            </w:r>
          </w:p>
        </w:tc>
        <w:tc>
          <w:tcPr>
            <w:tcW w:w="709"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ЗУ27</w:t>
            </w:r>
          </w:p>
        </w:tc>
        <w:tc>
          <w:tcPr>
            <w:tcW w:w="708"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27</w:t>
            </w:r>
          </w:p>
        </w:tc>
        <w:tc>
          <w:tcPr>
            <w:tcW w:w="2127" w:type="dxa"/>
            <w:vMerge/>
            <w:shd w:val="clear" w:color="auto" w:fill="auto"/>
          </w:tcPr>
          <w:p w:rsidR="00CF1E0B" w:rsidRPr="003B131E" w:rsidRDefault="00CF1E0B" w:rsidP="00CF1E0B">
            <w:pPr>
              <w:autoSpaceDE w:val="0"/>
              <w:autoSpaceDN w:val="0"/>
              <w:adjustRightInd w:val="0"/>
              <w:rPr>
                <w:rFonts w:ascii="Times New Roman" w:hAnsi="Times New Roman"/>
                <w:color w:val="000000"/>
                <w:sz w:val="20"/>
                <w:szCs w:val="20"/>
                <w:lang w:eastAsia="ru-RU"/>
              </w:rPr>
            </w:pPr>
          </w:p>
        </w:tc>
        <w:tc>
          <w:tcPr>
            <w:tcW w:w="3543" w:type="dxa"/>
            <w:gridSpan w:val="3"/>
            <w:vMerge/>
            <w:shd w:val="clear" w:color="auto" w:fill="auto"/>
          </w:tcPr>
          <w:p w:rsidR="00CF1E0B" w:rsidRPr="003B131E" w:rsidRDefault="00CF1E0B" w:rsidP="00CF1E0B">
            <w:pPr>
              <w:ind w:right="141"/>
              <w:jc w:val="center"/>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D874CF">
        <w:trPr>
          <w:trHeight w:val="710"/>
        </w:trPr>
        <w:tc>
          <w:tcPr>
            <w:tcW w:w="709" w:type="dxa"/>
            <w:shd w:val="clear" w:color="auto" w:fill="auto"/>
          </w:tcPr>
          <w:p w:rsidR="00CF1E0B" w:rsidRPr="003B131E" w:rsidRDefault="00CF1E0B" w:rsidP="00CF1E0B">
            <w:pPr>
              <w:ind w:right="141"/>
              <w:jc w:val="center"/>
              <w:rPr>
                <w:rFonts w:ascii="Times New Roman" w:hAnsi="Times New Roman"/>
                <w:sz w:val="20"/>
                <w:szCs w:val="20"/>
              </w:rPr>
            </w:pPr>
            <w:r>
              <w:rPr>
                <w:rFonts w:ascii="Times New Roman" w:hAnsi="Times New Roman"/>
                <w:sz w:val="20"/>
                <w:szCs w:val="20"/>
              </w:rPr>
              <w:t>28</w:t>
            </w:r>
            <w:r w:rsidRPr="003B131E">
              <w:rPr>
                <w:rFonts w:ascii="Times New Roman" w:hAnsi="Times New Roman"/>
                <w:sz w:val="20"/>
                <w:szCs w:val="20"/>
              </w:rPr>
              <w:t>.</w:t>
            </w:r>
          </w:p>
        </w:tc>
        <w:tc>
          <w:tcPr>
            <w:tcW w:w="709"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ЗУ28</w:t>
            </w:r>
          </w:p>
        </w:tc>
        <w:tc>
          <w:tcPr>
            <w:tcW w:w="708"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28</w:t>
            </w:r>
          </w:p>
        </w:tc>
        <w:tc>
          <w:tcPr>
            <w:tcW w:w="2127" w:type="dxa"/>
            <w:vMerge/>
            <w:shd w:val="clear" w:color="auto" w:fill="auto"/>
          </w:tcPr>
          <w:p w:rsidR="00CF1E0B" w:rsidRPr="003B131E" w:rsidRDefault="00CF1E0B" w:rsidP="00CF1E0B">
            <w:pPr>
              <w:autoSpaceDE w:val="0"/>
              <w:autoSpaceDN w:val="0"/>
              <w:adjustRightInd w:val="0"/>
              <w:rPr>
                <w:rFonts w:ascii="Times New Roman" w:hAnsi="Times New Roman"/>
                <w:color w:val="000000"/>
                <w:sz w:val="20"/>
                <w:szCs w:val="20"/>
                <w:lang w:eastAsia="ru-RU"/>
              </w:rPr>
            </w:pPr>
          </w:p>
        </w:tc>
        <w:tc>
          <w:tcPr>
            <w:tcW w:w="3543" w:type="dxa"/>
            <w:gridSpan w:val="3"/>
            <w:vMerge/>
            <w:shd w:val="clear" w:color="auto" w:fill="auto"/>
          </w:tcPr>
          <w:p w:rsidR="00CF1E0B" w:rsidRPr="003B131E" w:rsidRDefault="00CF1E0B" w:rsidP="00CF1E0B">
            <w:pPr>
              <w:ind w:right="141"/>
              <w:jc w:val="center"/>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D874CF">
        <w:trPr>
          <w:trHeight w:val="710"/>
        </w:trPr>
        <w:tc>
          <w:tcPr>
            <w:tcW w:w="709" w:type="dxa"/>
            <w:shd w:val="clear" w:color="auto" w:fill="auto"/>
          </w:tcPr>
          <w:p w:rsidR="00CF1E0B" w:rsidRPr="003B131E" w:rsidRDefault="00CF1E0B" w:rsidP="00CF1E0B">
            <w:pPr>
              <w:ind w:right="141"/>
              <w:jc w:val="center"/>
              <w:rPr>
                <w:rFonts w:ascii="Times New Roman" w:hAnsi="Times New Roman"/>
                <w:sz w:val="20"/>
                <w:szCs w:val="20"/>
              </w:rPr>
            </w:pPr>
            <w:r>
              <w:rPr>
                <w:rFonts w:ascii="Times New Roman" w:hAnsi="Times New Roman"/>
                <w:sz w:val="20"/>
                <w:szCs w:val="20"/>
              </w:rPr>
              <w:t>29</w:t>
            </w:r>
            <w:r w:rsidRPr="003B131E">
              <w:rPr>
                <w:rFonts w:ascii="Times New Roman" w:hAnsi="Times New Roman"/>
                <w:sz w:val="20"/>
                <w:szCs w:val="20"/>
              </w:rPr>
              <w:t>.</w:t>
            </w:r>
          </w:p>
        </w:tc>
        <w:tc>
          <w:tcPr>
            <w:tcW w:w="709"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ЗУ30</w:t>
            </w:r>
          </w:p>
        </w:tc>
        <w:tc>
          <w:tcPr>
            <w:tcW w:w="708"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30</w:t>
            </w:r>
          </w:p>
        </w:tc>
        <w:tc>
          <w:tcPr>
            <w:tcW w:w="2127" w:type="dxa"/>
            <w:vMerge/>
            <w:shd w:val="clear" w:color="auto" w:fill="auto"/>
          </w:tcPr>
          <w:p w:rsidR="00CF1E0B" w:rsidRPr="003B131E" w:rsidRDefault="00CF1E0B" w:rsidP="00CF1E0B">
            <w:pPr>
              <w:autoSpaceDE w:val="0"/>
              <w:autoSpaceDN w:val="0"/>
              <w:adjustRightInd w:val="0"/>
              <w:rPr>
                <w:rFonts w:ascii="Times New Roman" w:hAnsi="Times New Roman"/>
                <w:color w:val="000000"/>
                <w:sz w:val="20"/>
                <w:szCs w:val="20"/>
                <w:lang w:eastAsia="ru-RU"/>
              </w:rPr>
            </w:pPr>
          </w:p>
        </w:tc>
        <w:tc>
          <w:tcPr>
            <w:tcW w:w="3543" w:type="dxa"/>
            <w:gridSpan w:val="3"/>
            <w:vMerge/>
            <w:shd w:val="clear" w:color="auto" w:fill="auto"/>
          </w:tcPr>
          <w:p w:rsidR="00CF1E0B" w:rsidRPr="003B131E" w:rsidRDefault="00CF1E0B" w:rsidP="00CF1E0B">
            <w:pPr>
              <w:ind w:right="141"/>
              <w:jc w:val="center"/>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D874CF">
        <w:trPr>
          <w:trHeight w:val="899"/>
        </w:trPr>
        <w:tc>
          <w:tcPr>
            <w:tcW w:w="709"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3</w:t>
            </w:r>
            <w:r>
              <w:rPr>
                <w:rFonts w:ascii="Times New Roman" w:hAnsi="Times New Roman"/>
                <w:sz w:val="20"/>
                <w:szCs w:val="20"/>
              </w:rPr>
              <w:t>0</w:t>
            </w:r>
            <w:r w:rsidRPr="00CA6219">
              <w:rPr>
                <w:rFonts w:ascii="Times New Roman" w:hAnsi="Times New Roman"/>
                <w:sz w:val="20"/>
                <w:szCs w:val="20"/>
              </w:rPr>
              <w:t>.</w:t>
            </w:r>
          </w:p>
        </w:tc>
        <w:tc>
          <w:tcPr>
            <w:tcW w:w="709"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ЗУ301</w:t>
            </w:r>
          </w:p>
        </w:tc>
        <w:tc>
          <w:tcPr>
            <w:tcW w:w="708"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301</w:t>
            </w:r>
          </w:p>
        </w:tc>
        <w:tc>
          <w:tcPr>
            <w:tcW w:w="2127" w:type="dxa"/>
            <w:vMerge/>
            <w:shd w:val="clear" w:color="auto" w:fill="auto"/>
          </w:tcPr>
          <w:p w:rsidR="00CF1E0B" w:rsidRPr="003B131E" w:rsidRDefault="00CF1E0B" w:rsidP="00CF1E0B">
            <w:pPr>
              <w:autoSpaceDE w:val="0"/>
              <w:autoSpaceDN w:val="0"/>
              <w:adjustRightInd w:val="0"/>
              <w:rPr>
                <w:rFonts w:ascii="Times New Roman" w:hAnsi="Times New Roman"/>
                <w:color w:val="000000"/>
                <w:sz w:val="20"/>
                <w:szCs w:val="20"/>
                <w:lang w:eastAsia="ru-RU"/>
              </w:rPr>
            </w:pPr>
          </w:p>
        </w:tc>
        <w:tc>
          <w:tcPr>
            <w:tcW w:w="3543" w:type="dxa"/>
            <w:gridSpan w:val="3"/>
            <w:vMerge/>
            <w:shd w:val="clear" w:color="auto" w:fill="auto"/>
          </w:tcPr>
          <w:p w:rsidR="00CF1E0B" w:rsidRPr="003B131E" w:rsidRDefault="00CF1E0B" w:rsidP="00CF1E0B">
            <w:pPr>
              <w:ind w:right="141"/>
              <w:jc w:val="center"/>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1140E5">
        <w:trPr>
          <w:trHeight w:val="1569"/>
        </w:trPr>
        <w:tc>
          <w:tcPr>
            <w:tcW w:w="709"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3</w:t>
            </w:r>
            <w:r>
              <w:rPr>
                <w:rFonts w:ascii="Times New Roman" w:hAnsi="Times New Roman"/>
                <w:sz w:val="20"/>
                <w:szCs w:val="20"/>
              </w:rPr>
              <w:t>1</w:t>
            </w:r>
            <w:r w:rsidRPr="00CA6219">
              <w:rPr>
                <w:rFonts w:ascii="Times New Roman" w:hAnsi="Times New Roman"/>
                <w:sz w:val="20"/>
                <w:szCs w:val="20"/>
              </w:rPr>
              <w:t>.</w:t>
            </w:r>
          </w:p>
        </w:tc>
        <w:tc>
          <w:tcPr>
            <w:tcW w:w="709" w:type="dxa"/>
            <w:shd w:val="clear" w:color="auto" w:fill="auto"/>
            <w:textDirection w:val="btLr"/>
          </w:tcPr>
          <w:p w:rsidR="00CF1E0B" w:rsidRPr="00D874CF" w:rsidRDefault="00CF1E0B" w:rsidP="00CF1E0B">
            <w:pPr>
              <w:ind w:left="113" w:right="141"/>
              <w:jc w:val="center"/>
              <w:rPr>
                <w:rFonts w:ascii="Times New Roman" w:hAnsi="Times New Roman"/>
                <w:sz w:val="20"/>
                <w:szCs w:val="20"/>
              </w:rPr>
            </w:pPr>
            <w:r w:rsidRPr="00D874CF">
              <w:rPr>
                <w:rFonts w:ascii="Times New Roman" w:hAnsi="Times New Roman"/>
                <w:sz w:val="20"/>
                <w:szCs w:val="20"/>
              </w:rPr>
              <w:t>61:46:0012201:4727</w:t>
            </w:r>
          </w:p>
          <w:p w:rsidR="00CF1E0B" w:rsidRPr="00CA6219" w:rsidRDefault="00CF1E0B" w:rsidP="00CF1E0B">
            <w:pPr>
              <w:ind w:left="113" w:right="141"/>
              <w:jc w:val="center"/>
              <w:rPr>
                <w:rFonts w:ascii="Times New Roman" w:hAnsi="Times New Roman"/>
                <w:sz w:val="20"/>
                <w:szCs w:val="20"/>
              </w:rPr>
            </w:pPr>
          </w:p>
        </w:tc>
        <w:tc>
          <w:tcPr>
            <w:tcW w:w="708"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Pr>
                <w:rFonts w:ascii="Times New Roman" w:hAnsi="Times New Roman"/>
                <w:sz w:val="20"/>
                <w:szCs w:val="20"/>
              </w:rPr>
              <w:t>4727</w:t>
            </w:r>
          </w:p>
        </w:tc>
        <w:tc>
          <w:tcPr>
            <w:tcW w:w="2127" w:type="dxa"/>
            <w:vMerge/>
            <w:shd w:val="clear" w:color="auto" w:fill="auto"/>
          </w:tcPr>
          <w:p w:rsidR="00CF1E0B" w:rsidRPr="003B131E" w:rsidRDefault="00CF1E0B" w:rsidP="00CF1E0B">
            <w:pPr>
              <w:autoSpaceDE w:val="0"/>
              <w:autoSpaceDN w:val="0"/>
              <w:adjustRightInd w:val="0"/>
              <w:rPr>
                <w:rFonts w:ascii="Times New Roman" w:hAnsi="Times New Roman"/>
                <w:color w:val="000000"/>
                <w:sz w:val="20"/>
                <w:szCs w:val="20"/>
                <w:lang w:eastAsia="ru-RU"/>
              </w:rPr>
            </w:pPr>
          </w:p>
        </w:tc>
        <w:tc>
          <w:tcPr>
            <w:tcW w:w="3543" w:type="dxa"/>
            <w:gridSpan w:val="3"/>
            <w:vMerge/>
            <w:shd w:val="clear" w:color="auto" w:fill="auto"/>
          </w:tcPr>
          <w:p w:rsidR="00CF1E0B" w:rsidRPr="003B131E" w:rsidRDefault="00CF1E0B" w:rsidP="00CF1E0B">
            <w:pPr>
              <w:ind w:right="141"/>
              <w:jc w:val="center"/>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1140E5">
        <w:trPr>
          <w:trHeight w:val="1548"/>
        </w:trPr>
        <w:tc>
          <w:tcPr>
            <w:tcW w:w="709" w:type="dxa"/>
            <w:shd w:val="clear" w:color="auto" w:fill="auto"/>
          </w:tcPr>
          <w:p w:rsidR="00CF1E0B" w:rsidRPr="00CA6219" w:rsidRDefault="00CF1E0B" w:rsidP="00CF1E0B">
            <w:pPr>
              <w:ind w:right="141"/>
              <w:jc w:val="center"/>
              <w:rPr>
                <w:rFonts w:ascii="Times New Roman" w:hAnsi="Times New Roman"/>
                <w:sz w:val="20"/>
                <w:szCs w:val="20"/>
              </w:rPr>
            </w:pPr>
            <w:r w:rsidRPr="00CA6219">
              <w:rPr>
                <w:rFonts w:ascii="Times New Roman" w:hAnsi="Times New Roman"/>
                <w:sz w:val="20"/>
                <w:szCs w:val="20"/>
              </w:rPr>
              <w:t>3</w:t>
            </w:r>
            <w:r>
              <w:rPr>
                <w:rFonts w:ascii="Times New Roman" w:hAnsi="Times New Roman"/>
                <w:sz w:val="20"/>
                <w:szCs w:val="20"/>
              </w:rPr>
              <w:t>2</w:t>
            </w:r>
            <w:r w:rsidRPr="00CA6219">
              <w:rPr>
                <w:rFonts w:ascii="Times New Roman" w:hAnsi="Times New Roman"/>
                <w:sz w:val="20"/>
                <w:szCs w:val="20"/>
              </w:rPr>
              <w:t>.</w:t>
            </w:r>
          </w:p>
        </w:tc>
        <w:tc>
          <w:tcPr>
            <w:tcW w:w="709" w:type="dxa"/>
            <w:shd w:val="clear" w:color="auto" w:fill="auto"/>
            <w:textDirection w:val="btLr"/>
          </w:tcPr>
          <w:p w:rsidR="00CF1E0B" w:rsidRPr="00D874CF" w:rsidRDefault="00CF1E0B" w:rsidP="00CF1E0B">
            <w:pPr>
              <w:ind w:left="113" w:right="141"/>
              <w:jc w:val="center"/>
              <w:rPr>
                <w:rFonts w:ascii="Times New Roman" w:hAnsi="Times New Roman"/>
                <w:sz w:val="20"/>
                <w:szCs w:val="20"/>
              </w:rPr>
            </w:pPr>
            <w:r w:rsidRPr="00D874CF">
              <w:rPr>
                <w:rFonts w:ascii="Times New Roman" w:hAnsi="Times New Roman"/>
                <w:sz w:val="20"/>
                <w:szCs w:val="20"/>
              </w:rPr>
              <w:t>61:46:0012201:47</w:t>
            </w:r>
            <w:r>
              <w:rPr>
                <w:rFonts w:ascii="Times New Roman" w:hAnsi="Times New Roman"/>
                <w:sz w:val="20"/>
                <w:szCs w:val="20"/>
              </w:rPr>
              <w:t>25</w:t>
            </w:r>
          </w:p>
          <w:p w:rsidR="00CF1E0B" w:rsidRPr="00CA6219" w:rsidRDefault="00CF1E0B" w:rsidP="00CF1E0B">
            <w:pPr>
              <w:ind w:left="113" w:right="141"/>
              <w:jc w:val="center"/>
              <w:rPr>
                <w:rFonts w:ascii="Times New Roman" w:hAnsi="Times New Roman"/>
                <w:sz w:val="20"/>
                <w:szCs w:val="20"/>
              </w:rPr>
            </w:pPr>
          </w:p>
        </w:tc>
        <w:tc>
          <w:tcPr>
            <w:tcW w:w="708" w:type="dxa"/>
            <w:shd w:val="clear" w:color="auto" w:fill="auto"/>
            <w:textDirection w:val="btLr"/>
          </w:tcPr>
          <w:p w:rsidR="00CF1E0B" w:rsidRDefault="00CF1E0B" w:rsidP="00CF1E0B">
            <w:pPr>
              <w:ind w:left="113" w:right="141"/>
              <w:jc w:val="center"/>
              <w:rPr>
                <w:rFonts w:ascii="Times New Roman" w:hAnsi="Times New Roman"/>
                <w:sz w:val="20"/>
                <w:szCs w:val="20"/>
              </w:rPr>
            </w:pPr>
            <w:r>
              <w:rPr>
                <w:rFonts w:ascii="Times New Roman" w:hAnsi="Times New Roman"/>
                <w:sz w:val="20"/>
                <w:szCs w:val="20"/>
              </w:rPr>
              <w:t>4725</w:t>
            </w:r>
          </w:p>
        </w:tc>
        <w:tc>
          <w:tcPr>
            <w:tcW w:w="2127" w:type="dxa"/>
            <w:vMerge/>
            <w:shd w:val="clear" w:color="auto" w:fill="auto"/>
          </w:tcPr>
          <w:p w:rsidR="00CF1E0B" w:rsidRPr="003B131E" w:rsidRDefault="00CF1E0B" w:rsidP="00CF1E0B">
            <w:pPr>
              <w:autoSpaceDE w:val="0"/>
              <w:autoSpaceDN w:val="0"/>
              <w:adjustRightInd w:val="0"/>
              <w:rPr>
                <w:rFonts w:ascii="Times New Roman" w:hAnsi="Times New Roman"/>
                <w:color w:val="000000"/>
                <w:sz w:val="20"/>
                <w:szCs w:val="20"/>
                <w:lang w:eastAsia="ru-RU"/>
              </w:rPr>
            </w:pPr>
          </w:p>
        </w:tc>
        <w:tc>
          <w:tcPr>
            <w:tcW w:w="3543" w:type="dxa"/>
            <w:gridSpan w:val="3"/>
            <w:vMerge/>
            <w:shd w:val="clear" w:color="auto" w:fill="auto"/>
          </w:tcPr>
          <w:p w:rsidR="00CF1E0B" w:rsidRPr="003B131E" w:rsidRDefault="00CF1E0B" w:rsidP="00CF1E0B">
            <w:pPr>
              <w:ind w:right="141"/>
              <w:jc w:val="center"/>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1140E5">
        <w:trPr>
          <w:trHeight w:val="1543"/>
        </w:trPr>
        <w:tc>
          <w:tcPr>
            <w:tcW w:w="709" w:type="dxa"/>
            <w:shd w:val="clear" w:color="auto" w:fill="auto"/>
          </w:tcPr>
          <w:p w:rsidR="00CF1E0B" w:rsidRPr="003B131E" w:rsidRDefault="00CF1E0B" w:rsidP="00CF1E0B">
            <w:pPr>
              <w:ind w:right="141"/>
              <w:jc w:val="center"/>
              <w:rPr>
                <w:rFonts w:ascii="Times New Roman" w:hAnsi="Times New Roman"/>
                <w:sz w:val="20"/>
                <w:szCs w:val="20"/>
              </w:rPr>
            </w:pPr>
            <w:r w:rsidRPr="003B131E">
              <w:rPr>
                <w:rFonts w:ascii="Times New Roman" w:hAnsi="Times New Roman"/>
                <w:sz w:val="20"/>
                <w:szCs w:val="20"/>
              </w:rPr>
              <w:t>3</w:t>
            </w:r>
            <w:r>
              <w:rPr>
                <w:rFonts w:ascii="Times New Roman" w:hAnsi="Times New Roman"/>
                <w:sz w:val="20"/>
                <w:szCs w:val="20"/>
              </w:rPr>
              <w:t>3</w:t>
            </w:r>
            <w:r w:rsidRPr="003B131E">
              <w:rPr>
                <w:rFonts w:ascii="Times New Roman" w:hAnsi="Times New Roman"/>
                <w:sz w:val="20"/>
                <w:szCs w:val="20"/>
              </w:rPr>
              <w:t>.</w:t>
            </w:r>
          </w:p>
        </w:tc>
        <w:tc>
          <w:tcPr>
            <w:tcW w:w="709" w:type="dxa"/>
            <w:shd w:val="clear" w:color="auto" w:fill="auto"/>
            <w:textDirection w:val="btLr"/>
          </w:tcPr>
          <w:p w:rsidR="00CF1E0B" w:rsidRPr="00D874CF" w:rsidRDefault="00CF1E0B" w:rsidP="00CF1E0B">
            <w:pPr>
              <w:ind w:left="113" w:right="141"/>
              <w:jc w:val="center"/>
              <w:rPr>
                <w:rFonts w:ascii="Times New Roman" w:hAnsi="Times New Roman"/>
                <w:sz w:val="20"/>
                <w:szCs w:val="20"/>
              </w:rPr>
            </w:pPr>
            <w:r w:rsidRPr="00D874CF">
              <w:rPr>
                <w:rFonts w:ascii="Times New Roman" w:hAnsi="Times New Roman"/>
                <w:sz w:val="20"/>
                <w:szCs w:val="20"/>
              </w:rPr>
              <w:t>61:46:0012201:47</w:t>
            </w:r>
            <w:r>
              <w:rPr>
                <w:rFonts w:ascii="Times New Roman" w:hAnsi="Times New Roman"/>
                <w:sz w:val="20"/>
                <w:szCs w:val="20"/>
              </w:rPr>
              <w:t>30</w:t>
            </w:r>
          </w:p>
          <w:p w:rsidR="00CF1E0B" w:rsidRPr="00CA6219" w:rsidRDefault="00CF1E0B" w:rsidP="00CF1E0B">
            <w:pPr>
              <w:ind w:left="113" w:right="141"/>
              <w:jc w:val="center"/>
              <w:rPr>
                <w:rFonts w:ascii="Times New Roman" w:hAnsi="Times New Roman"/>
                <w:sz w:val="20"/>
                <w:szCs w:val="20"/>
              </w:rPr>
            </w:pPr>
          </w:p>
        </w:tc>
        <w:tc>
          <w:tcPr>
            <w:tcW w:w="708" w:type="dxa"/>
            <w:shd w:val="clear" w:color="auto" w:fill="auto"/>
            <w:textDirection w:val="btLr"/>
          </w:tcPr>
          <w:p w:rsidR="00CF1E0B" w:rsidRDefault="00CF1E0B" w:rsidP="00CF1E0B">
            <w:pPr>
              <w:ind w:left="113" w:right="141"/>
              <w:jc w:val="center"/>
              <w:rPr>
                <w:rFonts w:ascii="Times New Roman" w:hAnsi="Times New Roman"/>
                <w:sz w:val="20"/>
                <w:szCs w:val="20"/>
              </w:rPr>
            </w:pPr>
            <w:r>
              <w:rPr>
                <w:rFonts w:ascii="Times New Roman" w:hAnsi="Times New Roman"/>
                <w:sz w:val="20"/>
                <w:szCs w:val="20"/>
              </w:rPr>
              <w:t>4730</w:t>
            </w:r>
          </w:p>
        </w:tc>
        <w:tc>
          <w:tcPr>
            <w:tcW w:w="2127" w:type="dxa"/>
            <w:vMerge/>
            <w:shd w:val="clear" w:color="auto" w:fill="auto"/>
          </w:tcPr>
          <w:p w:rsidR="00CF1E0B" w:rsidRPr="003B131E" w:rsidRDefault="00CF1E0B" w:rsidP="00CF1E0B">
            <w:pPr>
              <w:autoSpaceDE w:val="0"/>
              <w:autoSpaceDN w:val="0"/>
              <w:adjustRightInd w:val="0"/>
              <w:rPr>
                <w:rFonts w:ascii="Times New Roman" w:hAnsi="Times New Roman"/>
                <w:color w:val="000000"/>
                <w:sz w:val="20"/>
                <w:szCs w:val="20"/>
                <w:lang w:eastAsia="ru-RU"/>
              </w:rPr>
            </w:pPr>
          </w:p>
        </w:tc>
        <w:tc>
          <w:tcPr>
            <w:tcW w:w="3543" w:type="dxa"/>
            <w:gridSpan w:val="3"/>
            <w:vMerge/>
            <w:shd w:val="clear" w:color="auto" w:fill="auto"/>
          </w:tcPr>
          <w:p w:rsidR="00CF1E0B" w:rsidRPr="003B131E" w:rsidRDefault="00CF1E0B" w:rsidP="00CF1E0B">
            <w:pPr>
              <w:ind w:right="141"/>
              <w:jc w:val="center"/>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D874CF">
        <w:trPr>
          <w:trHeight w:val="85"/>
        </w:trPr>
        <w:tc>
          <w:tcPr>
            <w:tcW w:w="10065" w:type="dxa"/>
            <w:gridSpan w:val="8"/>
            <w:shd w:val="clear" w:color="auto" w:fill="auto"/>
          </w:tcPr>
          <w:p w:rsidR="00CF1E0B" w:rsidRPr="003B131E" w:rsidRDefault="00CF1E0B" w:rsidP="00CF1E0B">
            <w:pPr>
              <w:ind w:right="141"/>
              <w:jc w:val="center"/>
              <w:rPr>
                <w:rFonts w:ascii="Times New Roman" w:hAnsi="Times New Roman"/>
                <w:sz w:val="20"/>
                <w:szCs w:val="20"/>
              </w:rPr>
            </w:pPr>
            <w:r w:rsidRPr="003B131E">
              <w:rPr>
                <w:rFonts w:ascii="Times New Roman" w:hAnsi="Times New Roman"/>
                <w:sz w:val="20"/>
                <w:szCs w:val="20"/>
              </w:rPr>
              <w:t>Объекты коммунальной инфраструктуры (планируемые и (или) реконструируемые)</w:t>
            </w:r>
          </w:p>
        </w:tc>
      </w:tr>
      <w:tr w:rsidR="00CF1E0B" w:rsidRPr="003B131E" w:rsidTr="00D874CF">
        <w:trPr>
          <w:trHeight w:val="809"/>
        </w:trPr>
        <w:tc>
          <w:tcPr>
            <w:tcW w:w="709" w:type="dxa"/>
            <w:shd w:val="clear" w:color="auto" w:fill="auto"/>
          </w:tcPr>
          <w:p w:rsidR="00CF1E0B" w:rsidRPr="003B131E" w:rsidRDefault="00CF1E0B" w:rsidP="00CF1E0B">
            <w:pPr>
              <w:ind w:right="141"/>
              <w:jc w:val="center"/>
              <w:rPr>
                <w:rFonts w:ascii="Times New Roman" w:hAnsi="Times New Roman"/>
                <w:sz w:val="20"/>
                <w:szCs w:val="20"/>
              </w:rPr>
            </w:pPr>
            <w:r w:rsidRPr="003B131E">
              <w:rPr>
                <w:rFonts w:ascii="Times New Roman" w:hAnsi="Times New Roman"/>
                <w:sz w:val="20"/>
                <w:szCs w:val="20"/>
              </w:rPr>
              <w:t>3</w:t>
            </w:r>
            <w:r>
              <w:rPr>
                <w:rFonts w:ascii="Times New Roman" w:hAnsi="Times New Roman"/>
                <w:sz w:val="20"/>
                <w:szCs w:val="20"/>
              </w:rPr>
              <w:t>4</w:t>
            </w:r>
            <w:r w:rsidRPr="003B131E">
              <w:rPr>
                <w:rFonts w:ascii="Times New Roman" w:hAnsi="Times New Roman"/>
                <w:sz w:val="20"/>
                <w:szCs w:val="20"/>
              </w:rPr>
              <w:t>.</w:t>
            </w:r>
          </w:p>
        </w:tc>
        <w:tc>
          <w:tcPr>
            <w:tcW w:w="709"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ЗУ33</w:t>
            </w:r>
          </w:p>
        </w:tc>
        <w:tc>
          <w:tcPr>
            <w:tcW w:w="708"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33</w:t>
            </w:r>
          </w:p>
        </w:tc>
        <w:tc>
          <w:tcPr>
            <w:tcW w:w="2127" w:type="dxa"/>
            <w:vMerge w:val="restart"/>
            <w:shd w:val="clear" w:color="auto" w:fill="auto"/>
          </w:tcPr>
          <w:p w:rsidR="00CF1E0B" w:rsidRPr="003B131E" w:rsidRDefault="00CF1E0B" w:rsidP="00CF1E0B">
            <w:pPr>
              <w:ind w:right="141"/>
              <w:jc w:val="both"/>
              <w:rPr>
                <w:rFonts w:ascii="Times New Roman" w:hAnsi="Times New Roman"/>
                <w:sz w:val="20"/>
                <w:szCs w:val="20"/>
              </w:rPr>
            </w:pPr>
            <w:r w:rsidRPr="003B131E">
              <w:rPr>
                <w:rFonts w:ascii="Times New Roman" w:hAnsi="Times New Roman"/>
                <w:sz w:val="20"/>
                <w:szCs w:val="20"/>
              </w:rPr>
              <w:t>Технико-экономические показатели и наименование объекта(ов) определить в соответствии с разрешенным видом использования земельного участка и градостроительным регламентом территориальной зоны по Правилам землепользования и застройки.</w:t>
            </w:r>
          </w:p>
        </w:tc>
        <w:tc>
          <w:tcPr>
            <w:tcW w:w="3543" w:type="dxa"/>
            <w:gridSpan w:val="3"/>
            <w:vMerge w:val="restart"/>
            <w:shd w:val="clear" w:color="auto" w:fill="auto"/>
          </w:tcPr>
          <w:p w:rsidR="00CF1E0B" w:rsidRPr="003B131E" w:rsidRDefault="00CF1E0B" w:rsidP="00CF1E0B">
            <w:pPr>
              <w:ind w:right="141"/>
              <w:jc w:val="both"/>
              <w:rPr>
                <w:rFonts w:ascii="Times New Roman" w:hAnsi="Times New Roman"/>
                <w:sz w:val="20"/>
                <w:szCs w:val="20"/>
              </w:rPr>
            </w:pPr>
            <w:r w:rsidRPr="003B131E">
              <w:rPr>
                <w:rFonts w:ascii="Times New Roman" w:hAnsi="Times New Roman"/>
                <w:sz w:val="20"/>
                <w:szCs w:val="20"/>
              </w:rPr>
              <w:t>Этапы проектирования и (или) строительства определяются правообладателем земельного участка</w:t>
            </w: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42018E">
        <w:trPr>
          <w:trHeight w:val="791"/>
        </w:trPr>
        <w:tc>
          <w:tcPr>
            <w:tcW w:w="709" w:type="dxa"/>
            <w:shd w:val="clear" w:color="auto" w:fill="auto"/>
          </w:tcPr>
          <w:p w:rsidR="00CF1E0B" w:rsidRPr="003B131E" w:rsidRDefault="00CF1E0B" w:rsidP="00CF1E0B">
            <w:pPr>
              <w:ind w:right="141"/>
              <w:jc w:val="center"/>
              <w:rPr>
                <w:rFonts w:ascii="Times New Roman" w:hAnsi="Times New Roman"/>
                <w:sz w:val="20"/>
                <w:szCs w:val="20"/>
              </w:rPr>
            </w:pPr>
            <w:r>
              <w:rPr>
                <w:rFonts w:ascii="Times New Roman" w:hAnsi="Times New Roman"/>
                <w:sz w:val="20"/>
                <w:szCs w:val="20"/>
              </w:rPr>
              <w:t>35.</w:t>
            </w:r>
          </w:p>
        </w:tc>
        <w:tc>
          <w:tcPr>
            <w:tcW w:w="709"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ЗУ34</w:t>
            </w:r>
          </w:p>
        </w:tc>
        <w:tc>
          <w:tcPr>
            <w:tcW w:w="708"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34</w:t>
            </w:r>
          </w:p>
        </w:tc>
        <w:tc>
          <w:tcPr>
            <w:tcW w:w="2127" w:type="dxa"/>
            <w:vMerge/>
            <w:shd w:val="clear" w:color="auto" w:fill="auto"/>
          </w:tcPr>
          <w:p w:rsidR="00CF1E0B" w:rsidRPr="003B131E" w:rsidRDefault="00CF1E0B" w:rsidP="00CF1E0B">
            <w:pPr>
              <w:autoSpaceDE w:val="0"/>
              <w:autoSpaceDN w:val="0"/>
              <w:adjustRightInd w:val="0"/>
              <w:rPr>
                <w:rFonts w:ascii="Times New Roman" w:hAnsi="Times New Roman"/>
                <w:color w:val="000000"/>
                <w:sz w:val="20"/>
                <w:szCs w:val="20"/>
                <w:lang w:eastAsia="ru-RU"/>
              </w:rPr>
            </w:pPr>
          </w:p>
        </w:tc>
        <w:tc>
          <w:tcPr>
            <w:tcW w:w="3543" w:type="dxa"/>
            <w:gridSpan w:val="3"/>
            <w:vMerge/>
            <w:shd w:val="clear" w:color="auto" w:fill="auto"/>
          </w:tcPr>
          <w:p w:rsidR="00CF1E0B" w:rsidRPr="003B131E" w:rsidRDefault="00CF1E0B" w:rsidP="00CF1E0B">
            <w:pPr>
              <w:ind w:right="141"/>
              <w:jc w:val="center"/>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42018E">
        <w:trPr>
          <w:trHeight w:val="830"/>
        </w:trPr>
        <w:tc>
          <w:tcPr>
            <w:tcW w:w="709" w:type="dxa"/>
            <w:shd w:val="clear" w:color="auto" w:fill="auto"/>
          </w:tcPr>
          <w:p w:rsidR="00CF1E0B" w:rsidRPr="003B131E" w:rsidRDefault="00CF1E0B" w:rsidP="00CF1E0B">
            <w:pPr>
              <w:ind w:right="141"/>
              <w:jc w:val="center"/>
              <w:rPr>
                <w:rFonts w:ascii="Times New Roman" w:hAnsi="Times New Roman"/>
                <w:sz w:val="20"/>
                <w:szCs w:val="20"/>
              </w:rPr>
            </w:pPr>
            <w:r>
              <w:rPr>
                <w:rFonts w:ascii="Times New Roman" w:hAnsi="Times New Roman"/>
                <w:sz w:val="20"/>
                <w:szCs w:val="20"/>
              </w:rPr>
              <w:t>36.</w:t>
            </w:r>
          </w:p>
        </w:tc>
        <w:tc>
          <w:tcPr>
            <w:tcW w:w="709"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ЗУ41</w:t>
            </w:r>
          </w:p>
        </w:tc>
        <w:tc>
          <w:tcPr>
            <w:tcW w:w="708"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41</w:t>
            </w:r>
          </w:p>
        </w:tc>
        <w:tc>
          <w:tcPr>
            <w:tcW w:w="2127" w:type="dxa"/>
            <w:vMerge/>
            <w:shd w:val="clear" w:color="auto" w:fill="auto"/>
          </w:tcPr>
          <w:p w:rsidR="00CF1E0B" w:rsidRPr="003B131E" w:rsidRDefault="00CF1E0B" w:rsidP="00CF1E0B">
            <w:pPr>
              <w:autoSpaceDE w:val="0"/>
              <w:autoSpaceDN w:val="0"/>
              <w:adjustRightInd w:val="0"/>
              <w:rPr>
                <w:rFonts w:ascii="Times New Roman" w:hAnsi="Times New Roman"/>
                <w:color w:val="000000"/>
                <w:sz w:val="20"/>
                <w:szCs w:val="20"/>
                <w:lang w:eastAsia="ru-RU"/>
              </w:rPr>
            </w:pPr>
          </w:p>
        </w:tc>
        <w:tc>
          <w:tcPr>
            <w:tcW w:w="3543" w:type="dxa"/>
            <w:gridSpan w:val="3"/>
            <w:vMerge/>
            <w:shd w:val="clear" w:color="auto" w:fill="auto"/>
          </w:tcPr>
          <w:p w:rsidR="00CF1E0B" w:rsidRPr="003B131E" w:rsidRDefault="00CF1E0B" w:rsidP="00CF1E0B">
            <w:pPr>
              <w:ind w:right="141"/>
              <w:jc w:val="center"/>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D874CF">
        <w:trPr>
          <w:trHeight w:val="940"/>
        </w:trPr>
        <w:tc>
          <w:tcPr>
            <w:tcW w:w="709" w:type="dxa"/>
            <w:shd w:val="clear" w:color="auto" w:fill="auto"/>
          </w:tcPr>
          <w:p w:rsidR="00CF1E0B" w:rsidRPr="003B131E" w:rsidRDefault="00CF1E0B" w:rsidP="00CF1E0B">
            <w:pPr>
              <w:ind w:right="141"/>
              <w:jc w:val="center"/>
              <w:rPr>
                <w:rFonts w:ascii="Times New Roman" w:hAnsi="Times New Roman"/>
                <w:sz w:val="20"/>
                <w:szCs w:val="20"/>
              </w:rPr>
            </w:pPr>
            <w:r>
              <w:rPr>
                <w:rFonts w:ascii="Times New Roman" w:hAnsi="Times New Roman"/>
                <w:sz w:val="20"/>
                <w:szCs w:val="20"/>
              </w:rPr>
              <w:t>37.</w:t>
            </w:r>
          </w:p>
        </w:tc>
        <w:tc>
          <w:tcPr>
            <w:tcW w:w="709"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ЗУ</w:t>
            </w:r>
            <w:r>
              <w:rPr>
                <w:rFonts w:ascii="Times New Roman" w:hAnsi="Times New Roman"/>
                <w:sz w:val="20"/>
                <w:szCs w:val="20"/>
              </w:rPr>
              <w:t>306</w:t>
            </w:r>
          </w:p>
        </w:tc>
        <w:tc>
          <w:tcPr>
            <w:tcW w:w="708"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Pr>
                <w:rFonts w:ascii="Times New Roman" w:hAnsi="Times New Roman"/>
                <w:sz w:val="20"/>
                <w:szCs w:val="20"/>
              </w:rPr>
              <w:t>306</w:t>
            </w:r>
          </w:p>
        </w:tc>
        <w:tc>
          <w:tcPr>
            <w:tcW w:w="2127" w:type="dxa"/>
            <w:vMerge/>
            <w:shd w:val="clear" w:color="auto" w:fill="auto"/>
          </w:tcPr>
          <w:p w:rsidR="00CF1E0B" w:rsidRPr="003B131E" w:rsidRDefault="00CF1E0B" w:rsidP="00CF1E0B">
            <w:pPr>
              <w:autoSpaceDE w:val="0"/>
              <w:autoSpaceDN w:val="0"/>
              <w:adjustRightInd w:val="0"/>
              <w:rPr>
                <w:rFonts w:ascii="Times New Roman" w:hAnsi="Times New Roman"/>
                <w:color w:val="000000"/>
                <w:sz w:val="20"/>
                <w:szCs w:val="20"/>
                <w:lang w:eastAsia="ru-RU"/>
              </w:rPr>
            </w:pPr>
          </w:p>
        </w:tc>
        <w:tc>
          <w:tcPr>
            <w:tcW w:w="3543" w:type="dxa"/>
            <w:gridSpan w:val="3"/>
            <w:vMerge/>
            <w:shd w:val="clear" w:color="auto" w:fill="auto"/>
          </w:tcPr>
          <w:p w:rsidR="00CF1E0B" w:rsidRPr="003B131E" w:rsidRDefault="00CF1E0B" w:rsidP="00CF1E0B">
            <w:pPr>
              <w:ind w:right="141"/>
              <w:jc w:val="center"/>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42018E">
        <w:trPr>
          <w:trHeight w:val="884"/>
        </w:trPr>
        <w:tc>
          <w:tcPr>
            <w:tcW w:w="709" w:type="dxa"/>
            <w:shd w:val="clear" w:color="auto" w:fill="auto"/>
          </w:tcPr>
          <w:p w:rsidR="00CF1E0B" w:rsidRPr="003B131E" w:rsidRDefault="00CF1E0B" w:rsidP="00CF1E0B">
            <w:pPr>
              <w:ind w:right="141"/>
              <w:jc w:val="center"/>
              <w:rPr>
                <w:rFonts w:ascii="Times New Roman" w:hAnsi="Times New Roman"/>
                <w:sz w:val="20"/>
                <w:szCs w:val="20"/>
              </w:rPr>
            </w:pPr>
            <w:r>
              <w:rPr>
                <w:rFonts w:ascii="Times New Roman" w:hAnsi="Times New Roman"/>
                <w:sz w:val="20"/>
                <w:szCs w:val="20"/>
              </w:rPr>
              <w:t>38.</w:t>
            </w:r>
          </w:p>
        </w:tc>
        <w:tc>
          <w:tcPr>
            <w:tcW w:w="709"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ЗУ</w:t>
            </w:r>
            <w:r>
              <w:rPr>
                <w:rFonts w:ascii="Times New Roman" w:hAnsi="Times New Roman"/>
                <w:sz w:val="20"/>
                <w:szCs w:val="20"/>
              </w:rPr>
              <w:t>307</w:t>
            </w:r>
          </w:p>
        </w:tc>
        <w:tc>
          <w:tcPr>
            <w:tcW w:w="708"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Pr>
                <w:rFonts w:ascii="Times New Roman" w:hAnsi="Times New Roman"/>
                <w:sz w:val="20"/>
                <w:szCs w:val="20"/>
              </w:rPr>
              <w:t>307</w:t>
            </w:r>
          </w:p>
        </w:tc>
        <w:tc>
          <w:tcPr>
            <w:tcW w:w="2127" w:type="dxa"/>
            <w:vMerge/>
            <w:shd w:val="clear" w:color="auto" w:fill="auto"/>
          </w:tcPr>
          <w:p w:rsidR="00CF1E0B" w:rsidRPr="003B131E" w:rsidRDefault="00CF1E0B" w:rsidP="00CF1E0B">
            <w:pPr>
              <w:autoSpaceDE w:val="0"/>
              <w:autoSpaceDN w:val="0"/>
              <w:adjustRightInd w:val="0"/>
              <w:rPr>
                <w:rFonts w:ascii="Times New Roman" w:hAnsi="Times New Roman"/>
                <w:color w:val="000000"/>
                <w:sz w:val="20"/>
                <w:szCs w:val="20"/>
                <w:lang w:eastAsia="ru-RU"/>
              </w:rPr>
            </w:pPr>
          </w:p>
        </w:tc>
        <w:tc>
          <w:tcPr>
            <w:tcW w:w="3543" w:type="dxa"/>
            <w:gridSpan w:val="3"/>
            <w:vMerge/>
            <w:shd w:val="clear" w:color="auto" w:fill="auto"/>
          </w:tcPr>
          <w:p w:rsidR="00CF1E0B" w:rsidRPr="003B131E" w:rsidRDefault="00CF1E0B" w:rsidP="00CF1E0B">
            <w:pPr>
              <w:ind w:right="141"/>
              <w:jc w:val="center"/>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1140E5">
        <w:trPr>
          <w:trHeight w:val="1525"/>
        </w:trPr>
        <w:tc>
          <w:tcPr>
            <w:tcW w:w="709" w:type="dxa"/>
            <w:shd w:val="clear" w:color="auto" w:fill="auto"/>
          </w:tcPr>
          <w:p w:rsidR="00CF1E0B" w:rsidRDefault="00CF1E0B" w:rsidP="00CF1E0B">
            <w:pPr>
              <w:ind w:right="141"/>
              <w:jc w:val="center"/>
              <w:rPr>
                <w:rFonts w:ascii="Times New Roman" w:hAnsi="Times New Roman"/>
                <w:sz w:val="20"/>
                <w:szCs w:val="20"/>
              </w:rPr>
            </w:pPr>
            <w:r>
              <w:rPr>
                <w:rFonts w:ascii="Times New Roman" w:hAnsi="Times New Roman"/>
                <w:sz w:val="20"/>
                <w:szCs w:val="20"/>
              </w:rPr>
              <w:t>39.</w:t>
            </w:r>
          </w:p>
        </w:tc>
        <w:tc>
          <w:tcPr>
            <w:tcW w:w="709" w:type="dxa"/>
            <w:shd w:val="clear" w:color="auto" w:fill="auto"/>
            <w:textDirection w:val="btLr"/>
          </w:tcPr>
          <w:p w:rsidR="00CF1E0B" w:rsidRPr="001140E5" w:rsidRDefault="00CF1E0B" w:rsidP="00CF1E0B">
            <w:pPr>
              <w:ind w:left="113" w:right="141"/>
              <w:jc w:val="center"/>
              <w:rPr>
                <w:rFonts w:ascii="Times New Roman" w:hAnsi="Times New Roman"/>
                <w:sz w:val="20"/>
                <w:szCs w:val="20"/>
              </w:rPr>
            </w:pPr>
            <w:r w:rsidRPr="001140E5">
              <w:rPr>
                <w:rFonts w:ascii="Times New Roman" w:hAnsi="Times New Roman"/>
                <w:sz w:val="20"/>
                <w:szCs w:val="20"/>
              </w:rPr>
              <w:t>61:46:0012201:5151</w:t>
            </w:r>
          </w:p>
        </w:tc>
        <w:tc>
          <w:tcPr>
            <w:tcW w:w="708" w:type="dxa"/>
            <w:shd w:val="clear" w:color="auto" w:fill="auto"/>
            <w:textDirection w:val="btLr"/>
          </w:tcPr>
          <w:p w:rsidR="00CF1E0B" w:rsidRPr="001140E5" w:rsidRDefault="00CF1E0B" w:rsidP="00CF1E0B">
            <w:pPr>
              <w:ind w:left="113" w:right="141"/>
              <w:jc w:val="center"/>
              <w:rPr>
                <w:rFonts w:ascii="Times New Roman" w:hAnsi="Times New Roman"/>
                <w:sz w:val="20"/>
                <w:szCs w:val="20"/>
              </w:rPr>
            </w:pPr>
            <w:r w:rsidRPr="001140E5">
              <w:rPr>
                <w:rFonts w:ascii="Times New Roman" w:hAnsi="Times New Roman"/>
                <w:sz w:val="20"/>
                <w:szCs w:val="20"/>
              </w:rPr>
              <w:t>302</w:t>
            </w:r>
          </w:p>
        </w:tc>
        <w:tc>
          <w:tcPr>
            <w:tcW w:w="2127" w:type="dxa"/>
            <w:vMerge/>
            <w:shd w:val="clear" w:color="auto" w:fill="auto"/>
          </w:tcPr>
          <w:p w:rsidR="00CF1E0B" w:rsidRPr="003B131E" w:rsidRDefault="00CF1E0B" w:rsidP="00CF1E0B">
            <w:pPr>
              <w:autoSpaceDE w:val="0"/>
              <w:autoSpaceDN w:val="0"/>
              <w:adjustRightInd w:val="0"/>
              <w:rPr>
                <w:rFonts w:ascii="Times New Roman" w:hAnsi="Times New Roman"/>
                <w:color w:val="000000"/>
                <w:sz w:val="20"/>
                <w:szCs w:val="20"/>
                <w:lang w:eastAsia="ru-RU"/>
              </w:rPr>
            </w:pPr>
          </w:p>
        </w:tc>
        <w:tc>
          <w:tcPr>
            <w:tcW w:w="3543" w:type="dxa"/>
            <w:gridSpan w:val="3"/>
            <w:vMerge/>
            <w:shd w:val="clear" w:color="auto" w:fill="auto"/>
          </w:tcPr>
          <w:p w:rsidR="00CF1E0B" w:rsidRPr="003B131E" w:rsidRDefault="00CF1E0B" w:rsidP="00CF1E0B">
            <w:pPr>
              <w:ind w:right="141"/>
              <w:jc w:val="center"/>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D874CF">
        <w:trPr>
          <w:trHeight w:val="844"/>
        </w:trPr>
        <w:tc>
          <w:tcPr>
            <w:tcW w:w="709" w:type="dxa"/>
            <w:shd w:val="clear" w:color="auto" w:fill="auto"/>
          </w:tcPr>
          <w:p w:rsidR="00CF1E0B" w:rsidRDefault="00CF1E0B" w:rsidP="00CF1E0B">
            <w:pPr>
              <w:ind w:right="141"/>
              <w:jc w:val="center"/>
              <w:rPr>
                <w:rFonts w:ascii="Times New Roman" w:hAnsi="Times New Roman"/>
                <w:sz w:val="20"/>
                <w:szCs w:val="20"/>
              </w:rPr>
            </w:pPr>
            <w:r>
              <w:rPr>
                <w:rFonts w:ascii="Times New Roman" w:hAnsi="Times New Roman"/>
                <w:sz w:val="20"/>
                <w:szCs w:val="20"/>
              </w:rPr>
              <w:lastRenderedPageBreak/>
              <w:t>40.</w:t>
            </w:r>
          </w:p>
        </w:tc>
        <w:tc>
          <w:tcPr>
            <w:tcW w:w="709"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Pr>
                <w:rFonts w:ascii="Times New Roman" w:hAnsi="Times New Roman"/>
                <w:sz w:val="20"/>
                <w:szCs w:val="20"/>
              </w:rPr>
              <w:t>ЗУ39</w:t>
            </w:r>
          </w:p>
        </w:tc>
        <w:tc>
          <w:tcPr>
            <w:tcW w:w="708" w:type="dxa"/>
            <w:shd w:val="clear" w:color="auto" w:fill="auto"/>
            <w:textDirection w:val="btLr"/>
          </w:tcPr>
          <w:p w:rsidR="00CF1E0B" w:rsidRDefault="00CF1E0B" w:rsidP="00CF1E0B">
            <w:pPr>
              <w:ind w:left="113" w:right="141"/>
              <w:jc w:val="center"/>
              <w:rPr>
                <w:rFonts w:ascii="Times New Roman" w:hAnsi="Times New Roman"/>
                <w:sz w:val="20"/>
                <w:szCs w:val="20"/>
              </w:rPr>
            </w:pPr>
            <w:r>
              <w:rPr>
                <w:rFonts w:ascii="Times New Roman" w:hAnsi="Times New Roman"/>
                <w:sz w:val="20"/>
                <w:szCs w:val="20"/>
              </w:rPr>
              <w:t>39</w:t>
            </w:r>
          </w:p>
        </w:tc>
        <w:tc>
          <w:tcPr>
            <w:tcW w:w="2127" w:type="dxa"/>
            <w:vMerge/>
            <w:shd w:val="clear" w:color="auto" w:fill="auto"/>
          </w:tcPr>
          <w:p w:rsidR="00CF1E0B" w:rsidRPr="003B131E" w:rsidRDefault="00CF1E0B" w:rsidP="00CF1E0B">
            <w:pPr>
              <w:autoSpaceDE w:val="0"/>
              <w:autoSpaceDN w:val="0"/>
              <w:adjustRightInd w:val="0"/>
              <w:rPr>
                <w:rFonts w:ascii="Times New Roman" w:hAnsi="Times New Roman"/>
                <w:color w:val="000000"/>
                <w:sz w:val="20"/>
                <w:szCs w:val="20"/>
                <w:lang w:eastAsia="ru-RU"/>
              </w:rPr>
            </w:pPr>
          </w:p>
        </w:tc>
        <w:tc>
          <w:tcPr>
            <w:tcW w:w="3543" w:type="dxa"/>
            <w:gridSpan w:val="3"/>
            <w:vMerge/>
            <w:shd w:val="clear" w:color="auto" w:fill="auto"/>
          </w:tcPr>
          <w:p w:rsidR="00CF1E0B" w:rsidRPr="003B131E" w:rsidRDefault="00CF1E0B" w:rsidP="00CF1E0B">
            <w:pPr>
              <w:ind w:right="141"/>
              <w:jc w:val="center"/>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D874CF">
        <w:trPr>
          <w:trHeight w:val="844"/>
        </w:trPr>
        <w:tc>
          <w:tcPr>
            <w:tcW w:w="709" w:type="dxa"/>
            <w:shd w:val="clear" w:color="auto" w:fill="auto"/>
          </w:tcPr>
          <w:p w:rsidR="00CF1E0B" w:rsidRDefault="00CF1E0B" w:rsidP="00CF1E0B">
            <w:pPr>
              <w:ind w:right="141"/>
              <w:jc w:val="center"/>
              <w:rPr>
                <w:rFonts w:ascii="Times New Roman" w:hAnsi="Times New Roman"/>
                <w:sz w:val="20"/>
                <w:szCs w:val="20"/>
              </w:rPr>
            </w:pPr>
            <w:r>
              <w:rPr>
                <w:rFonts w:ascii="Times New Roman" w:hAnsi="Times New Roman"/>
                <w:sz w:val="20"/>
                <w:szCs w:val="20"/>
              </w:rPr>
              <w:t>41.</w:t>
            </w:r>
          </w:p>
        </w:tc>
        <w:tc>
          <w:tcPr>
            <w:tcW w:w="709" w:type="dxa"/>
            <w:shd w:val="clear" w:color="auto" w:fill="auto"/>
            <w:textDirection w:val="btLr"/>
          </w:tcPr>
          <w:p w:rsidR="00CF1E0B" w:rsidRPr="00CA6219" w:rsidRDefault="00CF1E0B" w:rsidP="00CF1E0B">
            <w:pPr>
              <w:ind w:left="113" w:right="141"/>
              <w:jc w:val="center"/>
              <w:rPr>
                <w:rFonts w:ascii="Times New Roman" w:hAnsi="Times New Roman"/>
                <w:sz w:val="20"/>
                <w:szCs w:val="20"/>
              </w:rPr>
            </w:pPr>
            <w:r>
              <w:rPr>
                <w:rFonts w:ascii="Times New Roman" w:hAnsi="Times New Roman"/>
                <w:sz w:val="20"/>
                <w:szCs w:val="20"/>
              </w:rPr>
              <w:t>ЗУ470</w:t>
            </w:r>
          </w:p>
        </w:tc>
        <w:tc>
          <w:tcPr>
            <w:tcW w:w="708" w:type="dxa"/>
            <w:shd w:val="clear" w:color="auto" w:fill="auto"/>
            <w:textDirection w:val="btLr"/>
          </w:tcPr>
          <w:p w:rsidR="00CF1E0B" w:rsidRDefault="00CF1E0B" w:rsidP="00CF1E0B">
            <w:pPr>
              <w:ind w:left="113" w:right="141"/>
              <w:jc w:val="center"/>
              <w:rPr>
                <w:rFonts w:ascii="Times New Roman" w:hAnsi="Times New Roman"/>
                <w:sz w:val="20"/>
                <w:szCs w:val="20"/>
              </w:rPr>
            </w:pPr>
            <w:r>
              <w:rPr>
                <w:rFonts w:ascii="Times New Roman" w:hAnsi="Times New Roman"/>
                <w:sz w:val="20"/>
                <w:szCs w:val="20"/>
              </w:rPr>
              <w:t>470</w:t>
            </w:r>
          </w:p>
        </w:tc>
        <w:tc>
          <w:tcPr>
            <w:tcW w:w="2127" w:type="dxa"/>
            <w:vMerge/>
            <w:shd w:val="clear" w:color="auto" w:fill="auto"/>
          </w:tcPr>
          <w:p w:rsidR="00CF1E0B" w:rsidRPr="003B131E" w:rsidRDefault="00CF1E0B" w:rsidP="00CF1E0B">
            <w:pPr>
              <w:autoSpaceDE w:val="0"/>
              <w:autoSpaceDN w:val="0"/>
              <w:adjustRightInd w:val="0"/>
              <w:rPr>
                <w:rFonts w:ascii="Times New Roman" w:hAnsi="Times New Roman"/>
                <w:color w:val="000000"/>
                <w:sz w:val="20"/>
                <w:szCs w:val="20"/>
                <w:lang w:eastAsia="ru-RU"/>
              </w:rPr>
            </w:pPr>
          </w:p>
        </w:tc>
        <w:tc>
          <w:tcPr>
            <w:tcW w:w="3543" w:type="dxa"/>
            <w:gridSpan w:val="3"/>
            <w:vMerge/>
            <w:shd w:val="clear" w:color="auto" w:fill="auto"/>
          </w:tcPr>
          <w:p w:rsidR="00CF1E0B" w:rsidRPr="003B131E" w:rsidRDefault="00CF1E0B" w:rsidP="00CF1E0B">
            <w:pPr>
              <w:ind w:right="141"/>
              <w:jc w:val="center"/>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42018E">
        <w:trPr>
          <w:trHeight w:val="1084"/>
        </w:trPr>
        <w:tc>
          <w:tcPr>
            <w:tcW w:w="709" w:type="dxa"/>
            <w:shd w:val="clear" w:color="auto" w:fill="auto"/>
          </w:tcPr>
          <w:p w:rsidR="00CF1E0B" w:rsidRPr="003B131E" w:rsidRDefault="00CF1E0B" w:rsidP="00CF1E0B">
            <w:pPr>
              <w:ind w:right="141"/>
              <w:jc w:val="center"/>
              <w:rPr>
                <w:rFonts w:ascii="Times New Roman" w:hAnsi="Times New Roman"/>
                <w:sz w:val="20"/>
                <w:szCs w:val="20"/>
              </w:rPr>
            </w:pPr>
            <w:r>
              <w:rPr>
                <w:rFonts w:ascii="Times New Roman" w:hAnsi="Times New Roman"/>
                <w:sz w:val="20"/>
                <w:szCs w:val="20"/>
              </w:rPr>
              <w:t>42</w:t>
            </w:r>
            <w:r w:rsidRPr="003B131E">
              <w:rPr>
                <w:rFonts w:ascii="Times New Roman" w:hAnsi="Times New Roman"/>
                <w:sz w:val="20"/>
                <w:szCs w:val="20"/>
              </w:rPr>
              <w:t>.</w:t>
            </w:r>
          </w:p>
        </w:tc>
        <w:tc>
          <w:tcPr>
            <w:tcW w:w="709" w:type="dxa"/>
            <w:shd w:val="clear" w:color="auto" w:fill="auto"/>
            <w:textDirection w:val="btLr"/>
          </w:tcPr>
          <w:p w:rsidR="00CF1E0B" w:rsidRPr="00D874CF" w:rsidRDefault="00CF1E0B" w:rsidP="00CF1E0B">
            <w:pPr>
              <w:ind w:left="113" w:right="141"/>
              <w:jc w:val="center"/>
              <w:rPr>
                <w:rFonts w:ascii="Times New Roman" w:hAnsi="Times New Roman"/>
                <w:sz w:val="20"/>
                <w:szCs w:val="20"/>
              </w:rPr>
            </w:pPr>
            <w:r>
              <w:rPr>
                <w:rFonts w:ascii="Times New Roman" w:hAnsi="Times New Roman"/>
                <w:sz w:val="20"/>
                <w:szCs w:val="20"/>
              </w:rPr>
              <w:t>ЗУ</w:t>
            </w:r>
            <w:r w:rsidRPr="00D874CF">
              <w:rPr>
                <w:rFonts w:ascii="Times New Roman" w:hAnsi="Times New Roman"/>
                <w:sz w:val="20"/>
                <w:szCs w:val="20"/>
              </w:rPr>
              <w:t>4788</w:t>
            </w:r>
          </w:p>
        </w:tc>
        <w:tc>
          <w:tcPr>
            <w:tcW w:w="708" w:type="dxa"/>
            <w:shd w:val="clear" w:color="auto" w:fill="auto"/>
            <w:textDirection w:val="btLr"/>
          </w:tcPr>
          <w:p w:rsidR="00CF1E0B" w:rsidRPr="00D874CF" w:rsidRDefault="00CF1E0B" w:rsidP="00CF1E0B">
            <w:pPr>
              <w:ind w:left="113" w:right="141"/>
              <w:jc w:val="center"/>
              <w:rPr>
                <w:rFonts w:ascii="Times New Roman" w:hAnsi="Times New Roman"/>
                <w:sz w:val="20"/>
                <w:szCs w:val="20"/>
              </w:rPr>
            </w:pPr>
            <w:r w:rsidRPr="00D874CF">
              <w:rPr>
                <w:rFonts w:ascii="Times New Roman" w:hAnsi="Times New Roman"/>
                <w:sz w:val="20"/>
                <w:szCs w:val="20"/>
              </w:rPr>
              <w:t>4788</w:t>
            </w:r>
          </w:p>
        </w:tc>
        <w:tc>
          <w:tcPr>
            <w:tcW w:w="2127" w:type="dxa"/>
            <w:vMerge/>
            <w:shd w:val="clear" w:color="auto" w:fill="auto"/>
          </w:tcPr>
          <w:p w:rsidR="00CF1E0B" w:rsidRPr="003B131E" w:rsidRDefault="00CF1E0B" w:rsidP="00CF1E0B">
            <w:pPr>
              <w:autoSpaceDE w:val="0"/>
              <w:autoSpaceDN w:val="0"/>
              <w:adjustRightInd w:val="0"/>
              <w:rPr>
                <w:rFonts w:ascii="Times New Roman" w:hAnsi="Times New Roman"/>
                <w:color w:val="000000"/>
                <w:sz w:val="20"/>
                <w:szCs w:val="20"/>
                <w:lang w:eastAsia="ru-RU"/>
              </w:rPr>
            </w:pPr>
          </w:p>
        </w:tc>
        <w:tc>
          <w:tcPr>
            <w:tcW w:w="3543" w:type="dxa"/>
            <w:gridSpan w:val="3"/>
            <w:vMerge/>
            <w:shd w:val="clear" w:color="auto" w:fill="auto"/>
          </w:tcPr>
          <w:p w:rsidR="00CF1E0B" w:rsidRPr="003B131E" w:rsidRDefault="00CF1E0B" w:rsidP="00CF1E0B">
            <w:pPr>
              <w:ind w:right="141"/>
              <w:jc w:val="center"/>
              <w:rPr>
                <w:rFonts w:ascii="Times New Roman" w:hAnsi="Times New Roman"/>
                <w:sz w:val="20"/>
                <w:szCs w:val="20"/>
              </w:rPr>
            </w:pPr>
          </w:p>
        </w:tc>
        <w:tc>
          <w:tcPr>
            <w:tcW w:w="2269" w:type="dxa"/>
            <w:shd w:val="clear" w:color="auto" w:fill="auto"/>
          </w:tcPr>
          <w:p w:rsidR="00CF1E0B" w:rsidRPr="003B131E" w:rsidRDefault="00CF1E0B" w:rsidP="00CF1E0B">
            <w:pPr>
              <w:ind w:right="141"/>
              <w:jc w:val="center"/>
              <w:rPr>
                <w:rFonts w:ascii="Times New Roman" w:hAnsi="Times New Roman"/>
                <w:sz w:val="20"/>
                <w:szCs w:val="20"/>
              </w:rPr>
            </w:pPr>
          </w:p>
        </w:tc>
      </w:tr>
      <w:tr w:rsidR="00CF1E0B" w:rsidRPr="003B131E" w:rsidTr="00D874CF">
        <w:trPr>
          <w:trHeight w:val="206"/>
        </w:trPr>
        <w:tc>
          <w:tcPr>
            <w:tcW w:w="10065" w:type="dxa"/>
            <w:gridSpan w:val="8"/>
            <w:shd w:val="clear" w:color="auto" w:fill="auto"/>
          </w:tcPr>
          <w:p w:rsidR="00CF1E0B" w:rsidRPr="003B131E" w:rsidRDefault="00CF1E0B" w:rsidP="00CF1E0B">
            <w:pPr>
              <w:ind w:right="141"/>
              <w:jc w:val="center"/>
              <w:rPr>
                <w:rFonts w:ascii="Times New Roman" w:hAnsi="Times New Roman"/>
                <w:sz w:val="20"/>
                <w:szCs w:val="20"/>
              </w:rPr>
            </w:pPr>
            <w:r w:rsidRPr="003B131E">
              <w:rPr>
                <w:rFonts w:ascii="Times New Roman" w:hAnsi="Times New Roman"/>
                <w:sz w:val="20"/>
                <w:szCs w:val="20"/>
              </w:rPr>
              <w:t>Объекты транспортной инфраструктуры (планируемые и (или) реконструируемые)</w:t>
            </w:r>
          </w:p>
        </w:tc>
      </w:tr>
      <w:tr w:rsidR="00CF1E0B" w:rsidRPr="003B131E" w:rsidTr="00D874CF">
        <w:trPr>
          <w:trHeight w:val="844"/>
        </w:trPr>
        <w:tc>
          <w:tcPr>
            <w:tcW w:w="709" w:type="dxa"/>
            <w:shd w:val="clear" w:color="auto" w:fill="auto"/>
          </w:tcPr>
          <w:p w:rsidR="00CF1E0B" w:rsidRPr="003B131E" w:rsidRDefault="00CF1E0B" w:rsidP="00CF1E0B">
            <w:pPr>
              <w:ind w:right="141"/>
              <w:jc w:val="center"/>
              <w:rPr>
                <w:rFonts w:ascii="Times New Roman" w:hAnsi="Times New Roman"/>
                <w:sz w:val="20"/>
                <w:szCs w:val="20"/>
              </w:rPr>
            </w:pPr>
            <w:r>
              <w:rPr>
                <w:rFonts w:ascii="Times New Roman" w:hAnsi="Times New Roman"/>
                <w:sz w:val="20"/>
                <w:szCs w:val="20"/>
              </w:rPr>
              <w:t>43.</w:t>
            </w:r>
          </w:p>
        </w:tc>
        <w:tc>
          <w:tcPr>
            <w:tcW w:w="709"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ЗУ79</w:t>
            </w:r>
          </w:p>
        </w:tc>
        <w:tc>
          <w:tcPr>
            <w:tcW w:w="708"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79</w:t>
            </w:r>
          </w:p>
        </w:tc>
        <w:tc>
          <w:tcPr>
            <w:tcW w:w="2127" w:type="dxa"/>
            <w:vMerge w:val="restart"/>
            <w:shd w:val="clear" w:color="auto" w:fill="auto"/>
          </w:tcPr>
          <w:p w:rsidR="00CF1E0B" w:rsidRPr="003B131E" w:rsidRDefault="00CF1E0B" w:rsidP="00CF1E0B">
            <w:pPr>
              <w:ind w:right="141"/>
              <w:jc w:val="both"/>
              <w:rPr>
                <w:rFonts w:ascii="Times New Roman" w:hAnsi="Times New Roman"/>
                <w:sz w:val="20"/>
                <w:szCs w:val="20"/>
              </w:rPr>
            </w:pPr>
            <w:r w:rsidRPr="003B131E">
              <w:rPr>
                <w:rFonts w:ascii="Times New Roman" w:hAnsi="Times New Roman"/>
                <w:sz w:val="20"/>
                <w:szCs w:val="20"/>
              </w:rPr>
              <w:t>Технико-экономические показатели и наименование объекта(ов) определить в соответствии с разрешенным видом использования земельного участка и градостроительным регламентом территориальной зоны по Правилам землепользования и застройки.</w:t>
            </w:r>
          </w:p>
        </w:tc>
        <w:tc>
          <w:tcPr>
            <w:tcW w:w="3543" w:type="dxa"/>
            <w:gridSpan w:val="3"/>
            <w:vMerge w:val="restart"/>
            <w:shd w:val="clear" w:color="auto" w:fill="auto"/>
          </w:tcPr>
          <w:p w:rsidR="00CF1E0B" w:rsidRPr="003B131E" w:rsidRDefault="00CF1E0B" w:rsidP="00CF1E0B">
            <w:pPr>
              <w:ind w:right="141"/>
              <w:jc w:val="both"/>
              <w:rPr>
                <w:rFonts w:ascii="Times New Roman" w:hAnsi="Times New Roman"/>
                <w:sz w:val="20"/>
                <w:szCs w:val="20"/>
              </w:rPr>
            </w:pPr>
            <w:r w:rsidRPr="003B131E">
              <w:rPr>
                <w:rFonts w:ascii="Times New Roman" w:hAnsi="Times New Roman"/>
                <w:sz w:val="20"/>
                <w:szCs w:val="20"/>
              </w:rPr>
              <w:t>Этапы проектирования и (или) строительства определяются правообладателем земельного участка</w:t>
            </w:r>
          </w:p>
        </w:tc>
        <w:tc>
          <w:tcPr>
            <w:tcW w:w="2269" w:type="dxa"/>
            <w:shd w:val="clear" w:color="auto" w:fill="auto"/>
          </w:tcPr>
          <w:p w:rsidR="00CF1E0B" w:rsidRPr="003B131E" w:rsidRDefault="00CF1E0B" w:rsidP="00CF1E0B">
            <w:pPr>
              <w:jc w:val="center"/>
              <w:rPr>
                <w:rFonts w:ascii="Times New Roman" w:hAnsi="Times New Roman"/>
                <w:sz w:val="20"/>
                <w:szCs w:val="20"/>
              </w:rPr>
            </w:pPr>
          </w:p>
        </w:tc>
      </w:tr>
      <w:tr w:rsidR="00CF1E0B" w:rsidRPr="003B131E" w:rsidTr="00F276FB">
        <w:trPr>
          <w:trHeight w:val="3070"/>
        </w:trPr>
        <w:tc>
          <w:tcPr>
            <w:tcW w:w="709" w:type="dxa"/>
            <w:shd w:val="clear" w:color="auto" w:fill="auto"/>
          </w:tcPr>
          <w:p w:rsidR="00CF1E0B" w:rsidRDefault="00CF1E0B" w:rsidP="00CF1E0B">
            <w:pPr>
              <w:ind w:right="141"/>
              <w:jc w:val="center"/>
              <w:rPr>
                <w:rFonts w:ascii="Times New Roman" w:hAnsi="Times New Roman"/>
                <w:sz w:val="20"/>
                <w:szCs w:val="20"/>
              </w:rPr>
            </w:pPr>
            <w:r>
              <w:rPr>
                <w:rFonts w:ascii="Times New Roman" w:hAnsi="Times New Roman"/>
                <w:sz w:val="20"/>
                <w:szCs w:val="20"/>
              </w:rPr>
              <w:t>44.</w:t>
            </w:r>
          </w:p>
        </w:tc>
        <w:tc>
          <w:tcPr>
            <w:tcW w:w="709"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ЗУ81</w:t>
            </w:r>
          </w:p>
        </w:tc>
        <w:tc>
          <w:tcPr>
            <w:tcW w:w="708" w:type="dxa"/>
            <w:shd w:val="clear" w:color="auto" w:fill="auto"/>
            <w:textDirection w:val="btLr"/>
          </w:tcPr>
          <w:p w:rsidR="00CF1E0B" w:rsidRPr="003B131E" w:rsidRDefault="00CF1E0B" w:rsidP="00CF1E0B">
            <w:pPr>
              <w:ind w:left="113" w:right="141"/>
              <w:jc w:val="center"/>
              <w:rPr>
                <w:rFonts w:ascii="Times New Roman" w:hAnsi="Times New Roman"/>
                <w:sz w:val="20"/>
                <w:szCs w:val="20"/>
              </w:rPr>
            </w:pPr>
            <w:r w:rsidRPr="003B131E">
              <w:rPr>
                <w:rFonts w:ascii="Times New Roman" w:hAnsi="Times New Roman"/>
                <w:sz w:val="20"/>
                <w:szCs w:val="20"/>
              </w:rPr>
              <w:t>81</w:t>
            </w:r>
          </w:p>
        </w:tc>
        <w:tc>
          <w:tcPr>
            <w:tcW w:w="2127" w:type="dxa"/>
            <w:vMerge/>
            <w:shd w:val="clear" w:color="auto" w:fill="auto"/>
          </w:tcPr>
          <w:p w:rsidR="00CF1E0B" w:rsidRPr="003B131E" w:rsidRDefault="00CF1E0B" w:rsidP="00CF1E0B">
            <w:pPr>
              <w:autoSpaceDE w:val="0"/>
              <w:autoSpaceDN w:val="0"/>
              <w:adjustRightInd w:val="0"/>
              <w:jc w:val="both"/>
              <w:rPr>
                <w:rFonts w:ascii="Times New Roman" w:hAnsi="Times New Roman"/>
                <w:sz w:val="20"/>
                <w:szCs w:val="20"/>
              </w:rPr>
            </w:pPr>
          </w:p>
        </w:tc>
        <w:tc>
          <w:tcPr>
            <w:tcW w:w="3543" w:type="dxa"/>
            <w:gridSpan w:val="3"/>
            <w:vMerge/>
            <w:shd w:val="clear" w:color="auto" w:fill="auto"/>
          </w:tcPr>
          <w:p w:rsidR="00CF1E0B" w:rsidRPr="003B131E" w:rsidRDefault="00CF1E0B" w:rsidP="00CF1E0B">
            <w:pPr>
              <w:rPr>
                <w:rFonts w:ascii="Times New Roman" w:hAnsi="Times New Roman"/>
                <w:sz w:val="20"/>
                <w:szCs w:val="20"/>
              </w:rPr>
            </w:pPr>
          </w:p>
        </w:tc>
        <w:tc>
          <w:tcPr>
            <w:tcW w:w="2269" w:type="dxa"/>
            <w:shd w:val="clear" w:color="auto" w:fill="auto"/>
          </w:tcPr>
          <w:p w:rsidR="00CF1E0B" w:rsidRPr="003B131E" w:rsidRDefault="00CF1E0B" w:rsidP="00CF1E0B">
            <w:pPr>
              <w:jc w:val="center"/>
              <w:rPr>
                <w:rFonts w:ascii="Times New Roman" w:hAnsi="Times New Roman"/>
                <w:sz w:val="20"/>
                <w:szCs w:val="20"/>
              </w:rPr>
            </w:pPr>
          </w:p>
        </w:tc>
      </w:tr>
      <w:bookmarkEnd w:id="6"/>
    </w:tbl>
    <w:p w:rsidR="005435BE" w:rsidRDefault="005435BE" w:rsidP="005435BE">
      <w:pPr>
        <w:jc w:val="both"/>
        <w:rPr>
          <w:rFonts w:ascii="Times New Roman" w:hAnsi="Times New Roman"/>
          <w:highlight w:val="yellow"/>
        </w:rPr>
      </w:pPr>
    </w:p>
    <w:p w:rsidR="005435BE" w:rsidRDefault="005435BE" w:rsidP="005435BE">
      <w:pPr>
        <w:jc w:val="both"/>
        <w:rPr>
          <w:rFonts w:ascii="Times New Roman" w:hAnsi="Times New Roman"/>
          <w:b/>
        </w:rPr>
      </w:pPr>
      <w:r w:rsidRPr="00CE61C7">
        <w:rPr>
          <w:rFonts w:ascii="Times New Roman" w:hAnsi="Times New Roman"/>
          <w:b/>
          <w:bCs/>
        </w:rPr>
        <w:t>2.</w:t>
      </w:r>
      <w:r>
        <w:rPr>
          <w:rFonts w:ascii="Times New Roman" w:hAnsi="Times New Roman"/>
          <w:b/>
          <w:bCs/>
        </w:rPr>
        <w:t>3</w:t>
      </w:r>
      <w:r w:rsidRPr="00CE61C7">
        <w:rPr>
          <w:rFonts w:ascii="Times New Roman" w:hAnsi="Times New Roman"/>
          <w:b/>
          <w:bCs/>
        </w:rPr>
        <w:t>.</w:t>
      </w:r>
      <w:r w:rsidRPr="00CE61C7">
        <w:rPr>
          <w:rFonts w:ascii="Times New Roman" w:hAnsi="Times New Roman"/>
          <w:b/>
        </w:rPr>
        <w:t xml:space="preserve"> </w:t>
      </w:r>
      <w:r w:rsidRPr="00050C58">
        <w:rPr>
          <w:rFonts w:ascii="Times New Roman" w:hAnsi="Times New Roman"/>
          <w:b/>
        </w:rPr>
        <w:t xml:space="preserve">Каталоги координат </w:t>
      </w:r>
      <w:r w:rsidR="009B7817">
        <w:rPr>
          <w:rFonts w:ascii="Times New Roman" w:hAnsi="Times New Roman"/>
          <w:b/>
        </w:rPr>
        <w:t xml:space="preserve">планируемых </w:t>
      </w:r>
      <w:r w:rsidRPr="00050C58">
        <w:rPr>
          <w:rFonts w:ascii="Times New Roman" w:hAnsi="Times New Roman"/>
          <w:b/>
        </w:rPr>
        <w:t>красных линий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4253"/>
        <w:gridCol w:w="4218"/>
      </w:tblGrid>
      <w:tr w:rsidR="005435BE" w:rsidRPr="00011536" w:rsidTr="0074188A">
        <w:tc>
          <w:tcPr>
            <w:tcW w:w="9855" w:type="dxa"/>
            <w:gridSpan w:val="3"/>
            <w:shd w:val="clear" w:color="auto" w:fill="auto"/>
          </w:tcPr>
          <w:p w:rsidR="005435BE" w:rsidRPr="000E5B76" w:rsidRDefault="005435BE" w:rsidP="0074188A">
            <w:pPr>
              <w:jc w:val="center"/>
              <w:rPr>
                <w:rFonts w:ascii="Times New Roman" w:hAnsi="Times New Roman"/>
                <w:b/>
              </w:rPr>
            </w:pPr>
            <w:bookmarkStart w:id="7" w:name="_Hlk87023467"/>
            <w:r w:rsidRPr="000E5B76">
              <w:rPr>
                <w:rFonts w:ascii="Times New Roman" w:hAnsi="Times New Roman"/>
                <w:b/>
              </w:rPr>
              <w:t xml:space="preserve">Каталог координат характерных точек </w:t>
            </w:r>
            <w:r w:rsidR="00D56189" w:rsidRPr="000E5B76">
              <w:rPr>
                <w:rFonts w:ascii="Times New Roman" w:hAnsi="Times New Roman"/>
                <w:b/>
              </w:rPr>
              <w:t xml:space="preserve">планируемой </w:t>
            </w:r>
            <w:r w:rsidRPr="000E5B76">
              <w:rPr>
                <w:rFonts w:ascii="Times New Roman" w:hAnsi="Times New Roman"/>
                <w:b/>
              </w:rPr>
              <w:t>красной линии</w:t>
            </w:r>
            <w:r w:rsidR="00D56189" w:rsidRPr="000E5B76">
              <w:rPr>
                <w:rFonts w:ascii="Times New Roman" w:hAnsi="Times New Roman"/>
                <w:b/>
              </w:rPr>
              <w:t xml:space="preserve">. </w:t>
            </w:r>
            <w:r w:rsidRPr="000E5B76">
              <w:rPr>
                <w:rFonts w:ascii="Times New Roman" w:hAnsi="Times New Roman"/>
                <w:b/>
              </w:rPr>
              <w:t>Квартал №1</w:t>
            </w:r>
          </w:p>
        </w:tc>
      </w:tr>
      <w:tr w:rsidR="005435BE" w:rsidRPr="00011536" w:rsidTr="0074188A">
        <w:tc>
          <w:tcPr>
            <w:tcW w:w="1384" w:type="dxa"/>
            <w:shd w:val="clear" w:color="auto" w:fill="auto"/>
          </w:tcPr>
          <w:p w:rsidR="005435BE" w:rsidRPr="000E5B76" w:rsidRDefault="005435BE" w:rsidP="0074188A">
            <w:pPr>
              <w:jc w:val="center"/>
              <w:rPr>
                <w:rFonts w:ascii="Times New Roman" w:hAnsi="Times New Roman"/>
              </w:rPr>
            </w:pPr>
            <w:r w:rsidRPr="000E5B76">
              <w:rPr>
                <w:rFonts w:ascii="Times New Roman" w:hAnsi="Times New Roman"/>
              </w:rPr>
              <w:t>№ точки</w:t>
            </w:r>
          </w:p>
        </w:tc>
        <w:tc>
          <w:tcPr>
            <w:tcW w:w="4253" w:type="dxa"/>
            <w:shd w:val="clear" w:color="auto" w:fill="auto"/>
          </w:tcPr>
          <w:p w:rsidR="005435BE" w:rsidRPr="000E5B76" w:rsidRDefault="005435BE" w:rsidP="0074188A">
            <w:pPr>
              <w:jc w:val="center"/>
              <w:rPr>
                <w:rFonts w:ascii="Times New Roman" w:hAnsi="Times New Roman"/>
              </w:rPr>
            </w:pPr>
            <w:r w:rsidRPr="000E5B76">
              <w:rPr>
                <w:rFonts w:ascii="Times New Roman" w:hAnsi="Times New Roman"/>
              </w:rPr>
              <w:t>Координата Х, м</w:t>
            </w:r>
          </w:p>
        </w:tc>
        <w:tc>
          <w:tcPr>
            <w:tcW w:w="4218" w:type="dxa"/>
            <w:shd w:val="clear" w:color="auto" w:fill="auto"/>
          </w:tcPr>
          <w:p w:rsidR="005435BE" w:rsidRPr="000E5B76" w:rsidRDefault="005435BE" w:rsidP="0074188A">
            <w:pPr>
              <w:jc w:val="center"/>
              <w:rPr>
                <w:rFonts w:ascii="Times New Roman" w:hAnsi="Times New Roman"/>
              </w:rPr>
            </w:pPr>
            <w:r w:rsidRPr="000E5B76">
              <w:rPr>
                <w:rFonts w:ascii="Times New Roman" w:hAnsi="Times New Roman"/>
              </w:rPr>
              <w:t>Координата У, м</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1</w:t>
            </w:r>
          </w:p>
        </w:tc>
        <w:tc>
          <w:tcPr>
            <w:tcW w:w="4253"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409750.10</w:t>
            </w:r>
          </w:p>
        </w:tc>
        <w:tc>
          <w:tcPr>
            <w:tcW w:w="4218"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2208290.65</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2</w:t>
            </w:r>
          </w:p>
        </w:tc>
        <w:tc>
          <w:tcPr>
            <w:tcW w:w="4253"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409750.36</w:t>
            </w:r>
          </w:p>
        </w:tc>
        <w:tc>
          <w:tcPr>
            <w:tcW w:w="4218"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2208254.40</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3</w:t>
            </w:r>
          </w:p>
        </w:tc>
        <w:tc>
          <w:tcPr>
            <w:tcW w:w="4253"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409750.62</w:t>
            </w:r>
          </w:p>
        </w:tc>
        <w:tc>
          <w:tcPr>
            <w:tcW w:w="4218"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2208217.70</w:t>
            </w:r>
          </w:p>
        </w:tc>
      </w:tr>
      <w:bookmarkEnd w:id="7"/>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4</w:t>
            </w:r>
          </w:p>
        </w:tc>
        <w:tc>
          <w:tcPr>
            <w:tcW w:w="4253"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409750.91</w:t>
            </w:r>
          </w:p>
        </w:tc>
        <w:tc>
          <w:tcPr>
            <w:tcW w:w="4218"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2208178.25</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5</w:t>
            </w:r>
          </w:p>
        </w:tc>
        <w:tc>
          <w:tcPr>
            <w:tcW w:w="4253"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409751.17</w:t>
            </w:r>
          </w:p>
        </w:tc>
        <w:tc>
          <w:tcPr>
            <w:tcW w:w="4218"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2208140.35</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6</w:t>
            </w:r>
          </w:p>
        </w:tc>
        <w:tc>
          <w:tcPr>
            <w:tcW w:w="4253"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409751.37</w:t>
            </w:r>
          </w:p>
        </w:tc>
        <w:tc>
          <w:tcPr>
            <w:tcW w:w="4218"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2208112.06</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7</w:t>
            </w:r>
          </w:p>
        </w:tc>
        <w:tc>
          <w:tcPr>
            <w:tcW w:w="4253"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409729.75</w:t>
            </w:r>
          </w:p>
        </w:tc>
        <w:tc>
          <w:tcPr>
            <w:tcW w:w="4218"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2208111.37</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8</w:t>
            </w:r>
          </w:p>
        </w:tc>
        <w:tc>
          <w:tcPr>
            <w:tcW w:w="4253"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409683.07</w:t>
            </w:r>
          </w:p>
        </w:tc>
        <w:tc>
          <w:tcPr>
            <w:tcW w:w="4218"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2208110.76</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9</w:t>
            </w:r>
          </w:p>
        </w:tc>
        <w:tc>
          <w:tcPr>
            <w:tcW w:w="4253"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409673.89</w:t>
            </w:r>
          </w:p>
        </w:tc>
        <w:tc>
          <w:tcPr>
            <w:tcW w:w="4218"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2208114.23</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10</w:t>
            </w:r>
          </w:p>
        </w:tc>
        <w:tc>
          <w:tcPr>
            <w:tcW w:w="4253"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409653.80</w:t>
            </w:r>
          </w:p>
        </w:tc>
        <w:tc>
          <w:tcPr>
            <w:tcW w:w="4218"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2208123.15</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11</w:t>
            </w:r>
          </w:p>
        </w:tc>
        <w:tc>
          <w:tcPr>
            <w:tcW w:w="4253"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409669.48</w:t>
            </w:r>
          </w:p>
        </w:tc>
        <w:tc>
          <w:tcPr>
            <w:tcW w:w="4218"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2208160.43</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12</w:t>
            </w:r>
          </w:p>
        </w:tc>
        <w:tc>
          <w:tcPr>
            <w:tcW w:w="4253"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409685.16</w:t>
            </w:r>
          </w:p>
        </w:tc>
        <w:tc>
          <w:tcPr>
            <w:tcW w:w="4218"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2208197.71</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13</w:t>
            </w:r>
          </w:p>
        </w:tc>
        <w:tc>
          <w:tcPr>
            <w:tcW w:w="4253"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409692.33</w:t>
            </w:r>
          </w:p>
        </w:tc>
        <w:tc>
          <w:tcPr>
            <w:tcW w:w="4218"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2208218.09</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14</w:t>
            </w:r>
          </w:p>
        </w:tc>
        <w:tc>
          <w:tcPr>
            <w:tcW w:w="4253"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409695.65</w:t>
            </w:r>
          </w:p>
        </w:tc>
        <w:tc>
          <w:tcPr>
            <w:tcW w:w="4218"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2208249.76</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15</w:t>
            </w:r>
          </w:p>
        </w:tc>
        <w:tc>
          <w:tcPr>
            <w:tcW w:w="4253"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409704.08</w:t>
            </w:r>
          </w:p>
        </w:tc>
        <w:tc>
          <w:tcPr>
            <w:tcW w:w="4218"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2208248.78</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16</w:t>
            </w:r>
          </w:p>
        </w:tc>
        <w:tc>
          <w:tcPr>
            <w:tcW w:w="4253"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409712.33</w:t>
            </w:r>
          </w:p>
        </w:tc>
        <w:tc>
          <w:tcPr>
            <w:tcW w:w="4218"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2208248.33</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17</w:t>
            </w:r>
          </w:p>
        </w:tc>
        <w:tc>
          <w:tcPr>
            <w:tcW w:w="4253"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409712.70</w:t>
            </w:r>
          </w:p>
        </w:tc>
        <w:tc>
          <w:tcPr>
            <w:tcW w:w="4218"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2208248.85</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18</w:t>
            </w:r>
          </w:p>
        </w:tc>
        <w:tc>
          <w:tcPr>
            <w:tcW w:w="4253"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409712.74</w:t>
            </w:r>
          </w:p>
        </w:tc>
        <w:tc>
          <w:tcPr>
            <w:tcW w:w="4218"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2208255.14</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19</w:t>
            </w:r>
          </w:p>
        </w:tc>
        <w:tc>
          <w:tcPr>
            <w:tcW w:w="4253"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409713.21</w:t>
            </w:r>
          </w:p>
        </w:tc>
        <w:tc>
          <w:tcPr>
            <w:tcW w:w="4218"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2208263.87</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20</w:t>
            </w:r>
          </w:p>
        </w:tc>
        <w:tc>
          <w:tcPr>
            <w:tcW w:w="4253"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409713.72</w:t>
            </w:r>
          </w:p>
        </w:tc>
        <w:tc>
          <w:tcPr>
            <w:tcW w:w="4218"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2208265.48</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21</w:t>
            </w:r>
          </w:p>
        </w:tc>
        <w:tc>
          <w:tcPr>
            <w:tcW w:w="4253"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409713.52</w:t>
            </w:r>
          </w:p>
        </w:tc>
        <w:tc>
          <w:tcPr>
            <w:tcW w:w="4218"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2208279.03</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lastRenderedPageBreak/>
              <w:t>22</w:t>
            </w:r>
          </w:p>
        </w:tc>
        <w:tc>
          <w:tcPr>
            <w:tcW w:w="4253"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409715.53</w:t>
            </w:r>
          </w:p>
        </w:tc>
        <w:tc>
          <w:tcPr>
            <w:tcW w:w="4218"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2208285.28</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23</w:t>
            </w:r>
          </w:p>
        </w:tc>
        <w:tc>
          <w:tcPr>
            <w:tcW w:w="4253"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409720.98</w:t>
            </w:r>
          </w:p>
        </w:tc>
        <w:tc>
          <w:tcPr>
            <w:tcW w:w="4218"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2208288.26</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24</w:t>
            </w:r>
          </w:p>
        </w:tc>
        <w:tc>
          <w:tcPr>
            <w:tcW w:w="4253"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409736.30</w:t>
            </w:r>
          </w:p>
        </w:tc>
        <w:tc>
          <w:tcPr>
            <w:tcW w:w="4218"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2208290.82</w:t>
            </w:r>
          </w:p>
        </w:tc>
      </w:tr>
      <w:tr w:rsidR="005435BE" w:rsidRPr="00011536" w:rsidTr="0074188A">
        <w:tc>
          <w:tcPr>
            <w:tcW w:w="1384" w:type="dxa"/>
            <w:shd w:val="clear" w:color="auto" w:fill="auto"/>
          </w:tcPr>
          <w:p w:rsidR="005435BE" w:rsidRPr="000E5B76" w:rsidRDefault="000E5B76" w:rsidP="0074188A">
            <w:pPr>
              <w:jc w:val="center"/>
              <w:rPr>
                <w:rFonts w:ascii="Times New Roman" w:hAnsi="Times New Roman"/>
              </w:rPr>
            </w:pPr>
            <w:r w:rsidRPr="000E5B76">
              <w:rPr>
                <w:rFonts w:ascii="Times New Roman" w:hAnsi="Times New Roman"/>
              </w:rPr>
              <w:t>1</w:t>
            </w:r>
          </w:p>
        </w:tc>
        <w:tc>
          <w:tcPr>
            <w:tcW w:w="4253"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409750.10</w:t>
            </w:r>
          </w:p>
        </w:tc>
        <w:tc>
          <w:tcPr>
            <w:tcW w:w="4218" w:type="dxa"/>
            <w:shd w:val="clear" w:color="auto" w:fill="auto"/>
          </w:tcPr>
          <w:p w:rsidR="005435BE" w:rsidRPr="00011536" w:rsidRDefault="000E5B76" w:rsidP="0074188A">
            <w:pPr>
              <w:jc w:val="center"/>
              <w:rPr>
                <w:rFonts w:ascii="Times New Roman" w:hAnsi="Times New Roman"/>
                <w:highlight w:val="yellow"/>
              </w:rPr>
            </w:pPr>
            <w:r w:rsidRPr="000E5B76">
              <w:rPr>
                <w:rFonts w:ascii="Times New Roman" w:hAnsi="Times New Roman"/>
              </w:rPr>
              <w:t>2208290.65</w:t>
            </w:r>
          </w:p>
        </w:tc>
      </w:tr>
      <w:tr w:rsidR="005435BE" w:rsidRPr="00011536" w:rsidTr="0074188A">
        <w:tc>
          <w:tcPr>
            <w:tcW w:w="9855" w:type="dxa"/>
            <w:gridSpan w:val="3"/>
            <w:shd w:val="clear" w:color="auto" w:fill="auto"/>
          </w:tcPr>
          <w:p w:rsidR="005435BE" w:rsidRPr="00F058E6" w:rsidRDefault="005435BE" w:rsidP="0074188A">
            <w:pPr>
              <w:jc w:val="center"/>
              <w:rPr>
                <w:rFonts w:ascii="Times New Roman" w:hAnsi="Times New Roman"/>
                <w:b/>
              </w:rPr>
            </w:pPr>
            <w:r w:rsidRPr="00F058E6">
              <w:rPr>
                <w:rFonts w:ascii="Times New Roman" w:hAnsi="Times New Roman"/>
                <w:b/>
              </w:rPr>
              <w:t xml:space="preserve">Каталог координат характерных точек </w:t>
            </w:r>
            <w:r w:rsidR="00D56189" w:rsidRPr="00F058E6">
              <w:rPr>
                <w:rFonts w:ascii="Times New Roman" w:hAnsi="Times New Roman"/>
                <w:b/>
              </w:rPr>
              <w:t xml:space="preserve">планируемой </w:t>
            </w:r>
            <w:r w:rsidRPr="00F058E6">
              <w:rPr>
                <w:rFonts w:ascii="Times New Roman" w:hAnsi="Times New Roman"/>
                <w:b/>
              </w:rPr>
              <w:t>красной линии. Квартал №2</w:t>
            </w:r>
          </w:p>
        </w:tc>
      </w:tr>
      <w:tr w:rsidR="005435BE" w:rsidRPr="00011536" w:rsidTr="0074188A">
        <w:tc>
          <w:tcPr>
            <w:tcW w:w="1384" w:type="dxa"/>
            <w:shd w:val="clear" w:color="auto" w:fill="auto"/>
          </w:tcPr>
          <w:p w:rsidR="005435BE" w:rsidRPr="00F058E6" w:rsidRDefault="005435BE" w:rsidP="0074188A">
            <w:pPr>
              <w:jc w:val="center"/>
              <w:rPr>
                <w:rFonts w:ascii="Times New Roman" w:hAnsi="Times New Roman"/>
              </w:rPr>
            </w:pPr>
            <w:r w:rsidRPr="00F058E6">
              <w:rPr>
                <w:rFonts w:ascii="Times New Roman" w:hAnsi="Times New Roman"/>
              </w:rPr>
              <w:t>№ точки</w:t>
            </w:r>
          </w:p>
        </w:tc>
        <w:tc>
          <w:tcPr>
            <w:tcW w:w="4253" w:type="dxa"/>
            <w:shd w:val="clear" w:color="auto" w:fill="auto"/>
          </w:tcPr>
          <w:p w:rsidR="005435BE" w:rsidRPr="00F058E6" w:rsidRDefault="005435BE" w:rsidP="0074188A">
            <w:pPr>
              <w:jc w:val="center"/>
              <w:rPr>
                <w:rFonts w:ascii="Times New Roman" w:hAnsi="Times New Roman"/>
              </w:rPr>
            </w:pPr>
            <w:r w:rsidRPr="00F058E6">
              <w:rPr>
                <w:rFonts w:ascii="Times New Roman" w:hAnsi="Times New Roman"/>
              </w:rPr>
              <w:t>Координата Х, м</w:t>
            </w:r>
          </w:p>
        </w:tc>
        <w:tc>
          <w:tcPr>
            <w:tcW w:w="4218" w:type="dxa"/>
            <w:shd w:val="clear" w:color="auto" w:fill="auto"/>
          </w:tcPr>
          <w:p w:rsidR="005435BE" w:rsidRPr="00F058E6" w:rsidRDefault="005435BE" w:rsidP="0074188A">
            <w:pPr>
              <w:jc w:val="center"/>
              <w:rPr>
                <w:rFonts w:ascii="Times New Roman" w:hAnsi="Times New Roman"/>
              </w:rPr>
            </w:pPr>
            <w:r w:rsidRPr="00F058E6">
              <w:rPr>
                <w:rFonts w:ascii="Times New Roman" w:hAnsi="Times New Roman"/>
              </w:rPr>
              <w:t>Координата У, м</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1</w:t>
            </w:r>
          </w:p>
        </w:tc>
        <w:tc>
          <w:tcPr>
            <w:tcW w:w="4253"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409766.62</w:t>
            </w:r>
          </w:p>
        </w:tc>
        <w:tc>
          <w:tcPr>
            <w:tcW w:w="4218"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2208291.30</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w:t>
            </w:r>
          </w:p>
        </w:tc>
        <w:tc>
          <w:tcPr>
            <w:tcW w:w="4253"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409765.73</w:t>
            </w:r>
          </w:p>
        </w:tc>
        <w:tc>
          <w:tcPr>
            <w:tcW w:w="4218"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2208202.59</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3</w:t>
            </w:r>
          </w:p>
        </w:tc>
        <w:tc>
          <w:tcPr>
            <w:tcW w:w="4253"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409765.76</w:t>
            </w:r>
          </w:p>
        </w:tc>
        <w:tc>
          <w:tcPr>
            <w:tcW w:w="4218"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2208198.52</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w:t>
            </w:r>
          </w:p>
        </w:tc>
        <w:tc>
          <w:tcPr>
            <w:tcW w:w="4253"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409765.94</w:t>
            </w:r>
          </w:p>
        </w:tc>
        <w:tc>
          <w:tcPr>
            <w:tcW w:w="4218"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2208173.66</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5</w:t>
            </w:r>
          </w:p>
        </w:tc>
        <w:tc>
          <w:tcPr>
            <w:tcW w:w="4253"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409766.06</w:t>
            </w:r>
          </w:p>
        </w:tc>
        <w:tc>
          <w:tcPr>
            <w:tcW w:w="4218"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2208156.48</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6</w:t>
            </w:r>
          </w:p>
        </w:tc>
        <w:tc>
          <w:tcPr>
            <w:tcW w:w="4253"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409766.28</w:t>
            </w:r>
          </w:p>
        </w:tc>
        <w:tc>
          <w:tcPr>
            <w:tcW w:w="4218"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2208124.85</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7</w:t>
            </w:r>
          </w:p>
        </w:tc>
        <w:tc>
          <w:tcPr>
            <w:tcW w:w="4253"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409793.92</w:t>
            </w:r>
          </w:p>
        </w:tc>
        <w:tc>
          <w:tcPr>
            <w:tcW w:w="4218"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2208129.58</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8</w:t>
            </w:r>
          </w:p>
        </w:tc>
        <w:tc>
          <w:tcPr>
            <w:tcW w:w="4253"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409831.69</w:t>
            </w:r>
          </w:p>
        </w:tc>
        <w:tc>
          <w:tcPr>
            <w:tcW w:w="4218"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2208136.04</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9</w:t>
            </w:r>
          </w:p>
        </w:tc>
        <w:tc>
          <w:tcPr>
            <w:tcW w:w="4253"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409850.48</w:t>
            </w:r>
          </w:p>
        </w:tc>
        <w:tc>
          <w:tcPr>
            <w:tcW w:w="4218"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2208139.19</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10</w:t>
            </w:r>
          </w:p>
        </w:tc>
        <w:tc>
          <w:tcPr>
            <w:tcW w:w="4253"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409854.82</w:t>
            </w:r>
          </w:p>
        </w:tc>
        <w:tc>
          <w:tcPr>
            <w:tcW w:w="4218"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2208139.83</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11</w:t>
            </w:r>
          </w:p>
        </w:tc>
        <w:tc>
          <w:tcPr>
            <w:tcW w:w="4253"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409870.22</w:t>
            </w:r>
          </w:p>
        </w:tc>
        <w:tc>
          <w:tcPr>
            <w:tcW w:w="4218"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2208144.78</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12</w:t>
            </w:r>
          </w:p>
        </w:tc>
        <w:tc>
          <w:tcPr>
            <w:tcW w:w="4253"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409874.38</w:t>
            </w:r>
          </w:p>
        </w:tc>
        <w:tc>
          <w:tcPr>
            <w:tcW w:w="4218"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2208151.32</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13</w:t>
            </w:r>
          </w:p>
        </w:tc>
        <w:tc>
          <w:tcPr>
            <w:tcW w:w="4253"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409874.46</w:t>
            </w:r>
          </w:p>
        </w:tc>
        <w:tc>
          <w:tcPr>
            <w:tcW w:w="4218"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2208164.37</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14</w:t>
            </w:r>
          </w:p>
        </w:tc>
        <w:tc>
          <w:tcPr>
            <w:tcW w:w="4253"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409874.68</w:t>
            </w:r>
          </w:p>
        </w:tc>
        <w:tc>
          <w:tcPr>
            <w:tcW w:w="4218"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2208203.95</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15</w:t>
            </w:r>
          </w:p>
        </w:tc>
        <w:tc>
          <w:tcPr>
            <w:tcW w:w="4253"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409875.19</w:t>
            </w:r>
          </w:p>
        </w:tc>
        <w:tc>
          <w:tcPr>
            <w:tcW w:w="4218"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2208230.74</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16</w:t>
            </w:r>
          </w:p>
        </w:tc>
        <w:tc>
          <w:tcPr>
            <w:tcW w:w="4253"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409843.57</w:t>
            </w:r>
          </w:p>
        </w:tc>
        <w:tc>
          <w:tcPr>
            <w:tcW w:w="4218"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2208230.85</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17</w:t>
            </w:r>
          </w:p>
        </w:tc>
        <w:tc>
          <w:tcPr>
            <w:tcW w:w="4253"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409843.39</w:t>
            </w:r>
          </w:p>
        </w:tc>
        <w:tc>
          <w:tcPr>
            <w:tcW w:w="4218"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2208240.62</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18</w:t>
            </w:r>
          </w:p>
        </w:tc>
        <w:tc>
          <w:tcPr>
            <w:tcW w:w="4253"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409842.78</w:t>
            </w:r>
          </w:p>
        </w:tc>
        <w:tc>
          <w:tcPr>
            <w:tcW w:w="4218"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2208273.93</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19</w:t>
            </w:r>
          </w:p>
        </w:tc>
        <w:tc>
          <w:tcPr>
            <w:tcW w:w="4253"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409842.61</w:t>
            </w:r>
          </w:p>
        </w:tc>
        <w:tc>
          <w:tcPr>
            <w:tcW w:w="4218"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2208307.78</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20</w:t>
            </w:r>
          </w:p>
        </w:tc>
        <w:tc>
          <w:tcPr>
            <w:tcW w:w="4253"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409841.45</w:t>
            </w:r>
          </w:p>
        </w:tc>
        <w:tc>
          <w:tcPr>
            <w:tcW w:w="4218"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2208346.33</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21</w:t>
            </w:r>
          </w:p>
        </w:tc>
        <w:tc>
          <w:tcPr>
            <w:tcW w:w="4253"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409802.97</w:t>
            </w:r>
          </w:p>
        </w:tc>
        <w:tc>
          <w:tcPr>
            <w:tcW w:w="4218"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2208346.55</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w:t>
            </w:r>
          </w:p>
        </w:tc>
        <w:tc>
          <w:tcPr>
            <w:tcW w:w="4253"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409777.42</w:t>
            </w:r>
          </w:p>
        </w:tc>
        <w:tc>
          <w:tcPr>
            <w:tcW w:w="4218"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2208307.72</w:t>
            </w:r>
          </w:p>
        </w:tc>
      </w:tr>
      <w:tr w:rsidR="005435BE" w:rsidRPr="00011536" w:rsidTr="0074188A">
        <w:tc>
          <w:tcPr>
            <w:tcW w:w="1384"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1</w:t>
            </w:r>
          </w:p>
        </w:tc>
        <w:tc>
          <w:tcPr>
            <w:tcW w:w="4253"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409766.62</w:t>
            </w:r>
          </w:p>
        </w:tc>
        <w:tc>
          <w:tcPr>
            <w:tcW w:w="4218" w:type="dxa"/>
            <w:shd w:val="clear" w:color="auto" w:fill="auto"/>
          </w:tcPr>
          <w:p w:rsidR="005435BE" w:rsidRPr="00F058E6" w:rsidRDefault="000E5B76" w:rsidP="0074188A">
            <w:pPr>
              <w:jc w:val="center"/>
              <w:rPr>
                <w:rFonts w:ascii="Times New Roman" w:hAnsi="Times New Roman"/>
              </w:rPr>
            </w:pPr>
            <w:r w:rsidRPr="00F058E6">
              <w:rPr>
                <w:rFonts w:ascii="Times New Roman" w:hAnsi="Times New Roman"/>
              </w:rPr>
              <w:t>2208291.30</w:t>
            </w:r>
          </w:p>
        </w:tc>
      </w:tr>
      <w:tr w:rsidR="005435BE" w:rsidRPr="00011536" w:rsidTr="0074188A">
        <w:tc>
          <w:tcPr>
            <w:tcW w:w="9855" w:type="dxa"/>
            <w:gridSpan w:val="3"/>
            <w:shd w:val="clear" w:color="auto" w:fill="auto"/>
          </w:tcPr>
          <w:p w:rsidR="005435BE" w:rsidRPr="00F058E6" w:rsidRDefault="005435BE" w:rsidP="0074188A">
            <w:pPr>
              <w:jc w:val="center"/>
              <w:rPr>
                <w:rFonts w:ascii="Times New Roman" w:hAnsi="Times New Roman"/>
                <w:b/>
              </w:rPr>
            </w:pPr>
            <w:r w:rsidRPr="00F058E6">
              <w:rPr>
                <w:rFonts w:ascii="Times New Roman" w:hAnsi="Times New Roman"/>
                <w:b/>
              </w:rPr>
              <w:t xml:space="preserve">Каталог координат характерных точек </w:t>
            </w:r>
            <w:r w:rsidR="00D56189" w:rsidRPr="00F058E6">
              <w:rPr>
                <w:rFonts w:ascii="Times New Roman" w:hAnsi="Times New Roman"/>
                <w:b/>
              </w:rPr>
              <w:t xml:space="preserve">планируемой </w:t>
            </w:r>
            <w:r w:rsidRPr="00F058E6">
              <w:rPr>
                <w:rFonts w:ascii="Times New Roman" w:hAnsi="Times New Roman"/>
                <w:b/>
              </w:rPr>
              <w:t>красной линии. Квартал №3</w:t>
            </w:r>
          </w:p>
        </w:tc>
      </w:tr>
      <w:tr w:rsidR="005435BE" w:rsidRPr="00011536" w:rsidTr="0074188A">
        <w:tc>
          <w:tcPr>
            <w:tcW w:w="1384" w:type="dxa"/>
            <w:shd w:val="clear" w:color="auto" w:fill="auto"/>
          </w:tcPr>
          <w:p w:rsidR="005435BE" w:rsidRPr="00F058E6" w:rsidRDefault="005435BE" w:rsidP="0074188A">
            <w:pPr>
              <w:jc w:val="center"/>
              <w:rPr>
                <w:rFonts w:ascii="Times New Roman" w:hAnsi="Times New Roman"/>
              </w:rPr>
            </w:pPr>
            <w:r w:rsidRPr="00F058E6">
              <w:rPr>
                <w:rFonts w:ascii="Times New Roman" w:hAnsi="Times New Roman"/>
              </w:rPr>
              <w:t>№ точки</w:t>
            </w:r>
          </w:p>
        </w:tc>
        <w:tc>
          <w:tcPr>
            <w:tcW w:w="4253" w:type="dxa"/>
            <w:shd w:val="clear" w:color="auto" w:fill="auto"/>
          </w:tcPr>
          <w:p w:rsidR="005435BE" w:rsidRPr="00F058E6" w:rsidRDefault="005435BE" w:rsidP="0074188A">
            <w:pPr>
              <w:jc w:val="center"/>
              <w:rPr>
                <w:rFonts w:ascii="Times New Roman" w:hAnsi="Times New Roman"/>
              </w:rPr>
            </w:pPr>
            <w:r w:rsidRPr="00F058E6">
              <w:rPr>
                <w:rFonts w:ascii="Times New Roman" w:hAnsi="Times New Roman"/>
              </w:rPr>
              <w:t>Координата Х, м</w:t>
            </w:r>
          </w:p>
        </w:tc>
        <w:tc>
          <w:tcPr>
            <w:tcW w:w="4218" w:type="dxa"/>
            <w:shd w:val="clear" w:color="auto" w:fill="auto"/>
          </w:tcPr>
          <w:p w:rsidR="005435BE" w:rsidRPr="00F058E6" w:rsidRDefault="005435BE" w:rsidP="0074188A">
            <w:pPr>
              <w:jc w:val="center"/>
              <w:rPr>
                <w:rFonts w:ascii="Times New Roman" w:hAnsi="Times New Roman"/>
              </w:rPr>
            </w:pPr>
            <w:r w:rsidRPr="00F058E6">
              <w:rPr>
                <w:rFonts w:ascii="Times New Roman" w:hAnsi="Times New Roman"/>
              </w:rPr>
              <w:t>Координата У, м</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1</w:t>
            </w:r>
          </w:p>
        </w:tc>
        <w:tc>
          <w:tcPr>
            <w:tcW w:w="4253"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409733.45</w:t>
            </w:r>
          </w:p>
        </w:tc>
        <w:tc>
          <w:tcPr>
            <w:tcW w:w="4218"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2208307.08</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w:t>
            </w:r>
          </w:p>
        </w:tc>
        <w:tc>
          <w:tcPr>
            <w:tcW w:w="4253"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409757.30</w:t>
            </w:r>
          </w:p>
        </w:tc>
        <w:tc>
          <w:tcPr>
            <w:tcW w:w="4218"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2208307.28</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3</w:t>
            </w:r>
          </w:p>
        </w:tc>
        <w:tc>
          <w:tcPr>
            <w:tcW w:w="4253"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409765.00</w:t>
            </w:r>
          </w:p>
        </w:tc>
        <w:tc>
          <w:tcPr>
            <w:tcW w:w="4218"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2208316.13</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w:t>
            </w:r>
          </w:p>
        </w:tc>
        <w:tc>
          <w:tcPr>
            <w:tcW w:w="4253"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409794.91</w:t>
            </w:r>
          </w:p>
        </w:tc>
        <w:tc>
          <w:tcPr>
            <w:tcW w:w="4218"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2208361.59</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5</w:t>
            </w:r>
          </w:p>
        </w:tc>
        <w:tc>
          <w:tcPr>
            <w:tcW w:w="4253"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409813.05</w:t>
            </w:r>
          </w:p>
        </w:tc>
        <w:tc>
          <w:tcPr>
            <w:tcW w:w="4218"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2208361.49</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6</w:t>
            </w:r>
          </w:p>
        </w:tc>
        <w:tc>
          <w:tcPr>
            <w:tcW w:w="4253"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409830.35</w:t>
            </w:r>
          </w:p>
        </w:tc>
        <w:tc>
          <w:tcPr>
            <w:tcW w:w="4218"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2208361.39</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7</w:t>
            </w:r>
          </w:p>
        </w:tc>
        <w:tc>
          <w:tcPr>
            <w:tcW w:w="4253"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409841.12</w:t>
            </w:r>
          </w:p>
        </w:tc>
        <w:tc>
          <w:tcPr>
            <w:tcW w:w="4218"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2208361.33</w:t>
            </w:r>
          </w:p>
        </w:tc>
      </w:tr>
      <w:tr w:rsidR="005435BE" w:rsidRPr="00011536" w:rsidTr="0074188A">
        <w:tc>
          <w:tcPr>
            <w:tcW w:w="9855" w:type="dxa"/>
            <w:gridSpan w:val="3"/>
            <w:shd w:val="clear" w:color="auto" w:fill="auto"/>
          </w:tcPr>
          <w:p w:rsidR="005435BE" w:rsidRPr="00F058E6" w:rsidRDefault="005435BE" w:rsidP="0074188A">
            <w:pPr>
              <w:jc w:val="center"/>
              <w:rPr>
                <w:rFonts w:ascii="Times New Roman" w:hAnsi="Times New Roman"/>
                <w:b/>
              </w:rPr>
            </w:pPr>
            <w:r w:rsidRPr="00F058E6">
              <w:rPr>
                <w:rFonts w:ascii="Times New Roman" w:hAnsi="Times New Roman"/>
                <w:b/>
              </w:rPr>
              <w:t xml:space="preserve">Каталог координат характерных точек </w:t>
            </w:r>
            <w:r w:rsidR="00D56189" w:rsidRPr="00F058E6">
              <w:rPr>
                <w:rFonts w:ascii="Times New Roman" w:hAnsi="Times New Roman"/>
                <w:b/>
              </w:rPr>
              <w:t xml:space="preserve">планируемой </w:t>
            </w:r>
            <w:r w:rsidRPr="00F058E6">
              <w:rPr>
                <w:rFonts w:ascii="Times New Roman" w:hAnsi="Times New Roman"/>
                <w:b/>
              </w:rPr>
              <w:t>красной линии. Квартал №4</w:t>
            </w:r>
          </w:p>
        </w:tc>
      </w:tr>
      <w:tr w:rsidR="005435BE" w:rsidRPr="00011536" w:rsidTr="0074188A">
        <w:tc>
          <w:tcPr>
            <w:tcW w:w="1384" w:type="dxa"/>
            <w:shd w:val="clear" w:color="auto" w:fill="auto"/>
          </w:tcPr>
          <w:p w:rsidR="005435BE" w:rsidRPr="00F058E6" w:rsidRDefault="005435BE" w:rsidP="0074188A">
            <w:pPr>
              <w:jc w:val="center"/>
              <w:rPr>
                <w:rFonts w:ascii="Times New Roman" w:hAnsi="Times New Roman"/>
              </w:rPr>
            </w:pPr>
            <w:r w:rsidRPr="00F058E6">
              <w:rPr>
                <w:rFonts w:ascii="Times New Roman" w:hAnsi="Times New Roman"/>
              </w:rPr>
              <w:t>№ точки</w:t>
            </w:r>
          </w:p>
        </w:tc>
        <w:tc>
          <w:tcPr>
            <w:tcW w:w="4253" w:type="dxa"/>
            <w:shd w:val="clear" w:color="auto" w:fill="auto"/>
          </w:tcPr>
          <w:p w:rsidR="005435BE" w:rsidRPr="00F058E6" w:rsidRDefault="005435BE" w:rsidP="0074188A">
            <w:pPr>
              <w:jc w:val="center"/>
              <w:rPr>
                <w:rFonts w:ascii="Times New Roman" w:hAnsi="Times New Roman"/>
              </w:rPr>
            </w:pPr>
            <w:r w:rsidRPr="00F058E6">
              <w:rPr>
                <w:rFonts w:ascii="Times New Roman" w:hAnsi="Times New Roman"/>
              </w:rPr>
              <w:t>Координата Х, м</w:t>
            </w:r>
          </w:p>
        </w:tc>
        <w:tc>
          <w:tcPr>
            <w:tcW w:w="4218" w:type="dxa"/>
            <w:shd w:val="clear" w:color="auto" w:fill="auto"/>
          </w:tcPr>
          <w:p w:rsidR="005435BE" w:rsidRPr="00F058E6" w:rsidRDefault="005435BE" w:rsidP="0074188A">
            <w:pPr>
              <w:jc w:val="center"/>
              <w:rPr>
                <w:rFonts w:ascii="Times New Roman" w:hAnsi="Times New Roman"/>
              </w:rPr>
            </w:pPr>
            <w:r w:rsidRPr="00F058E6">
              <w:rPr>
                <w:rFonts w:ascii="Times New Roman" w:hAnsi="Times New Roman"/>
              </w:rPr>
              <w:t>Координата У, м</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1</w:t>
            </w:r>
          </w:p>
        </w:tc>
        <w:tc>
          <w:tcPr>
            <w:tcW w:w="4253"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410211.60</w:t>
            </w:r>
          </w:p>
        </w:tc>
        <w:tc>
          <w:tcPr>
            <w:tcW w:w="4218"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2208126.41</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w:t>
            </w:r>
          </w:p>
        </w:tc>
        <w:tc>
          <w:tcPr>
            <w:tcW w:w="4253"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410243.48</w:t>
            </w:r>
          </w:p>
        </w:tc>
        <w:tc>
          <w:tcPr>
            <w:tcW w:w="4218"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2208138.00</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3</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410241.46</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2208183.05</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410237.95</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2208220.39</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5</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410241.67</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2208221.14</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6</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410240.91</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2208256.03</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7</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410240.35</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2208282.19</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8</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410240.21</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2208288.58</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9</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410238.52</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2208293.18</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lastRenderedPageBreak/>
              <w:t>10</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410187.62</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2208282.45</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11</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410152.96</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2208275.29</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12</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410089.58</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2208262.20</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13</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410083.89</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2208261.02</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14</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410056.64</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2208255.39</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15</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410054.53</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2208254.95</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16</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410029.55</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2208249.79</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17</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410022.30</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2208248.30</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18</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409957.85</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2208232.82</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19</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409931.52</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2208229.54</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20</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409893.89</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2208221.77</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21</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409889.02</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2208201.16</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22</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409891.21</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2208163.53</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23</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409888.29</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2208150.10</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24</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409884.67</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2208141.40</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25</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409876.05</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2208130.80</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26</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409873.09</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2208129.38</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27</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409872.76</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2208129.43</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28</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409848.71</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2208123.65</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29</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409824.66</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2208117.35</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30</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409807.21</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2208112.92</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31</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409790.02</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2208107.64</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32</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409772.52</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2208102.29</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33</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409755.01</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2208097.50</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34</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409737.10</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2208094.48</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35</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409734.26</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2208094.83</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36</w:t>
            </w:r>
          </w:p>
        </w:tc>
        <w:tc>
          <w:tcPr>
            <w:tcW w:w="4253"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409716.03</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2208093.71</w:t>
            </w:r>
          </w:p>
        </w:tc>
      </w:tr>
      <w:tr w:rsidR="00F058E6" w:rsidRPr="00011536" w:rsidTr="0074188A">
        <w:tc>
          <w:tcPr>
            <w:tcW w:w="1384" w:type="dxa"/>
            <w:shd w:val="clear" w:color="auto" w:fill="auto"/>
          </w:tcPr>
          <w:p w:rsidR="00F058E6" w:rsidRPr="00F058E6" w:rsidRDefault="00F058E6" w:rsidP="0074188A">
            <w:pPr>
              <w:jc w:val="center"/>
              <w:rPr>
                <w:rFonts w:ascii="Times New Roman" w:hAnsi="Times New Roman"/>
              </w:rPr>
            </w:pPr>
            <w:r w:rsidRPr="00F058E6">
              <w:rPr>
                <w:rFonts w:ascii="Times New Roman" w:hAnsi="Times New Roman"/>
              </w:rPr>
              <w:t>37</w:t>
            </w:r>
          </w:p>
        </w:tc>
        <w:tc>
          <w:tcPr>
            <w:tcW w:w="4253" w:type="dxa"/>
            <w:shd w:val="clear" w:color="auto" w:fill="auto"/>
          </w:tcPr>
          <w:p w:rsidR="00F058E6" w:rsidRPr="00011536" w:rsidRDefault="00F058E6" w:rsidP="0074188A">
            <w:pPr>
              <w:jc w:val="center"/>
              <w:rPr>
                <w:rFonts w:ascii="Times New Roman" w:hAnsi="Times New Roman"/>
                <w:highlight w:val="yellow"/>
              </w:rPr>
            </w:pPr>
            <w:r w:rsidRPr="00F058E6">
              <w:rPr>
                <w:rFonts w:ascii="Times New Roman" w:hAnsi="Times New Roman"/>
              </w:rPr>
              <w:t>409719.87</w:t>
            </w:r>
          </w:p>
        </w:tc>
        <w:tc>
          <w:tcPr>
            <w:tcW w:w="4218" w:type="dxa"/>
            <w:shd w:val="clear" w:color="auto" w:fill="auto"/>
          </w:tcPr>
          <w:p w:rsidR="00F058E6" w:rsidRPr="00011536" w:rsidRDefault="00F058E6" w:rsidP="0074188A">
            <w:pPr>
              <w:jc w:val="center"/>
              <w:rPr>
                <w:rFonts w:ascii="Times New Roman" w:hAnsi="Times New Roman"/>
                <w:highlight w:val="yellow"/>
              </w:rPr>
            </w:pPr>
            <w:r w:rsidRPr="00F058E6">
              <w:rPr>
                <w:rFonts w:ascii="Times New Roman" w:hAnsi="Times New Roman"/>
              </w:rPr>
              <w:t>2208031.11</w:t>
            </w:r>
          </w:p>
        </w:tc>
      </w:tr>
      <w:tr w:rsidR="00F058E6" w:rsidRPr="00011536" w:rsidTr="0074188A">
        <w:tc>
          <w:tcPr>
            <w:tcW w:w="1384" w:type="dxa"/>
            <w:shd w:val="clear" w:color="auto" w:fill="auto"/>
          </w:tcPr>
          <w:p w:rsidR="00F058E6" w:rsidRPr="00F058E6" w:rsidRDefault="00F058E6" w:rsidP="0074188A">
            <w:pPr>
              <w:jc w:val="center"/>
              <w:rPr>
                <w:rFonts w:ascii="Times New Roman" w:hAnsi="Times New Roman"/>
              </w:rPr>
            </w:pPr>
            <w:r w:rsidRPr="00F058E6">
              <w:rPr>
                <w:rFonts w:ascii="Times New Roman" w:hAnsi="Times New Roman"/>
              </w:rPr>
              <w:t>38</w:t>
            </w:r>
          </w:p>
        </w:tc>
        <w:tc>
          <w:tcPr>
            <w:tcW w:w="4253" w:type="dxa"/>
            <w:shd w:val="clear" w:color="auto" w:fill="auto"/>
          </w:tcPr>
          <w:p w:rsidR="00F058E6" w:rsidRPr="00011536" w:rsidRDefault="00F058E6" w:rsidP="0074188A">
            <w:pPr>
              <w:jc w:val="center"/>
              <w:rPr>
                <w:rFonts w:ascii="Times New Roman" w:hAnsi="Times New Roman"/>
                <w:highlight w:val="yellow"/>
              </w:rPr>
            </w:pPr>
            <w:r w:rsidRPr="00F058E6">
              <w:rPr>
                <w:rFonts w:ascii="Times New Roman" w:hAnsi="Times New Roman"/>
              </w:rPr>
              <w:t>409738.09</w:t>
            </w:r>
          </w:p>
        </w:tc>
        <w:tc>
          <w:tcPr>
            <w:tcW w:w="4218" w:type="dxa"/>
            <w:shd w:val="clear" w:color="auto" w:fill="auto"/>
          </w:tcPr>
          <w:p w:rsidR="00F058E6" w:rsidRPr="00011536" w:rsidRDefault="00F058E6" w:rsidP="0074188A">
            <w:pPr>
              <w:jc w:val="center"/>
              <w:rPr>
                <w:rFonts w:ascii="Times New Roman" w:hAnsi="Times New Roman"/>
                <w:highlight w:val="yellow"/>
              </w:rPr>
            </w:pPr>
            <w:r w:rsidRPr="00F058E6">
              <w:rPr>
                <w:rFonts w:ascii="Times New Roman" w:hAnsi="Times New Roman"/>
              </w:rPr>
              <w:t>2208032.23</w:t>
            </w:r>
          </w:p>
        </w:tc>
      </w:tr>
      <w:tr w:rsidR="00F058E6" w:rsidRPr="00011536" w:rsidTr="0074188A">
        <w:tc>
          <w:tcPr>
            <w:tcW w:w="1384" w:type="dxa"/>
            <w:shd w:val="clear" w:color="auto" w:fill="auto"/>
          </w:tcPr>
          <w:p w:rsidR="00F058E6" w:rsidRPr="00F058E6" w:rsidRDefault="00F058E6" w:rsidP="0074188A">
            <w:pPr>
              <w:jc w:val="center"/>
              <w:rPr>
                <w:rFonts w:ascii="Times New Roman" w:hAnsi="Times New Roman"/>
              </w:rPr>
            </w:pPr>
            <w:r w:rsidRPr="00F058E6">
              <w:rPr>
                <w:rFonts w:ascii="Times New Roman" w:hAnsi="Times New Roman"/>
              </w:rPr>
              <w:t>39</w:t>
            </w:r>
          </w:p>
        </w:tc>
        <w:tc>
          <w:tcPr>
            <w:tcW w:w="4253" w:type="dxa"/>
            <w:shd w:val="clear" w:color="auto" w:fill="auto"/>
          </w:tcPr>
          <w:p w:rsidR="00F058E6" w:rsidRPr="00011536" w:rsidRDefault="00F058E6" w:rsidP="0074188A">
            <w:pPr>
              <w:jc w:val="center"/>
              <w:rPr>
                <w:rFonts w:ascii="Times New Roman" w:hAnsi="Times New Roman"/>
                <w:highlight w:val="yellow"/>
              </w:rPr>
            </w:pPr>
            <w:r w:rsidRPr="00F058E6">
              <w:rPr>
                <w:rFonts w:ascii="Times New Roman" w:hAnsi="Times New Roman"/>
              </w:rPr>
              <w:t>409800.13</w:t>
            </w:r>
          </w:p>
        </w:tc>
        <w:tc>
          <w:tcPr>
            <w:tcW w:w="4218" w:type="dxa"/>
            <w:shd w:val="clear" w:color="auto" w:fill="auto"/>
          </w:tcPr>
          <w:p w:rsidR="00F058E6" w:rsidRPr="00011536" w:rsidRDefault="00F058E6" w:rsidP="0074188A">
            <w:pPr>
              <w:jc w:val="center"/>
              <w:rPr>
                <w:rFonts w:ascii="Times New Roman" w:hAnsi="Times New Roman"/>
                <w:highlight w:val="yellow"/>
              </w:rPr>
            </w:pPr>
            <w:r w:rsidRPr="00F058E6">
              <w:rPr>
                <w:rFonts w:ascii="Times New Roman" w:hAnsi="Times New Roman"/>
              </w:rPr>
              <w:t>2208052.57</w:t>
            </w:r>
          </w:p>
        </w:tc>
      </w:tr>
      <w:tr w:rsidR="00F058E6" w:rsidRPr="00011536" w:rsidTr="0074188A">
        <w:tc>
          <w:tcPr>
            <w:tcW w:w="1384" w:type="dxa"/>
            <w:shd w:val="clear" w:color="auto" w:fill="auto"/>
          </w:tcPr>
          <w:p w:rsidR="00F058E6" w:rsidRPr="00F058E6" w:rsidRDefault="00F058E6" w:rsidP="0074188A">
            <w:pPr>
              <w:jc w:val="center"/>
              <w:rPr>
                <w:rFonts w:ascii="Times New Roman" w:hAnsi="Times New Roman"/>
              </w:rPr>
            </w:pPr>
            <w:r w:rsidRPr="00F058E6">
              <w:rPr>
                <w:rFonts w:ascii="Times New Roman" w:hAnsi="Times New Roman"/>
              </w:rPr>
              <w:t>40</w:t>
            </w:r>
          </w:p>
        </w:tc>
        <w:tc>
          <w:tcPr>
            <w:tcW w:w="4253" w:type="dxa"/>
            <w:shd w:val="clear" w:color="auto" w:fill="auto"/>
          </w:tcPr>
          <w:p w:rsidR="00F058E6" w:rsidRPr="00011536" w:rsidRDefault="00F058E6" w:rsidP="0074188A">
            <w:pPr>
              <w:jc w:val="center"/>
              <w:rPr>
                <w:rFonts w:ascii="Times New Roman" w:hAnsi="Times New Roman"/>
                <w:highlight w:val="yellow"/>
              </w:rPr>
            </w:pPr>
            <w:r w:rsidRPr="00F058E6">
              <w:rPr>
                <w:rFonts w:ascii="Times New Roman" w:hAnsi="Times New Roman"/>
              </w:rPr>
              <w:t>409812.66</w:t>
            </w:r>
          </w:p>
        </w:tc>
        <w:tc>
          <w:tcPr>
            <w:tcW w:w="4218" w:type="dxa"/>
            <w:shd w:val="clear" w:color="auto" w:fill="auto"/>
          </w:tcPr>
          <w:p w:rsidR="00F058E6" w:rsidRPr="00011536" w:rsidRDefault="00F058E6" w:rsidP="0074188A">
            <w:pPr>
              <w:jc w:val="center"/>
              <w:rPr>
                <w:rFonts w:ascii="Times New Roman" w:hAnsi="Times New Roman"/>
                <w:highlight w:val="yellow"/>
              </w:rPr>
            </w:pPr>
            <w:r w:rsidRPr="00F058E6">
              <w:rPr>
                <w:rFonts w:ascii="Times New Roman" w:hAnsi="Times New Roman"/>
              </w:rPr>
              <w:t>2208054.86</w:t>
            </w:r>
          </w:p>
        </w:tc>
      </w:tr>
      <w:tr w:rsidR="00F058E6" w:rsidRPr="00011536" w:rsidTr="0074188A">
        <w:tc>
          <w:tcPr>
            <w:tcW w:w="1384" w:type="dxa"/>
            <w:shd w:val="clear" w:color="auto" w:fill="auto"/>
          </w:tcPr>
          <w:p w:rsidR="00F058E6" w:rsidRPr="00F058E6" w:rsidRDefault="00F058E6" w:rsidP="0074188A">
            <w:pPr>
              <w:jc w:val="center"/>
              <w:rPr>
                <w:rFonts w:ascii="Times New Roman" w:hAnsi="Times New Roman"/>
              </w:rPr>
            </w:pPr>
            <w:r w:rsidRPr="00F058E6">
              <w:rPr>
                <w:rFonts w:ascii="Times New Roman" w:hAnsi="Times New Roman"/>
              </w:rPr>
              <w:t>41</w:t>
            </w:r>
          </w:p>
        </w:tc>
        <w:tc>
          <w:tcPr>
            <w:tcW w:w="4253" w:type="dxa"/>
            <w:shd w:val="clear" w:color="auto" w:fill="auto"/>
          </w:tcPr>
          <w:p w:rsidR="00F058E6" w:rsidRPr="00011536" w:rsidRDefault="00F058E6" w:rsidP="0074188A">
            <w:pPr>
              <w:jc w:val="center"/>
              <w:rPr>
                <w:rFonts w:ascii="Times New Roman" w:hAnsi="Times New Roman"/>
                <w:highlight w:val="yellow"/>
              </w:rPr>
            </w:pPr>
            <w:r w:rsidRPr="00F058E6">
              <w:rPr>
                <w:rFonts w:ascii="Times New Roman" w:hAnsi="Times New Roman"/>
              </w:rPr>
              <w:t>409818.59</w:t>
            </w:r>
          </w:p>
        </w:tc>
        <w:tc>
          <w:tcPr>
            <w:tcW w:w="4218" w:type="dxa"/>
            <w:shd w:val="clear" w:color="auto" w:fill="auto"/>
          </w:tcPr>
          <w:p w:rsidR="00F058E6" w:rsidRPr="00011536" w:rsidRDefault="00F058E6" w:rsidP="0074188A">
            <w:pPr>
              <w:jc w:val="center"/>
              <w:rPr>
                <w:rFonts w:ascii="Times New Roman" w:hAnsi="Times New Roman"/>
                <w:highlight w:val="yellow"/>
              </w:rPr>
            </w:pPr>
            <w:r w:rsidRPr="00F058E6">
              <w:rPr>
                <w:rFonts w:ascii="Times New Roman" w:hAnsi="Times New Roman"/>
              </w:rPr>
              <w:t>2208032.24</w:t>
            </w:r>
          </w:p>
        </w:tc>
      </w:tr>
      <w:tr w:rsidR="005435BE" w:rsidRPr="00011536" w:rsidTr="0074188A">
        <w:tc>
          <w:tcPr>
            <w:tcW w:w="9855" w:type="dxa"/>
            <w:gridSpan w:val="3"/>
            <w:shd w:val="clear" w:color="auto" w:fill="auto"/>
          </w:tcPr>
          <w:p w:rsidR="005435BE" w:rsidRPr="00F058E6" w:rsidRDefault="005435BE" w:rsidP="0074188A">
            <w:pPr>
              <w:jc w:val="center"/>
              <w:rPr>
                <w:rFonts w:ascii="Times New Roman" w:hAnsi="Times New Roman"/>
                <w:b/>
              </w:rPr>
            </w:pPr>
            <w:r w:rsidRPr="00F058E6">
              <w:rPr>
                <w:rFonts w:ascii="Times New Roman" w:hAnsi="Times New Roman"/>
                <w:b/>
              </w:rPr>
              <w:t xml:space="preserve">Каталог координат характерных точек </w:t>
            </w:r>
            <w:r w:rsidR="00D56189" w:rsidRPr="00F058E6">
              <w:rPr>
                <w:rFonts w:ascii="Times New Roman" w:hAnsi="Times New Roman"/>
                <w:b/>
              </w:rPr>
              <w:t xml:space="preserve">планируемой </w:t>
            </w:r>
            <w:r w:rsidRPr="00F058E6">
              <w:rPr>
                <w:rFonts w:ascii="Times New Roman" w:hAnsi="Times New Roman"/>
                <w:b/>
              </w:rPr>
              <w:t>красной линии. Квартал №5</w:t>
            </w:r>
          </w:p>
        </w:tc>
      </w:tr>
      <w:tr w:rsidR="005435BE" w:rsidRPr="00011536" w:rsidTr="0074188A">
        <w:tc>
          <w:tcPr>
            <w:tcW w:w="1384" w:type="dxa"/>
            <w:shd w:val="clear" w:color="auto" w:fill="auto"/>
          </w:tcPr>
          <w:p w:rsidR="005435BE" w:rsidRPr="00F058E6" w:rsidRDefault="005435BE" w:rsidP="0074188A">
            <w:pPr>
              <w:jc w:val="center"/>
              <w:rPr>
                <w:rFonts w:ascii="Times New Roman" w:hAnsi="Times New Roman"/>
              </w:rPr>
            </w:pPr>
            <w:r w:rsidRPr="00F058E6">
              <w:rPr>
                <w:rFonts w:ascii="Times New Roman" w:hAnsi="Times New Roman"/>
              </w:rPr>
              <w:t>№ точки</w:t>
            </w:r>
          </w:p>
        </w:tc>
        <w:tc>
          <w:tcPr>
            <w:tcW w:w="4253" w:type="dxa"/>
            <w:shd w:val="clear" w:color="auto" w:fill="auto"/>
          </w:tcPr>
          <w:p w:rsidR="005435BE" w:rsidRPr="00F058E6" w:rsidRDefault="005435BE" w:rsidP="0074188A">
            <w:pPr>
              <w:jc w:val="center"/>
              <w:rPr>
                <w:rFonts w:ascii="Times New Roman" w:hAnsi="Times New Roman"/>
              </w:rPr>
            </w:pPr>
            <w:r w:rsidRPr="00F058E6">
              <w:rPr>
                <w:rFonts w:ascii="Times New Roman" w:hAnsi="Times New Roman"/>
              </w:rPr>
              <w:t>Координата Х, м</w:t>
            </w:r>
          </w:p>
        </w:tc>
        <w:tc>
          <w:tcPr>
            <w:tcW w:w="4218" w:type="dxa"/>
            <w:shd w:val="clear" w:color="auto" w:fill="auto"/>
          </w:tcPr>
          <w:p w:rsidR="005435BE" w:rsidRPr="00F058E6" w:rsidRDefault="005435BE" w:rsidP="0074188A">
            <w:pPr>
              <w:jc w:val="center"/>
              <w:rPr>
                <w:rFonts w:ascii="Times New Roman" w:hAnsi="Times New Roman"/>
              </w:rPr>
            </w:pPr>
            <w:r w:rsidRPr="00F058E6">
              <w:rPr>
                <w:rFonts w:ascii="Times New Roman" w:hAnsi="Times New Roman"/>
              </w:rPr>
              <w:t>Координата У, м</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1</w:t>
            </w:r>
          </w:p>
        </w:tc>
        <w:tc>
          <w:tcPr>
            <w:tcW w:w="4253"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409859.98</w:t>
            </w:r>
          </w:p>
        </w:tc>
        <w:tc>
          <w:tcPr>
            <w:tcW w:w="4218"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2208409.06</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w:t>
            </w:r>
          </w:p>
        </w:tc>
        <w:tc>
          <w:tcPr>
            <w:tcW w:w="4253"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409857.72</w:t>
            </w:r>
          </w:p>
        </w:tc>
        <w:tc>
          <w:tcPr>
            <w:tcW w:w="4218"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2208407.04</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3</w:t>
            </w:r>
          </w:p>
        </w:tc>
        <w:tc>
          <w:tcPr>
            <w:tcW w:w="4253"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409857.23</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2208397.04</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w:t>
            </w:r>
          </w:p>
        </w:tc>
        <w:tc>
          <w:tcPr>
            <w:tcW w:w="4253"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409856.30</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2208377.93</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5</w:t>
            </w:r>
          </w:p>
        </w:tc>
        <w:tc>
          <w:tcPr>
            <w:tcW w:w="4253"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409853.79</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2208345.98</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6</w:t>
            </w:r>
          </w:p>
        </w:tc>
        <w:tc>
          <w:tcPr>
            <w:tcW w:w="4253"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409852.88</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2208324.34</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7</w:t>
            </w:r>
          </w:p>
        </w:tc>
        <w:tc>
          <w:tcPr>
            <w:tcW w:w="4253"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409850.37</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2208288.28</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8</w:t>
            </w:r>
          </w:p>
        </w:tc>
        <w:tc>
          <w:tcPr>
            <w:tcW w:w="4253"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409849.80</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2208271.12</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9</w:t>
            </w:r>
          </w:p>
        </w:tc>
        <w:tc>
          <w:tcPr>
            <w:tcW w:w="4253"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409848.92</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2208254.58</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10</w:t>
            </w:r>
          </w:p>
        </w:tc>
        <w:tc>
          <w:tcPr>
            <w:tcW w:w="4253"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409848.97</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2208240.52</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11</w:t>
            </w:r>
          </w:p>
        </w:tc>
        <w:tc>
          <w:tcPr>
            <w:tcW w:w="4253"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409887.63</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2208240.31</w:t>
            </w:r>
          </w:p>
        </w:tc>
      </w:tr>
      <w:tr w:rsidR="005435BE" w:rsidRPr="00011536" w:rsidTr="0074188A">
        <w:tc>
          <w:tcPr>
            <w:tcW w:w="1384"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12</w:t>
            </w:r>
          </w:p>
        </w:tc>
        <w:tc>
          <w:tcPr>
            <w:tcW w:w="4253" w:type="dxa"/>
            <w:shd w:val="clear" w:color="auto" w:fill="auto"/>
          </w:tcPr>
          <w:p w:rsidR="005435BE" w:rsidRPr="00F058E6" w:rsidRDefault="00F058E6" w:rsidP="0074188A">
            <w:pPr>
              <w:jc w:val="center"/>
              <w:rPr>
                <w:rFonts w:ascii="Times New Roman" w:hAnsi="Times New Roman"/>
              </w:rPr>
            </w:pPr>
            <w:r w:rsidRPr="00F058E6">
              <w:rPr>
                <w:rFonts w:ascii="Times New Roman" w:hAnsi="Times New Roman"/>
              </w:rPr>
              <w:t>409894.33</w:t>
            </w:r>
          </w:p>
        </w:tc>
        <w:tc>
          <w:tcPr>
            <w:tcW w:w="4218" w:type="dxa"/>
            <w:shd w:val="clear" w:color="auto" w:fill="auto"/>
          </w:tcPr>
          <w:p w:rsidR="005435BE" w:rsidRPr="00011536" w:rsidRDefault="00F058E6" w:rsidP="0074188A">
            <w:pPr>
              <w:jc w:val="center"/>
              <w:rPr>
                <w:rFonts w:ascii="Times New Roman" w:hAnsi="Times New Roman"/>
                <w:highlight w:val="yellow"/>
              </w:rPr>
            </w:pPr>
            <w:r w:rsidRPr="00F058E6">
              <w:rPr>
                <w:rFonts w:ascii="Times New Roman" w:hAnsi="Times New Roman"/>
              </w:rPr>
              <w:t>2208239.89</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13</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409918.66</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2208242.59</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14</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409953.87</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2208248.73</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15</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409982.25</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2208254.34</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lastRenderedPageBreak/>
              <w:t>16</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409987.43</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2208255.68</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17</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410007.94</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2208259.33</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18</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410028.33</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2208263.43</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19</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410068.97</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2208271.98</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20</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410083.59</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2208274.89</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21</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410104.47</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2208279.78</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410152.54</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2208288.89</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23</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410152.32</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2208303.89</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24</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410148.05</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2208328.32</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25</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410147.60</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2208334.60</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26</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410146.32</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2208341.00</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27</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410143.83</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2208349.89</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28</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410139.01</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2208377.92</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29</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410133.78</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2208381.79</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30</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410122.49</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2208380.24</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31</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410085.14</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2208374.27</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32</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410067.98</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2208372.13</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33</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410034.21</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2208367.23</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34</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410016.12</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2208364.87</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35</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410002.03</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2208363.64</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36</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410000.29</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2208363.72</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37</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409998.77</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2208364.65</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38</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409989.68</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2208362.91</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39</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409988.88</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2208363.53</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40</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409975.48</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2208361.01</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409973.59</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2208360.85</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42</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409945.76</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2208355.67</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43</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409914.47</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2208349.32</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44</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409913.77</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2208383.53</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45</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409894.13</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2208384.14</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46</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409893.94</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2208394.56</w:t>
            </w:r>
          </w:p>
        </w:tc>
      </w:tr>
      <w:tr w:rsidR="00F058E6" w:rsidRPr="00011536" w:rsidTr="0074188A">
        <w:tc>
          <w:tcPr>
            <w:tcW w:w="1384" w:type="dxa"/>
            <w:shd w:val="clear" w:color="auto" w:fill="auto"/>
          </w:tcPr>
          <w:p w:rsidR="00F058E6" w:rsidRPr="00CA6987" w:rsidRDefault="00F058E6" w:rsidP="0074188A">
            <w:pPr>
              <w:jc w:val="center"/>
              <w:rPr>
                <w:rFonts w:ascii="Times New Roman" w:hAnsi="Times New Roman"/>
              </w:rPr>
            </w:pPr>
            <w:r w:rsidRPr="00CA6987">
              <w:rPr>
                <w:rFonts w:ascii="Times New Roman" w:hAnsi="Times New Roman"/>
              </w:rPr>
              <w:t>47</w:t>
            </w:r>
          </w:p>
        </w:tc>
        <w:tc>
          <w:tcPr>
            <w:tcW w:w="4253" w:type="dxa"/>
            <w:shd w:val="clear" w:color="auto" w:fill="auto"/>
          </w:tcPr>
          <w:p w:rsidR="00F058E6" w:rsidRPr="00CA6987" w:rsidRDefault="00F058E6" w:rsidP="0074188A">
            <w:pPr>
              <w:jc w:val="center"/>
              <w:rPr>
                <w:rFonts w:ascii="Times New Roman" w:hAnsi="Times New Roman"/>
              </w:rPr>
            </w:pPr>
            <w:r w:rsidRPr="00CA6987">
              <w:rPr>
                <w:rFonts w:ascii="Times New Roman" w:hAnsi="Times New Roman"/>
              </w:rPr>
              <w:t>409893.68</w:t>
            </w:r>
          </w:p>
        </w:tc>
        <w:tc>
          <w:tcPr>
            <w:tcW w:w="4218" w:type="dxa"/>
            <w:shd w:val="clear" w:color="auto" w:fill="auto"/>
          </w:tcPr>
          <w:p w:rsidR="00F058E6" w:rsidRPr="00CA6987" w:rsidRDefault="00F058E6" w:rsidP="0074188A">
            <w:pPr>
              <w:jc w:val="center"/>
              <w:rPr>
                <w:rFonts w:ascii="Times New Roman" w:hAnsi="Times New Roman"/>
              </w:rPr>
            </w:pPr>
            <w:r w:rsidRPr="00CA6987">
              <w:rPr>
                <w:rFonts w:ascii="Times New Roman" w:hAnsi="Times New Roman"/>
              </w:rPr>
              <w:t>2208398.99</w:t>
            </w:r>
          </w:p>
        </w:tc>
      </w:tr>
      <w:tr w:rsidR="00F058E6" w:rsidRPr="00011536" w:rsidTr="0074188A">
        <w:tc>
          <w:tcPr>
            <w:tcW w:w="1384" w:type="dxa"/>
            <w:shd w:val="clear" w:color="auto" w:fill="auto"/>
          </w:tcPr>
          <w:p w:rsidR="00F058E6" w:rsidRPr="00CA6987" w:rsidRDefault="00F058E6" w:rsidP="0074188A">
            <w:pPr>
              <w:jc w:val="center"/>
              <w:rPr>
                <w:rFonts w:ascii="Times New Roman" w:hAnsi="Times New Roman"/>
              </w:rPr>
            </w:pPr>
            <w:r w:rsidRPr="00CA6987">
              <w:rPr>
                <w:rFonts w:ascii="Times New Roman" w:hAnsi="Times New Roman"/>
              </w:rPr>
              <w:t>48</w:t>
            </w:r>
          </w:p>
        </w:tc>
        <w:tc>
          <w:tcPr>
            <w:tcW w:w="4253" w:type="dxa"/>
            <w:shd w:val="clear" w:color="auto" w:fill="auto"/>
          </w:tcPr>
          <w:p w:rsidR="00F058E6" w:rsidRPr="00CA6987" w:rsidRDefault="00F058E6" w:rsidP="0074188A">
            <w:pPr>
              <w:jc w:val="center"/>
              <w:rPr>
                <w:rFonts w:ascii="Times New Roman" w:hAnsi="Times New Roman"/>
              </w:rPr>
            </w:pPr>
            <w:r w:rsidRPr="00CA6987">
              <w:rPr>
                <w:rFonts w:ascii="Times New Roman" w:hAnsi="Times New Roman"/>
              </w:rPr>
              <w:t>409893.06</w:t>
            </w:r>
          </w:p>
        </w:tc>
        <w:tc>
          <w:tcPr>
            <w:tcW w:w="4218" w:type="dxa"/>
            <w:shd w:val="clear" w:color="auto" w:fill="auto"/>
          </w:tcPr>
          <w:p w:rsidR="00F058E6" w:rsidRPr="00CA6987" w:rsidRDefault="00F058E6" w:rsidP="0074188A">
            <w:pPr>
              <w:jc w:val="center"/>
              <w:rPr>
                <w:rFonts w:ascii="Times New Roman" w:hAnsi="Times New Roman"/>
              </w:rPr>
            </w:pPr>
            <w:r w:rsidRPr="00CA6987">
              <w:rPr>
                <w:rFonts w:ascii="Times New Roman" w:hAnsi="Times New Roman"/>
              </w:rPr>
              <w:t>2208409.66</w:t>
            </w:r>
          </w:p>
        </w:tc>
      </w:tr>
      <w:tr w:rsidR="00F058E6" w:rsidRPr="00011536" w:rsidTr="0074188A">
        <w:tc>
          <w:tcPr>
            <w:tcW w:w="1384" w:type="dxa"/>
            <w:shd w:val="clear" w:color="auto" w:fill="auto"/>
          </w:tcPr>
          <w:p w:rsidR="00F058E6" w:rsidRPr="00CA6987" w:rsidRDefault="00F058E6" w:rsidP="0074188A">
            <w:pPr>
              <w:jc w:val="center"/>
              <w:rPr>
                <w:rFonts w:ascii="Times New Roman" w:hAnsi="Times New Roman"/>
              </w:rPr>
            </w:pPr>
            <w:r w:rsidRPr="00CA6987">
              <w:rPr>
                <w:rFonts w:ascii="Times New Roman" w:hAnsi="Times New Roman"/>
              </w:rPr>
              <w:t>49</w:t>
            </w:r>
          </w:p>
        </w:tc>
        <w:tc>
          <w:tcPr>
            <w:tcW w:w="4253" w:type="dxa"/>
            <w:shd w:val="clear" w:color="auto" w:fill="auto"/>
          </w:tcPr>
          <w:p w:rsidR="00F058E6" w:rsidRPr="00CA6987" w:rsidRDefault="00F058E6" w:rsidP="0074188A">
            <w:pPr>
              <w:jc w:val="center"/>
              <w:rPr>
                <w:rFonts w:ascii="Times New Roman" w:hAnsi="Times New Roman"/>
              </w:rPr>
            </w:pPr>
            <w:r w:rsidRPr="00CA6987">
              <w:rPr>
                <w:rFonts w:ascii="Times New Roman" w:hAnsi="Times New Roman"/>
              </w:rPr>
              <w:t>409859.98</w:t>
            </w:r>
          </w:p>
        </w:tc>
        <w:tc>
          <w:tcPr>
            <w:tcW w:w="4218" w:type="dxa"/>
            <w:shd w:val="clear" w:color="auto" w:fill="auto"/>
          </w:tcPr>
          <w:p w:rsidR="00F058E6" w:rsidRPr="00CA6987" w:rsidRDefault="00F058E6" w:rsidP="0074188A">
            <w:pPr>
              <w:jc w:val="center"/>
              <w:rPr>
                <w:rFonts w:ascii="Times New Roman" w:hAnsi="Times New Roman"/>
              </w:rPr>
            </w:pPr>
            <w:r w:rsidRPr="00CA6987">
              <w:rPr>
                <w:rFonts w:ascii="Times New Roman" w:hAnsi="Times New Roman"/>
              </w:rPr>
              <w:t>2208409.06</w:t>
            </w:r>
          </w:p>
        </w:tc>
      </w:tr>
      <w:tr w:rsidR="00F058E6" w:rsidRPr="00011536" w:rsidTr="0074188A">
        <w:tc>
          <w:tcPr>
            <w:tcW w:w="1384" w:type="dxa"/>
            <w:shd w:val="clear" w:color="auto" w:fill="auto"/>
          </w:tcPr>
          <w:p w:rsidR="00F058E6" w:rsidRPr="00CA6987" w:rsidRDefault="00F058E6" w:rsidP="0074188A">
            <w:pPr>
              <w:jc w:val="center"/>
              <w:rPr>
                <w:rFonts w:ascii="Times New Roman" w:hAnsi="Times New Roman"/>
              </w:rPr>
            </w:pPr>
            <w:r w:rsidRPr="00CA6987">
              <w:rPr>
                <w:rFonts w:ascii="Times New Roman" w:hAnsi="Times New Roman"/>
              </w:rPr>
              <w:t>1</w:t>
            </w:r>
          </w:p>
        </w:tc>
        <w:tc>
          <w:tcPr>
            <w:tcW w:w="4253" w:type="dxa"/>
            <w:shd w:val="clear" w:color="auto" w:fill="auto"/>
          </w:tcPr>
          <w:p w:rsidR="00F058E6" w:rsidRPr="00CA6987" w:rsidRDefault="00F058E6" w:rsidP="0074188A">
            <w:pPr>
              <w:jc w:val="center"/>
              <w:rPr>
                <w:rFonts w:ascii="Times New Roman" w:hAnsi="Times New Roman"/>
              </w:rPr>
            </w:pPr>
            <w:r w:rsidRPr="00CA6987">
              <w:rPr>
                <w:rFonts w:ascii="Times New Roman" w:hAnsi="Times New Roman"/>
              </w:rPr>
              <w:t>409859.98</w:t>
            </w:r>
          </w:p>
        </w:tc>
        <w:tc>
          <w:tcPr>
            <w:tcW w:w="4218" w:type="dxa"/>
            <w:shd w:val="clear" w:color="auto" w:fill="auto"/>
          </w:tcPr>
          <w:p w:rsidR="00F058E6" w:rsidRPr="00CA6987" w:rsidRDefault="00F058E6" w:rsidP="0074188A">
            <w:pPr>
              <w:jc w:val="center"/>
              <w:rPr>
                <w:rFonts w:ascii="Times New Roman" w:hAnsi="Times New Roman"/>
              </w:rPr>
            </w:pPr>
            <w:r w:rsidRPr="00CA6987">
              <w:rPr>
                <w:rFonts w:ascii="Times New Roman" w:hAnsi="Times New Roman"/>
              </w:rPr>
              <w:t>2208409.06</w:t>
            </w:r>
          </w:p>
        </w:tc>
      </w:tr>
      <w:tr w:rsidR="005435BE" w:rsidRPr="00011536" w:rsidTr="0074188A">
        <w:tc>
          <w:tcPr>
            <w:tcW w:w="9855" w:type="dxa"/>
            <w:gridSpan w:val="3"/>
            <w:shd w:val="clear" w:color="auto" w:fill="auto"/>
          </w:tcPr>
          <w:p w:rsidR="005435BE" w:rsidRPr="00CA6987" w:rsidRDefault="005435BE" w:rsidP="0074188A">
            <w:pPr>
              <w:jc w:val="center"/>
              <w:rPr>
                <w:rFonts w:ascii="Times New Roman" w:hAnsi="Times New Roman"/>
                <w:b/>
              </w:rPr>
            </w:pPr>
            <w:r w:rsidRPr="00CA6987">
              <w:rPr>
                <w:rFonts w:ascii="Times New Roman" w:hAnsi="Times New Roman"/>
                <w:b/>
              </w:rPr>
              <w:t xml:space="preserve">Каталог координат характерных точек </w:t>
            </w:r>
            <w:r w:rsidR="00D56189" w:rsidRPr="00CA6987">
              <w:rPr>
                <w:rFonts w:ascii="Times New Roman" w:hAnsi="Times New Roman"/>
                <w:b/>
              </w:rPr>
              <w:t xml:space="preserve">планируемой </w:t>
            </w:r>
            <w:r w:rsidRPr="00CA6987">
              <w:rPr>
                <w:rFonts w:ascii="Times New Roman" w:hAnsi="Times New Roman"/>
                <w:b/>
              </w:rPr>
              <w:t>красной линии. Квартал №6</w:t>
            </w:r>
          </w:p>
        </w:tc>
      </w:tr>
      <w:tr w:rsidR="005435BE" w:rsidRPr="00011536" w:rsidTr="0074188A">
        <w:tc>
          <w:tcPr>
            <w:tcW w:w="1384" w:type="dxa"/>
            <w:shd w:val="clear" w:color="auto" w:fill="auto"/>
          </w:tcPr>
          <w:p w:rsidR="005435BE" w:rsidRPr="00CA6987" w:rsidRDefault="005435BE" w:rsidP="0074188A">
            <w:pPr>
              <w:jc w:val="center"/>
              <w:rPr>
                <w:rFonts w:ascii="Times New Roman" w:hAnsi="Times New Roman"/>
              </w:rPr>
            </w:pPr>
            <w:r w:rsidRPr="00CA6987">
              <w:rPr>
                <w:rFonts w:ascii="Times New Roman" w:hAnsi="Times New Roman"/>
              </w:rPr>
              <w:t>№ точки</w:t>
            </w:r>
          </w:p>
        </w:tc>
        <w:tc>
          <w:tcPr>
            <w:tcW w:w="4253" w:type="dxa"/>
            <w:shd w:val="clear" w:color="auto" w:fill="auto"/>
          </w:tcPr>
          <w:p w:rsidR="005435BE" w:rsidRPr="00CA6987" w:rsidRDefault="005435BE" w:rsidP="0074188A">
            <w:pPr>
              <w:jc w:val="center"/>
              <w:rPr>
                <w:rFonts w:ascii="Times New Roman" w:hAnsi="Times New Roman"/>
              </w:rPr>
            </w:pPr>
            <w:r w:rsidRPr="00CA6987">
              <w:rPr>
                <w:rFonts w:ascii="Times New Roman" w:hAnsi="Times New Roman"/>
              </w:rPr>
              <w:t>Координата Х, м</w:t>
            </w:r>
          </w:p>
        </w:tc>
        <w:tc>
          <w:tcPr>
            <w:tcW w:w="4218" w:type="dxa"/>
            <w:shd w:val="clear" w:color="auto" w:fill="auto"/>
          </w:tcPr>
          <w:p w:rsidR="005435BE" w:rsidRPr="00CA6987" w:rsidRDefault="005435BE" w:rsidP="0074188A">
            <w:pPr>
              <w:jc w:val="center"/>
              <w:rPr>
                <w:rFonts w:ascii="Times New Roman" w:hAnsi="Times New Roman"/>
              </w:rPr>
            </w:pPr>
            <w:r w:rsidRPr="00CA6987">
              <w:rPr>
                <w:rFonts w:ascii="Times New Roman" w:hAnsi="Times New Roman"/>
              </w:rPr>
              <w:t>Координата У, м</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1</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409994.08</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2208372.30</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409997.46</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2208372.98</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3</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410000.42</w:t>
            </w:r>
          </w:p>
        </w:tc>
        <w:tc>
          <w:tcPr>
            <w:tcW w:w="4218"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2208371.04</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w:t>
            </w:r>
          </w:p>
        </w:tc>
        <w:tc>
          <w:tcPr>
            <w:tcW w:w="4253"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410014.32</w:t>
            </w:r>
          </w:p>
        </w:tc>
        <w:tc>
          <w:tcPr>
            <w:tcW w:w="4218"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2208372.79</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5</w:t>
            </w:r>
          </w:p>
        </w:tc>
        <w:tc>
          <w:tcPr>
            <w:tcW w:w="4253"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410014.01</w:t>
            </w:r>
          </w:p>
        </w:tc>
        <w:tc>
          <w:tcPr>
            <w:tcW w:w="4218"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2208376.17</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6</w:t>
            </w:r>
          </w:p>
        </w:tc>
        <w:tc>
          <w:tcPr>
            <w:tcW w:w="4253"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410036.07</w:t>
            </w:r>
          </w:p>
        </w:tc>
        <w:tc>
          <w:tcPr>
            <w:tcW w:w="4218"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2208381.03</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7</w:t>
            </w:r>
          </w:p>
        </w:tc>
        <w:tc>
          <w:tcPr>
            <w:tcW w:w="4253"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410040.91</w:t>
            </w:r>
          </w:p>
        </w:tc>
        <w:tc>
          <w:tcPr>
            <w:tcW w:w="4218"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2208381.78</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8</w:t>
            </w:r>
          </w:p>
        </w:tc>
        <w:tc>
          <w:tcPr>
            <w:tcW w:w="4253"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410041.39</w:t>
            </w:r>
          </w:p>
        </w:tc>
        <w:tc>
          <w:tcPr>
            <w:tcW w:w="4218"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2208377.59</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9</w:t>
            </w:r>
          </w:p>
        </w:tc>
        <w:tc>
          <w:tcPr>
            <w:tcW w:w="4253"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410041.48</w:t>
            </w:r>
          </w:p>
        </w:tc>
        <w:tc>
          <w:tcPr>
            <w:tcW w:w="4218"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2208376.76</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10</w:t>
            </w:r>
          </w:p>
        </w:tc>
        <w:tc>
          <w:tcPr>
            <w:tcW w:w="4253"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410043.72</w:t>
            </w:r>
          </w:p>
        </w:tc>
        <w:tc>
          <w:tcPr>
            <w:tcW w:w="4218"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2208377.10</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11</w:t>
            </w:r>
          </w:p>
        </w:tc>
        <w:tc>
          <w:tcPr>
            <w:tcW w:w="4253"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410063.68</w:t>
            </w:r>
          </w:p>
        </w:tc>
        <w:tc>
          <w:tcPr>
            <w:tcW w:w="4218"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2208380.18</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12</w:t>
            </w:r>
          </w:p>
        </w:tc>
        <w:tc>
          <w:tcPr>
            <w:tcW w:w="4253"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410082.78</w:t>
            </w:r>
          </w:p>
        </w:tc>
        <w:tc>
          <w:tcPr>
            <w:tcW w:w="4218"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2208383.12</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lastRenderedPageBreak/>
              <w:t>13</w:t>
            </w:r>
          </w:p>
        </w:tc>
        <w:tc>
          <w:tcPr>
            <w:tcW w:w="4253"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410103.14</w:t>
            </w:r>
          </w:p>
        </w:tc>
        <w:tc>
          <w:tcPr>
            <w:tcW w:w="4218"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2208386.26</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14</w:t>
            </w:r>
          </w:p>
        </w:tc>
        <w:tc>
          <w:tcPr>
            <w:tcW w:w="4253"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410123.33</w:t>
            </w:r>
          </w:p>
        </w:tc>
        <w:tc>
          <w:tcPr>
            <w:tcW w:w="4218"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2208389.36</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15</w:t>
            </w:r>
          </w:p>
        </w:tc>
        <w:tc>
          <w:tcPr>
            <w:tcW w:w="4253"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410140.15</w:t>
            </w:r>
          </w:p>
        </w:tc>
        <w:tc>
          <w:tcPr>
            <w:tcW w:w="4218"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2208392.11</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16</w:t>
            </w:r>
          </w:p>
        </w:tc>
        <w:tc>
          <w:tcPr>
            <w:tcW w:w="4253"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410141.89</w:t>
            </w:r>
          </w:p>
        </w:tc>
        <w:tc>
          <w:tcPr>
            <w:tcW w:w="4218"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2208396.01</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17</w:t>
            </w:r>
          </w:p>
        </w:tc>
        <w:tc>
          <w:tcPr>
            <w:tcW w:w="4253"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410139.40</w:t>
            </w:r>
          </w:p>
        </w:tc>
        <w:tc>
          <w:tcPr>
            <w:tcW w:w="4218"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2208418.46</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18</w:t>
            </w:r>
          </w:p>
        </w:tc>
        <w:tc>
          <w:tcPr>
            <w:tcW w:w="4253"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410136.94</w:t>
            </w:r>
          </w:p>
        </w:tc>
        <w:tc>
          <w:tcPr>
            <w:tcW w:w="4218"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2208442.67</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19</w:t>
            </w:r>
          </w:p>
        </w:tc>
        <w:tc>
          <w:tcPr>
            <w:tcW w:w="4253"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410127.45</w:t>
            </w:r>
          </w:p>
        </w:tc>
        <w:tc>
          <w:tcPr>
            <w:tcW w:w="4218"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2208442.50</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20</w:t>
            </w:r>
          </w:p>
        </w:tc>
        <w:tc>
          <w:tcPr>
            <w:tcW w:w="4253"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410093.63</w:t>
            </w:r>
          </w:p>
        </w:tc>
        <w:tc>
          <w:tcPr>
            <w:tcW w:w="4218"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2208441.92</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21</w:t>
            </w:r>
          </w:p>
        </w:tc>
        <w:tc>
          <w:tcPr>
            <w:tcW w:w="4253"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410071.25</w:t>
            </w:r>
          </w:p>
        </w:tc>
        <w:tc>
          <w:tcPr>
            <w:tcW w:w="4218"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2208441.53</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22</w:t>
            </w:r>
          </w:p>
        </w:tc>
        <w:tc>
          <w:tcPr>
            <w:tcW w:w="4253"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410045.55</w:t>
            </w:r>
          </w:p>
        </w:tc>
        <w:tc>
          <w:tcPr>
            <w:tcW w:w="4218"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2208441.06</w:t>
            </w:r>
          </w:p>
        </w:tc>
      </w:tr>
      <w:tr w:rsidR="005435BE" w:rsidRPr="00011536" w:rsidTr="0074188A">
        <w:tc>
          <w:tcPr>
            <w:tcW w:w="1384" w:type="dxa"/>
            <w:shd w:val="clear" w:color="auto" w:fill="auto"/>
          </w:tcPr>
          <w:p w:rsidR="005435BE" w:rsidRPr="00CA6987" w:rsidRDefault="00F058E6" w:rsidP="0074188A">
            <w:pPr>
              <w:jc w:val="center"/>
              <w:rPr>
                <w:rFonts w:ascii="Times New Roman" w:hAnsi="Times New Roman"/>
              </w:rPr>
            </w:pPr>
            <w:r w:rsidRPr="00CA6987">
              <w:rPr>
                <w:rFonts w:ascii="Times New Roman" w:hAnsi="Times New Roman"/>
              </w:rPr>
              <w:t>23</w:t>
            </w:r>
          </w:p>
        </w:tc>
        <w:tc>
          <w:tcPr>
            <w:tcW w:w="4253"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410027.86</w:t>
            </w:r>
          </w:p>
        </w:tc>
        <w:tc>
          <w:tcPr>
            <w:tcW w:w="4218" w:type="dxa"/>
            <w:shd w:val="clear" w:color="auto" w:fill="auto"/>
          </w:tcPr>
          <w:p w:rsidR="005435BE" w:rsidRPr="00CA6987" w:rsidRDefault="00CF0100" w:rsidP="0074188A">
            <w:pPr>
              <w:jc w:val="center"/>
              <w:rPr>
                <w:rFonts w:ascii="Times New Roman" w:hAnsi="Times New Roman"/>
              </w:rPr>
            </w:pPr>
            <w:r w:rsidRPr="00CA6987">
              <w:rPr>
                <w:rFonts w:ascii="Times New Roman" w:hAnsi="Times New Roman"/>
              </w:rPr>
              <w:t>2208440.17</w:t>
            </w:r>
          </w:p>
        </w:tc>
      </w:tr>
      <w:tr w:rsidR="005435BE" w:rsidRPr="00011536" w:rsidTr="0074188A">
        <w:tc>
          <w:tcPr>
            <w:tcW w:w="9855" w:type="dxa"/>
            <w:gridSpan w:val="3"/>
            <w:shd w:val="clear" w:color="auto" w:fill="auto"/>
          </w:tcPr>
          <w:p w:rsidR="005435BE" w:rsidRPr="00CA6987" w:rsidRDefault="005435BE" w:rsidP="0074188A">
            <w:pPr>
              <w:jc w:val="center"/>
              <w:rPr>
                <w:rFonts w:ascii="Times New Roman" w:hAnsi="Times New Roman"/>
                <w:b/>
              </w:rPr>
            </w:pPr>
            <w:r w:rsidRPr="00CA6987">
              <w:rPr>
                <w:rFonts w:ascii="Times New Roman" w:hAnsi="Times New Roman"/>
                <w:b/>
              </w:rPr>
              <w:t xml:space="preserve">Каталог координат характерных точек </w:t>
            </w:r>
            <w:r w:rsidR="00D56189" w:rsidRPr="00CA6987">
              <w:rPr>
                <w:rFonts w:ascii="Times New Roman" w:hAnsi="Times New Roman"/>
                <w:b/>
              </w:rPr>
              <w:t xml:space="preserve">планируемой </w:t>
            </w:r>
            <w:r w:rsidRPr="00CA6987">
              <w:rPr>
                <w:rFonts w:ascii="Times New Roman" w:hAnsi="Times New Roman"/>
                <w:b/>
              </w:rPr>
              <w:t>красной линии. Квартал №7</w:t>
            </w:r>
          </w:p>
        </w:tc>
      </w:tr>
      <w:tr w:rsidR="005435BE" w:rsidRPr="00011536" w:rsidTr="0074188A">
        <w:tc>
          <w:tcPr>
            <w:tcW w:w="1384" w:type="dxa"/>
            <w:shd w:val="clear" w:color="auto" w:fill="auto"/>
          </w:tcPr>
          <w:p w:rsidR="005435BE" w:rsidRPr="00CA6987" w:rsidRDefault="005435BE" w:rsidP="0074188A">
            <w:pPr>
              <w:jc w:val="center"/>
              <w:rPr>
                <w:rFonts w:ascii="Times New Roman" w:hAnsi="Times New Roman"/>
              </w:rPr>
            </w:pPr>
            <w:r w:rsidRPr="00CA6987">
              <w:rPr>
                <w:rFonts w:ascii="Times New Roman" w:hAnsi="Times New Roman"/>
              </w:rPr>
              <w:t>№ точки</w:t>
            </w:r>
          </w:p>
        </w:tc>
        <w:tc>
          <w:tcPr>
            <w:tcW w:w="4253" w:type="dxa"/>
            <w:shd w:val="clear" w:color="auto" w:fill="auto"/>
          </w:tcPr>
          <w:p w:rsidR="005435BE" w:rsidRPr="00CA6987" w:rsidRDefault="005435BE" w:rsidP="0074188A">
            <w:pPr>
              <w:jc w:val="center"/>
              <w:rPr>
                <w:rFonts w:ascii="Times New Roman" w:hAnsi="Times New Roman"/>
              </w:rPr>
            </w:pPr>
            <w:r w:rsidRPr="00CA6987">
              <w:rPr>
                <w:rFonts w:ascii="Times New Roman" w:hAnsi="Times New Roman"/>
              </w:rPr>
              <w:t>Координата Х, м</w:t>
            </w:r>
          </w:p>
        </w:tc>
        <w:tc>
          <w:tcPr>
            <w:tcW w:w="4218" w:type="dxa"/>
            <w:shd w:val="clear" w:color="auto" w:fill="auto"/>
          </w:tcPr>
          <w:p w:rsidR="005435BE" w:rsidRPr="00CA6987" w:rsidRDefault="005435BE" w:rsidP="0074188A">
            <w:pPr>
              <w:jc w:val="center"/>
              <w:rPr>
                <w:rFonts w:ascii="Times New Roman" w:hAnsi="Times New Roman"/>
              </w:rPr>
            </w:pPr>
            <w:r w:rsidRPr="00CA6987">
              <w:rPr>
                <w:rFonts w:ascii="Times New Roman" w:hAnsi="Times New Roman"/>
              </w:rPr>
              <w:t>Координата У, м</w:t>
            </w:r>
          </w:p>
        </w:tc>
      </w:tr>
      <w:tr w:rsidR="005435BE" w:rsidRPr="00011536" w:rsidTr="0074188A">
        <w:tc>
          <w:tcPr>
            <w:tcW w:w="1384"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1</w:t>
            </w:r>
          </w:p>
        </w:tc>
        <w:tc>
          <w:tcPr>
            <w:tcW w:w="4253"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410027.09</w:t>
            </w:r>
          </w:p>
        </w:tc>
        <w:tc>
          <w:tcPr>
            <w:tcW w:w="4218"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2208450.25</w:t>
            </w:r>
          </w:p>
        </w:tc>
      </w:tr>
      <w:tr w:rsidR="005435BE" w:rsidRPr="00011536" w:rsidTr="0074188A">
        <w:tc>
          <w:tcPr>
            <w:tcW w:w="1384"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2</w:t>
            </w:r>
          </w:p>
        </w:tc>
        <w:tc>
          <w:tcPr>
            <w:tcW w:w="4253"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410145.84</w:t>
            </w:r>
          </w:p>
        </w:tc>
        <w:tc>
          <w:tcPr>
            <w:tcW w:w="4218"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2208451.05</w:t>
            </w:r>
          </w:p>
        </w:tc>
      </w:tr>
      <w:tr w:rsidR="005435BE" w:rsidRPr="00011536" w:rsidTr="0074188A">
        <w:tc>
          <w:tcPr>
            <w:tcW w:w="1384"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3</w:t>
            </w:r>
          </w:p>
        </w:tc>
        <w:tc>
          <w:tcPr>
            <w:tcW w:w="4253"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410146.78</w:t>
            </w:r>
          </w:p>
        </w:tc>
        <w:tc>
          <w:tcPr>
            <w:tcW w:w="4218"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2208441.45</w:t>
            </w:r>
          </w:p>
        </w:tc>
      </w:tr>
      <w:tr w:rsidR="005435BE" w:rsidRPr="00011536" w:rsidTr="0074188A">
        <w:tc>
          <w:tcPr>
            <w:tcW w:w="1384"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4</w:t>
            </w:r>
          </w:p>
        </w:tc>
        <w:tc>
          <w:tcPr>
            <w:tcW w:w="4253"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410152.18</w:t>
            </w:r>
          </w:p>
        </w:tc>
        <w:tc>
          <w:tcPr>
            <w:tcW w:w="4218"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2208391.09</w:t>
            </w:r>
          </w:p>
        </w:tc>
      </w:tr>
      <w:tr w:rsidR="005435BE" w:rsidRPr="00011536" w:rsidTr="0074188A">
        <w:tc>
          <w:tcPr>
            <w:tcW w:w="1384"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5</w:t>
            </w:r>
          </w:p>
        </w:tc>
        <w:tc>
          <w:tcPr>
            <w:tcW w:w="4253"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410149.41</w:t>
            </w:r>
          </w:p>
        </w:tc>
        <w:tc>
          <w:tcPr>
            <w:tcW w:w="4218"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2208390.19</w:t>
            </w:r>
          </w:p>
        </w:tc>
      </w:tr>
      <w:tr w:rsidR="005435BE" w:rsidRPr="00011536" w:rsidTr="0074188A">
        <w:tc>
          <w:tcPr>
            <w:tcW w:w="1384"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6</w:t>
            </w:r>
          </w:p>
        </w:tc>
        <w:tc>
          <w:tcPr>
            <w:tcW w:w="4253"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410150.42</w:t>
            </w:r>
          </w:p>
        </w:tc>
        <w:tc>
          <w:tcPr>
            <w:tcW w:w="4218"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2208383.70</w:t>
            </w:r>
          </w:p>
        </w:tc>
      </w:tr>
      <w:tr w:rsidR="005435BE" w:rsidRPr="00011536" w:rsidTr="0074188A">
        <w:tc>
          <w:tcPr>
            <w:tcW w:w="1384"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7</w:t>
            </w:r>
          </w:p>
        </w:tc>
        <w:tc>
          <w:tcPr>
            <w:tcW w:w="4253"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410148.65</w:t>
            </w:r>
          </w:p>
        </w:tc>
        <w:tc>
          <w:tcPr>
            <w:tcW w:w="4218"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2208383.32</w:t>
            </w:r>
          </w:p>
        </w:tc>
      </w:tr>
      <w:tr w:rsidR="005435BE" w:rsidRPr="00011536" w:rsidTr="0074188A">
        <w:tc>
          <w:tcPr>
            <w:tcW w:w="1384"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8</w:t>
            </w:r>
          </w:p>
        </w:tc>
        <w:tc>
          <w:tcPr>
            <w:tcW w:w="4253"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410148.45</w:t>
            </w:r>
          </w:p>
        </w:tc>
        <w:tc>
          <w:tcPr>
            <w:tcW w:w="4218"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2208383.28</w:t>
            </w:r>
          </w:p>
        </w:tc>
      </w:tr>
      <w:tr w:rsidR="005435BE" w:rsidRPr="00011536" w:rsidTr="0074188A">
        <w:tc>
          <w:tcPr>
            <w:tcW w:w="1384"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9</w:t>
            </w:r>
          </w:p>
        </w:tc>
        <w:tc>
          <w:tcPr>
            <w:tcW w:w="4253"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410162.23</w:t>
            </w:r>
          </w:p>
        </w:tc>
        <w:tc>
          <w:tcPr>
            <w:tcW w:w="4218"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2208313.50</w:t>
            </w:r>
          </w:p>
        </w:tc>
      </w:tr>
      <w:tr w:rsidR="005435BE" w:rsidRPr="00011536" w:rsidTr="0074188A">
        <w:tc>
          <w:tcPr>
            <w:tcW w:w="1384"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10</w:t>
            </w:r>
          </w:p>
        </w:tc>
        <w:tc>
          <w:tcPr>
            <w:tcW w:w="4253"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410163.07</w:t>
            </w:r>
          </w:p>
        </w:tc>
        <w:tc>
          <w:tcPr>
            <w:tcW w:w="4218"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2208309.63</w:t>
            </w:r>
          </w:p>
        </w:tc>
      </w:tr>
      <w:tr w:rsidR="005435BE" w:rsidRPr="00011536" w:rsidTr="0074188A">
        <w:tc>
          <w:tcPr>
            <w:tcW w:w="1384"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11</w:t>
            </w:r>
          </w:p>
        </w:tc>
        <w:tc>
          <w:tcPr>
            <w:tcW w:w="4253"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410166.37</w:t>
            </w:r>
          </w:p>
        </w:tc>
        <w:tc>
          <w:tcPr>
            <w:tcW w:w="4218"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2208293.57</w:t>
            </w:r>
          </w:p>
        </w:tc>
      </w:tr>
      <w:tr w:rsidR="005435BE" w:rsidRPr="00011536" w:rsidTr="0074188A">
        <w:tc>
          <w:tcPr>
            <w:tcW w:w="1384"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12</w:t>
            </w:r>
          </w:p>
        </w:tc>
        <w:tc>
          <w:tcPr>
            <w:tcW w:w="4253"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410166.59</w:t>
            </w:r>
          </w:p>
        </w:tc>
        <w:tc>
          <w:tcPr>
            <w:tcW w:w="4218"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2208293.61</w:t>
            </w:r>
          </w:p>
        </w:tc>
      </w:tr>
      <w:tr w:rsidR="005435BE" w:rsidRPr="00011536" w:rsidTr="0074188A">
        <w:tc>
          <w:tcPr>
            <w:tcW w:w="1384"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13</w:t>
            </w:r>
          </w:p>
        </w:tc>
        <w:tc>
          <w:tcPr>
            <w:tcW w:w="4253"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410174.04</w:t>
            </w:r>
          </w:p>
        </w:tc>
        <w:tc>
          <w:tcPr>
            <w:tcW w:w="4218"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2208295.25</w:t>
            </w:r>
          </w:p>
        </w:tc>
      </w:tr>
      <w:tr w:rsidR="005435BE" w:rsidRPr="00011536" w:rsidTr="0074188A">
        <w:tc>
          <w:tcPr>
            <w:tcW w:w="1384"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14</w:t>
            </w:r>
          </w:p>
        </w:tc>
        <w:tc>
          <w:tcPr>
            <w:tcW w:w="4253"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410248.24</w:t>
            </w:r>
          </w:p>
        </w:tc>
        <w:tc>
          <w:tcPr>
            <w:tcW w:w="4218"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2208310.94</w:t>
            </w:r>
          </w:p>
        </w:tc>
      </w:tr>
      <w:tr w:rsidR="005435BE" w:rsidRPr="00011536" w:rsidTr="0074188A">
        <w:tc>
          <w:tcPr>
            <w:tcW w:w="1384"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15</w:t>
            </w:r>
          </w:p>
        </w:tc>
        <w:tc>
          <w:tcPr>
            <w:tcW w:w="4253"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410246.49</w:t>
            </w:r>
          </w:p>
        </w:tc>
        <w:tc>
          <w:tcPr>
            <w:tcW w:w="4218"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2208331.34</w:t>
            </w:r>
          </w:p>
        </w:tc>
      </w:tr>
      <w:tr w:rsidR="005435BE" w:rsidRPr="00011536" w:rsidTr="0074188A">
        <w:tc>
          <w:tcPr>
            <w:tcW w:w="1384"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16</w:t>
            </w:r>
          </w:p>
        </w:tc>
        <w:tc>
          <w:tcPr>
            <w:tcW w:w="4253"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410254.34</w:t>
            </w:r>
          </w:p>
        </w:tc>
        <w:tc>
          <w:tcPr>
            <w:tcW w:w="4218"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2208331.20</w:t>
            </w:r>
          </w:p>
        </w:tc>
      </w:tr>
      <w:tr w:rsidR="005435BE" w:rsidRPr="00011536" w:rsidTr="0074188A">
        <w:tc>
          <w:tcPr>
            <w:tcW w:w="1384"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17</w:t>
            </w:r>
          </w:p>
        </w:tc>
        <w:tc>
          <w:tcPr>
            <w:tcW w:w="4253"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410257.32</w:t>
            </w:r>
          </w:p>
        </w:tc>
        <w:tc>
          <w:tcPr>
            <w:tcW w:w="4218"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2208275.59</w:t>
            </w:r>
          </w:p>
        </w:tc>
      </w:tr>
      <w:tr w:rsidR="005435BE" w:rsidRPr="00011536" w:rsidTr="0074188A">
        <w:tc>
          <w:tcPr>
            <w:tcW w:w="1384"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18</w:t>
            </w:r>
          </w:p>
        </w:tc>
        <w:tc>
          <w:tcPr>
            <w:tcW w:w="4253"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410258.49</w:t>
            </w:r>
          </w:p>
        </w:tc>
        <w:tc>
          <w:tcPr>
            <w:tcW w:w="4218"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2208254.01</w:t>
            </w:r>
          </w:p>
        </w:tc>
      </w:tr>
      <w:tr w:rsidR="005435BE" w:rsidRPr="00011536" w:rsidTr="0074188A">
        <w:tc>
          <w:tcPr>
            <w:tcW w:w="1384"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19</w:t>
            </w:r>
          </w:p>
        </w:tc>
        <w:tc>
          <w:tcPr>
            <w:tcW w:w="4253"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410266.30</w:t>
            </w:r>
          </w:p>
        </w:tc>
        <w:tc>
          <w:tcPr>
            <w:tcW w:w="4218" w:type="dxa"/>
            <w:shd w:val="clear" w:color="auto" w:fill="auto"/>
          </w:tcPr>
          <w:p w:rsidR="005435BE" w:rsidRPr="00CA6987" w:rsidRDefault="00B86A78" w:rsidP="0074188A">
            <w:pPr>
              <w:jc w:val="center"/>
              <w:rPr>
                <w:rFonts w:ascii="Times New Roman" w:hAnsi="Times New Roman"/>
              </w:rPr>
            </w:pPr>
            <w:r w:rsidRPr="00CA6987">
              <w:rPr>
                <w:rFonts w:ascii="Times New Roman" w:hAnsi="Times New Roman"/>
              </w:rPr>
              <w:t>2208254.64</w:t>
            </w:r>
          </w:p>
        </w:tc>
      </w:tr>
      <w:tr w:rsidR="005435BE" w:rsidRPr="00011536" w:rsidTr="0074188A">
        <w:tc>
          <w:tcPr>
            <w:tcW w:w="1384" w:type="dxa"/>
            <w:shd w:val="clear" w:color="auto" w:fill="auto"/>
          </w:tcPr>
          <w:p w:rsidR="005435BE" w:rsidRPr="00902E27" w:rsidRDefault="00B86A78" w:rsidP="0074188A">
            <w:pPr>
              <w:jc w:val="center"/>
              <w:rPr>
                <w:rFonts w:ascii="Times New Roman" w:hAnsi="Times New Roman"/>
              </w:rPr>
            </w:pPr>
            <w:r w:rsidRPr="00902E27">
              <w:rPr>
                <w:rFonts w:ascii="Times New Roman" w:hAnsi="Times New Roman"/>
              </w:rPr>
              <w:t>20</w:t>
            </w:r>
          </w:p>
        </w:tc>
        <w:tc>
          <w:tcPr>
            <w:tcW w:w="4253" w:type="dxa"/>
            <w:shd w:val="clear" w:color="auto" w:fill="auto"/>
          </w:tcPr>
          <w:p w:rsidR="005435BE" w:rsidRPr="00902E27" w:rsidRDefault="00B86A78" w:rsidP="0074188A">
            <w:pPr>
              <w:jc w:val="center"/>
              <w:rPr>
                <w:rFonts w:ascii="Times New Roman" w:hAnsi="Times New Roman"/>
              </w:rPr>
            </w:pPr>
            <w:r w:rsidRPr="00902E27">
              <w:rPr>
                <w:rFonts w:ascii="Times New Roman" w:hAnsi="Times New Roman"/>
              </w:rPr>
              <w:t>410266.91</w:t>
            </w:r>
          </w:p>
        </w:tc>
        <w:tc>
          <w:tcPr>
            <w:tcW w:w="4218" w:type="dxa"/>
            <w:shd w:val="clear" w:color="auto" w:fill="auto"/>
          </w:tcPr>
          <w:p w:rsidR="005435BE" w:rsidRPr="00902E27" w:rsidRDefault="00B86A78" w:rsidP="0074188A">
            <w:pPr>
              <w:jc w:val="center"/>
              <w:rPr>
                <w:rFonts w:ascii="Times New Roman" w:hAnsi="Times New Roman"/>
              </w:rPr>
            </w:pPr>
            <w:r w:rsidRPr="00902E27">
              <w:rPr>
                <w:rFonts w:ascii="Times New Roman" w:hAnsi="Times New Roman"/>
              </w:rPr>
              <w:t>2208245.60</w:t>
            </w:r>
          </w:p>
        </w:tc>
      </w:tr>
      <w:tr w:rsidR="005435BE" w:rsidRPr="00011536" w:rsidTr="0074188A">
        <w:tc>
          <w:tcPr>
            <w:tcW w:w="1384" w:type="dxa"/>
            <w:shd w:val="clear" w:color="auto" w:fill="auto"/>
          </w:tcPr>
          <w:p w:rsidR="005435BE" w:rsidRPr="00902E27" w:rsidRDefault="00B86A78" w:rsidP="0074188A">
            <w:pPr>
              <w:jc w:val="center"/>
              <w:rPr>
                <w:rFonts w:ascii="Times New Roman" w:hAnsi="Times New Roman"/>
              </w:rPr>
            </w:pPr>
            <w:r w:rsidRPr="00902E27">
              <w:rPr>
                <w:rFonts w:ascii="Times New Roman" w:hAnsi="Times New Roman"/>
              </w:rPr>
              <w:t>21</w:t>
            </w:r>
          </w:p>
        </w:tc>
        <w:tc>
          <w:tcPr>
            <w:tcW w:w="4253" w:type="dxa"/>
            <w:shd w:val="clear" w:color="auto" w:fill="auto"/>
          </w:tcPr>
          <w:p w:rsidR="005435BE" w:rsidRPr="00902E27" w:rsidRDefault="00B86A78" w:rsidP="0074188A">
            <w:pPr>
              <w:jc w:val="center"/>
              <w:rPr>
                <w:rFonts w:ascii="Times New Roman" w:hAnsi="Times New Roman"/>
              </w:rPr>
            </w:pPr>
            <w:r w:rsidRPr="00902E27">
              <w:rPr>
                <w:rFonts w:ascii="Times New Roman" w:hAnsi="Times New Roman"/>
              </w:rPr>
              <w:t>410267.20</w:t>
            </w:r>
          </w:p>
        </w:tc>
        <w:tc>
          <w:tcPr>
            <w:tcW w:w="4218" w:type="dxa"/>
            <w:shd w:val="clear" w:color="auto" w:fill="auto"/>
          </w:tcPr>
          <w:p w:rsidR="005435BE" w:rsidRPr="00902E27" w:rsidRDefault="00B86A78" w:rsidP="0074188A">
            <w:pPr>
              <w:jc w:val="center"/>
              <w:rPr>
                <w:rFonts w:ascii="Times New Roman" w:hAnsi="Times New Roman"/>
              </w:rPr>
            </w:pPr>
            <w:r w:rsidRPr="00902E27">
              <w:rPr>
                <w:rFonts w:ascii="Times New Roman" w:hAnsi="Times New Roman"/>
              </w:rPr>
              <w:t>2208241.62</w:t>
            </w:r>
          </w:p>
        </w:tc>
      </w:tr>
      <w:tr w:rsidR="005435BE" w:rsidRPr="00011536" w:rsidTr="0074188A">
        <w:tc>
          <w:tcPr>
            <w:tcW w:w="1384" w:type="dxa"/>
            <w:shd w:val="clear" w:color="auto" w:fill="auto"/>
          </w:tcPr>
          <w:p w:rsidR="005435BE" w:rsidRPr="00902E27" w:rsidRDefault="00B86A78" w:rsidP="0074188A">
            <w:pPr>
              <w:jc w:val="center"/>
              <w:rPr>
                <w:rFonts w:ascii="Times New Roman" w:hAnsi="Times New Roman"/>
              </w:rPr>
            </w:pPr>
            <w:r w:rsidRPr="00902E27">
              <w:rPr>
                <w:rFonts w:ascii="Times New Roman" w:hAnsi="Times New Roman"/>
              </w:rPr>
              <w:t>22</w:t>
            </w:r>
          </w:p>
        </w:tc>
        <w:tc>
          <w:tcPr>
            <w:tcW w:w="4253" w:type="dxa"/>
            <w:shd w:val="clear" w:color="auto" w:fill="auto"/>
          </w:tcPr>
          <w:p w:rsidR="005435BE" w:rsidRPr="00902E27" w:rsidRDefault="00B86A78" w:rsidP="0074188A">
            <w:pPr>
              <w:jc w:val="center"/>
              <w:rPr>
                <w:rFonts w:ascii="Times New Roman" w:hAnsi="Times New Roman"/>
              </w:rPr>
            </w:pPr>
            <w:r w:rsidRPr="00902E27">
              <w:rPr>
                <w:rFonts w:ascii="Times New Roman" w:hAnsi="Times New Roman"/>
              </w:rPr>
              <w:t>410261.13</w:t>
            </w:r>
          </w:p>
        </w:tc>
        <w:tc>
          <w:tcPr>
            <w:tcW w:w="4218" w:type="dxa"/>
            <w:shd w:val="clear" w:color="auto" w:fill="auto"/>
          </w:tcPr>
          <w:p w:rsidR="005435BE" w:rsidRPr="00902E27" w:rsidRDefault="00B86A78" w:rsidP="0074188A">
            <w:pPr>
              <w:jc w:val="center"/>
              <w:rPr>
                <w:rFonts w:ascii="Times New Roman" w:hAnsi="Times New Roman"/>
              </w:rPr>
            </w:pPr>
            <w:r w:rsidRPr="00902E27">
              <w:rPr>
                <w:rFonts w:ascii="Times New Roman" w:hAnsi="Times New Roman"/>
              </w:rPr>
              <w:t>2208241.26</w:t>
            </w:r>
          </w:p>
        </w:tc>
      </w:tr>
      <w:tr w:rsidR="005435BE" w:rsidRPr="00011536" w:rsidTr="0074188A">
        <w:tc>
          <w:tcPr>
            <w:tcW w:w="1384" w:type="dxa"/>
            <w:shd w:val="clear" w:color="auto" w:fill="auto"/>
          </w:tcPr>
          <w:p w:rsidR="005435BE" w:rsidRPr="00902E27" w:rsidRDefault="00B86A78" w:rsidP="0074188A">
            <w:pPr>
              <w:jc w:val="center"/>
              <w:rPr>
                <w:rFonts w:ascii="Times New Roman" w:hAnsi="Times New Roman"/>
              </w:rPr>
            </w:pPr>
            <w:r w:rsidRPr="00902E27">
              <w:rPr>
                <w:rFonts w:ascii="Times New Roman" w:hAnsi="Times New Roman"/>
              </w:rPr>
              <w:t>23</w:t>
            </w:r>
          </w:p>
        </w:tc>
        <w:tc>
          <w:tcPr>
            <w:tcW w:w="4253" w:type="dxa"/>
            <w:shd w:val="clear" w:color="auto" w:fill="auto"/>
          </w:tcPr>
          <w:p w:rsidR="005435BE" w:rsidRPr="00902E27" w:rsidRDefault="00B86A78" w:rsidP="0074188A">
            <w:pPr>
              <w:jc w:val="center"/>
              <w:rPr>
                <w:rFonts w:ascii="Times New Roman" w:hAnsi="Times New Roman"/>
              </w:rPr>
            </w:pPr>
            <w:r w:rsidRPr="00902E27">
              <w:rPr>
                <w:rFonts w:ascii="Times New Roman" w:hAnsi="Times New Roman"/>
              </w:rPr>
              <w:t>410255.24</w:t>
            </w:r>
          </w:p>
        </w:tc>
        <w:tc>
          <w:tcPr>
            <w:tcW w:w="4218" w:type="dxa"/>
            <w:shd w:val="clear" w:color="auto" w:fill="auto"/>
          </w:tcPr>
          <w:p w:rsidR="005435BE" w:rsidRPr="00902E27" w:rsidRDefault="00B86A78" w:rsidP="0074188A">
            <w:pPr>
              <w:jc w:val="center"/>
              <w:rPr>
                <w:rFonts w:ascii="Times New Roman" w:hAnsi="Times New Roman"/>
              </w:rPr>
            </w:pPr>
            <w:r w:rsidRPr="00902E27">
              <w:rPr>
                <w:rFonts w:ascii="Times New Roman" w:hAnsi="Times New Roman"/>
              </w:rPr>
              <w:t>2208241.13</w:t>
            </w:r>
          </w:p>
        </w:tc>
      </w:tr>
      <w:tr w:rsidR="005435BE" w:rsidRPr="00011536" w:rsidTr="0074188A">
        <w:tc>
          <w:tcPr>
            <w:tcW w:w="1384" w:type="dxa"/>
            <w:shd w:val="clear" w:color="auto" w:fill="auto"/>
          </w:tcPr>
          <w:p w:rsidR="005435BE" w:rsidRPr="00902E27" w:rsidRDefault="00B86A78" w:rsidP="0074188A">
            <w:pPr>
              <w:jc w:val="center"/>
              <w:rPr>
                <w:rFonts w:ascii="Times New Roman" w:hAnsi="Times New Roman"/>
              </w:rPr>
            </w:pPr>
            <w:r w:rsidRPr="00902E27">
              <w:rPr>
                <w:rFonts w:ascii="Times New Roman" w:hAnsi="Times New Roman"/>
              </w:rPr>
              <w:t>24</w:t>
            </w:r>
          </w:p>
        </w:tc>
        <w:tc>
          <w:tcPr>
            <w:tcW w:w="4253" w:type="dxa"/>
            <w:shd w:val="clear" w:color="auto" w:fill="auto"/>
          </w:tcPr>
          <w:p w:rsidR="005435BE" w:rsidRPr="00902E27" w:rsidRDefault="00B86A78" w:rsidP="0074188A">
            <w:pPr>
              <w:jc w:val="center"/>
              <w:rPr>
                <w:rFonts w:ascii="Times New Roman" w:hAnsi="Times New Roman"/>
              </w:rPr>
            </w:pPr>
            <w:r w:rsidRPr="00902E27">
              <w:rPr>
                <w:rFonts w:ascii="Times New Roman" w:hAnsi="Times New Roman"/>
              </w:rPr>
              <w:t>410257.37</w:t>
            </w:r>
          </w:p>
        </w:tc>
        <w:tc>
          <w:tcPr>
            <w:tcW w:w="4218" w:type="dxa"/>
            <w:shd w:val="clear" w:color="auto" w:fill="auto"/>
          </w:tcPr>
          <w:p w:rsidR="005435BE" w:rsidRPr="00902E27" w:rsidRDefault="00B86A78" w:rsidP="0074188A">
            <w:pPr>
              <w:jc w:val="center"/>
              <w:rPr>
                <w:rFonts w:ascii="Times New Roman" w:hAnsi="Times New Roman"/>
              </w:rPr>
            </w:pPr>
            <w:r w:rsidRPr="00902E27">
              <w:rPr>
                <w:rFonts w:ascii="Times New Roman" w:hAnsi="Times New Roman"/>
              </w:rPr>
              <w:t>2208143.03</w:t>
            </w:r>
          </w:p>
        </w:tc>
      </w:tr>
      <w:tr w:rsidR="005435BE" w:rsidRPr="00011536" w:rsidTr="0074188A">
        <w:tc>
          <w:tcPr>
            <w:tcW w:w="1384" w:type="dxa"/>
            <w:shd w:val="clear" w:color="auto" w:fill="auto"/>
          </w:tcPr>
          <w:p w:rsidR="005435BE" w:rsidRPr="00902E27" w:rsidRDefault="00B86A78" w:rsidP="0074188A">
            <w:pPr>
              <w:jc w:val="center"/>
              <w:rPr>
                <w:rFonts w:ascii="Times New Roman" w:hAnsi="Times New Roman"/>
              </w:rPr>
            </w:pPr>
            <w:r w:rsidRPr="00902E27">
              <w:rPr>
                <w:rFonts w:ascii="Times New Roman" w:hAnsi="Times New Roman"/>
              </w:rPr>
              <w:t>25</w:t>
            </w:r>
          </w:p>
        </w:tc>
        <w:tc>
          <w:tcPr>
            <w:tcW w:w="4253" w:type="dxa"/>
            <w:shd w:val="clear" w:color="auto" w:fill="auto"/>
          </w:tcPr>
          <w:p w:rsidR="005435BE" w:rsidRPr="00902E27" w:rsidRDefault="00B86A78" w:rsidP="0074188A">
            <w:pPr>
              <w:jc w:val="center"/>
              <w:rPr>
                <w:rFonts w:ascii="Times New Roman" w:hAnsi="Times New Roman"/>
              </w:rPr>
            </w:pPr>
            <w:r w:rsidRPr="00902E27">
              <w:rPr>
                <w:rFonts w:ascii="Times New Roman" w:hAnsi="Times New Roman"/>
              </w:rPr>
              <w:t>410285.88</w:t>
            </w:r>
          </w:p>
        </w:tc>
        <w:tc>
          <w:tcPr>
            <w:tcW w:w="4218" w:type="dxa"/>
            <w:shd w:val="clear" w:color="auto" w:fill="auto"/>
          </w:tcPr>
          <w:p w:rsidR="005435BE" w:rsidRPr="00902E27" w:rsidRDefault="00B86A78" w:rsidP="0074188A">
            <w:pPr>
              <w:jc w:val="center"/>
              <w:rPr>
                <w:rFonts w:ascii="Times New Roman" w:hAnsi="Times New Roman"/>
              </w:rPr>
            </w:pPr>
            <w:r w:rsidRPr="00902E27">
              <w:rPr>
                <w:rFonts w:ascii="Times New Roman" w:hAnsi="Times New Roman"/>
              </w:rPr>
              <w:t>2208153.89</w:t>
            </w:r>
          </w:p>
        </w:tc>
      </w:tr>
      <w:tr w:rsidR="005435BE" w:rsidRPr="00011536" w:rsidTr="0074188A">
        <w:tc>
          <w:tcPr>
            <w:tcW w:w="1384" w:type="dxa"/>
            <w:shd w:val="clear" w:color="auto" w:fill="auto"/>
          </w:tcPr>
          <w:p w:rsidR="005435BE" w:rsidRPr="00902E27" w:rsidRDefault="00B86A78" w:rsidP="0074188A">
            <w:pPr>
              <w:jc w:val="center"/>
              <w:rPr>
                <w:rFonts w:ascii="Times New Roman" w:hAnsi="Times New Roman"/>
              </w:rPr>
            </w:pPr>
            <w:r w:rsidRPr="00902E27">
              <w:rPr>
                <w:rFonts w:ascii="Times New Roman" w:hAnsi="Times New Roman"/>
              </w:rPr>
              <w:t>26</w:t>
            </w:r>
          </w:p>
        </w:tc>
        <w:tc>
          <w:tcPr>
            <w:tcW w:w="4253" w:type="dxa"/>
            <w:shd w:val="clear" w:color="auto" w:fill="auto"/>
          </w:tcPr>
          <w:p w:rsidR="005435BE" w:rsidRPr="00902E27" w:rsidRDefault="00B86A78" w:rsidP="0074188A">
            <w:pPr>
              <w:jc w:val="center"/>
              <w:rPr>
                <w:rFonts w:ascii="Times New Roman" w:hAnsi="Times New Roman"/>
              </w:rPr>
            </w:pPr>
            <w:r w:rsidRPr="00902E27">
              <w:rPr>
                <w:rFonts w:ascii="Times New Roman" w:hAnsi="Times New Roman"/>
              </w:rPr>
              <w:t>410286.67</w:t>
            </w:r>
          </w:p>
        </w:tc>
        <w:tc>
          <w:tcPr>
            <w:tcW w:w="4218" w:type="dxa"/>
            <w:shd w:val="clear" w:color="auto" w:fill="auto"/>
          </w:tcPr>
          <w:p w:rsidR="005435BE" w:rsidRPr="00902E27" w:rsidRDefault="00B86A78" w:rsidP="0074188A">
            <w:pPr>
              <w:jc w:val="center"/>
              <w:rPr>
                <w:rFonts w:ascii="Times New Roman" w:hAnsi="Times New Roman"/>
              </w:rPr>
            </w:pPr>
            <w:r w:rsidRPr="00902E27">
              <w:rPr>
                <w:rFonts w:ascii="Times New Roman" w:hAnsi="Times New Roman"/>
              </w:rPr>
              <w:t>2208155.61</w:t>
            </w:r>
          </w:p>
        </w:tc>
      </w:tr>
      <w:tr w:rsidR="00B86A78" w:rsidRPr="00011536" w:rsidTr="0074188A">
        <w:tc>
          <w:tcPr>
            <w:tcW w:w="1384"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27</w:t>
            </w:r>
          </w:p>
        </w:tc>
        <w:tc>
          <w:tcPr>
            <w:tcW w:w="4253"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410287.66</w:t>
            </w:r>
          </w:p>
        </w:tc>
        <w:tc>
          <w:tcPr>
            <w:tcW w:w="4218"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2208160.45</w:t>
            </w:r>
          </w:p>
        </w:tc>
      </w:tr>
      <w:tr w:rsidR="00B86A78" w:rsidRPr="00011536" w:rsidTr="0074188A">
        <w:tc>
          <w:tcPr>
            <w:tcW w:w="1384"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28</w:t>
            </w:r>
          </w:p>
        </w:tc>
        <w:tc>
          <w:tcPr>
            <w:tcW w:w="4253"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410289.41</w:t>
            </w:r>
          </w:p>
        </w:tc>
        <w:tc>
          <w:tcPr>
            <w:tcW w:w="4218"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2208220.66</w:t>
            </w:r>
          </w:p>
        </w:tc>
      </w:tr>
      <w:tr w:rsidR="00B86A78" w:rsidRPr="00011536" w:rsidTr="0074188A">
        <w:tc>
          <w:tcPr>
            <w:tcW w:w="1384"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29</w:t>
            </w:r>
          </w:p>
        </w:tc>
        <w:tc>
          <w:tcPr>
            <w:tcW w:w="4253"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410295.28</w:t>
            </w:r>
          </w:p>
        </w:tc>
        <w:tc>
          <w:tcPr>
            <w:tcW w:w="4218"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2208221.77</w:t>
            </w:r>
          </w:p>
        </w:tc>
      </w:tr>
      <w:tr w:rsidR="00B86A78" w:rsidRPr="00011536" w:rsidTr="0074188A">
        <w:tc>
          <w:tcPr>
            <w:tcW w:w="1384"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30</w:t>
            </w:r>
          </w:p>
        </w:tc>
        <w:tc>
          <w:tcPr>
            <w:tcW w:w="4253"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410296.99</w:t>
            </w:r>
          </w:p>
        </w:tc>
        <w:tc>
          <w:tcPr>
            <w:tcW w:w="4218"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2208246.66</w:t>
            </w:r>
          </w:p>
        </w:tc>
      </w:tr>
      <w:tr w:rsidR="00B86A78" w:rsidRPr="00011536" w:rsidTr="0074188A">
        <w:tc>
          <w:tcPr>
            <w:tcW w:w="1384"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31</w:t>
            </w:r>
          </w:p>
        </w:tc>
        <w:tc>
          <w:tcPr>
            <w:tcW w:w="4253"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410296.90</w:t>
            </w:r>
          </w:p>
        </w:tc>
        <w:tc>
          <w:tcPr>
            <w:tcW w:w="4218"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2208275.78</w:t>
            </w:r>
          </w:p>
        </w:tc>
      </w:tr>
      <w:tr w:rsidR="00B86A78" w:rsidRPr="00011536" w:rsidTr="0074188A">
        <w:tc>
          <w:tcPr>
            <w:tcW w:w="1384"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32</w:t>
            </w:r>
          </w:p>
        </w:tc>
        <w:tc>
          <w:tcPr>
            <w:tcW w:w="4253"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410303.22</w:t>
            </w:r>
          </w:p>
        </w:tc>
        <w:tc>
          <w:tcPr>
            <w:tcW w:w="4218"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2208337.73</w:t>
            </w:r>
          </w:p>
        </w:tc>
      </w:tr>
      <w:tr w:rsidR="00B86A78" w:rsidRPr="00011536" w:rsidTr="0074188A">
        <w:tc>
          <w:tcPr>
            <w:tcW w:w="1384"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33</w:t>
            </w:r>
          </w:p>
        </w:tc>
        <w:tc>
          <w:tcPr>
            <w:tcW w:w="4253"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410305.09</w:t>
            </w:r>
          </w:p>
        </w:tc>
        <w:tc>
          <w:tcPr>
            <w:tcW w:w="4218"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2208379.30</w:t>
            </w:r>
          </w:p>
        </w:tc>
      </w:tr>
      <w:tr w:rsidR="00B86A78" w:rsidRPr="00011536" w:rsidTr="0074188A">
        <w:tc>
          <w:tcPr>
            <w:tcW w:w="1384"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34</w:t>
            </w:r>
          </w:p>
        </w:tc>
        <w:tc>
          <w:tcPr>
            <w:tcW w:w="4253"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410307.45</w:t>
            </w:r>
          </w:p>
        </w:tc>
        <w:tc>
          <w:tcPr>
            <w:tcW w:w="4218"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2208501.07</w:t>
            </w:r>
          </w:p>
        </w:tc>
      </w:tr>
      <w:tr w:rsidR="00B86A78" w:rsidRPr="00011536" w:rsidTr="0074188A">
        <w:tc>
          <w:tcPr>
            <w:tcW w:w="1384"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35</w:t>
            </w:r>
          </w:p>
        </w:tc>
        <w:tc>
          <w:tcPr>
            <w:tcW w:w="4253"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410303.99</w:t>
            </w:r>
          </w:p>
        </w:tc>
        <w:tc>
          <w:tcPr>
            <w:tcW w:w="4218"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2208676.70</w:t>
            </w:r>
          </w:p>
        </w:tc>
      </w:tr>
      <w:tr w:rsidR="00B86A78" w:rsidRPr="00011536" w:rsidTr="0074188A">
        <w:tc>
          <w:tcPr>
            <w:tcW w:w="1384"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36</w:t>
            </w:r>
          </w:p>
        </w:tc>
        <w:tc>
          <w:tcPr>
            <w:tcW w:w="4253"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410300.60</w:t>
            </w:r>
          </w:p>
        </w:tc>
        <w:tc>
          <w:tcPr>
            <w:tcW w:w="4218"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2208704.12</w:t>
            </w:r>
          </w:p>
        </w:tc>
      </w:tr>
      <w:tr w:rsidR="00B86A78" w:rsidRPr="00011536" w:rsidTr="0074188A">
        <w:tc>
          <w:tcPr>
            <w:tcW w:w="1384"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lastRenderedPageBreak/>
              <w:t>37</w:t>
            </w:r>
          </w:p>
        </w:tc>
        <w:tc>
          <w:tcPr>
            <w:tcW w:w="4253"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410299.13</w:t>
            </w:r>
          </w:p>
        </w:tc>
        <w:tc>
          <w:tcPr>
            <w:tcW w:w="4218"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2208747.06</w:t>
            </w:r>
          </w:p>
        </w:tc>
      </w:tr>
      <w:tr w:rsidR="00B86A78" w:rsidRPr="00011536" w:rsidTr="0074188A">
        <w:tc>
          <w:tcPr>
            <w:tcW w:w="1384"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38</w:t>
            </w:r>
          </w:p>
        </w:tc>
        <w:tc>
          <w:tcPr>
            <w:tcW w:w="4253"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410288.10</w:t>
            </w:r>
          </w:p>
        </w:tc>
        <w:tc>
          <w:tcPr>
            <w:tcW w:w="4218"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2209192.53</w:t>
            </w:r>
          </w:p>
        </w:tc>
      </w:tr>
      <w:tr w:rsidR="00B86A78" w:rsidRPr="00011536" w:rsidTr="0074188A">
        <w:tc>
          <w:tcPr>
            <w:tcW w:w="1384"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39</w:t>
            </w:r>
          </w:p>
        </w:tc>
        <w:tc>
          <w:tcPr>
            <w:tcW w:w="4253"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410286.04</w:t>
            </w:r>
          </w:p>
        </w:tc>
        <w:tc>
          <w:tcPr>
            <w:tcW w:w="4218"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2209198.36</w:t>
            </w:r>
          </w:p>
        </w:tc>
      </w:tr>
      <w:tr w:rsidR="00B86A78" w:rsidRPr="00011536" w:rsidTr="0074188A">
        <w:tc>
          <w:tcPr>
            <w:tcW w:w="1384"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40</w:t>
            </w:r>
          </w:p>
        </w:tc>
        <w:tc>
          <w:tcPr>
            <w:tcW w:w="4253"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410285.42</w:t>
            </w:r>
          </w:p>
        </w:tc>
        <w:tc>
          <w:tcPr>
            <w:tcW w:w="4218"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2209204.46</w:t>
            </w:r>
          </w:p>
        </w:tc>
      </w:tr>
      <w:tr w:rsidR="00B86A78" w:rsidRPr="00011536" w:rsidTr="0074188A">
        <w:tc>
          <w:tcPr>
            <w:tcW w:w="1384"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41</w:t>
            </w:r>
          </w:p>
        </w:tc>
        <w:tc>
          <w:tcPr>
            <w:tcW w:w="4253"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410285.67</w:t>
            </w:r>
          </w:p>
        </w:tc>
        <w:tc>
          <w:tcPr>
            <w:tcW w:w="4218"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2209234.74</w:t>
            </w:r>
          </w:p>
        </w:tc>
      </w:tr>
      <w:tr w:rsidR="00B86A78" w:rsidRPr="00011536" w:rsidTr="0074188A">
        <w:tc>
          <w:tcPr>
            <w:tcW w:w="1384"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42</w:t>
            </w:r>
          </w:p>
        </w:tc>
        <w:tc>
          <w:tcPr>
            <w:tcW w:w="4253"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410284.36</w:t>
            </w:r>
          </w:p>
        </w:tc>
        <w:tc>
          <w:tcPr>
            <w:tcW w:w="4218"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2209252.87</w:t>
            </w:r>
          </w:p>
        </w:tc>
      </w:tr>
      <w:tr w:rsidR="00B86A78" w:rsidRPr="00011536" w:rsidTr="0074188A">
        <w:tc>
          <w:tcPr>
            <w:tcW w:w="1384"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43</w:t>
            </w:r>
          </w:p>
        </w:tc>
        <w:tc>
          <w:tcPr>
            <w:tcW w:w="4253"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410284.39</w:t>
            </w:r>
          </w:p>
        </w:tc>
        <w:tc>
          <w:tcPr>
            <w:tcW w:w="4218" w:type="dxa"/>
            <w:shd w:val="clear" w:color="auto" w:fill="auto"/>
          </w:tcPr>
          <w:p w:rsidR="00B86A78" w:rsidRPr="00902E27" w:rsidRDefault="00CA6987" w:rsidP="0074188A">
            <w:pPr>
              <w:jc w:val="center"/>
              <w:rPr>
                <w:rFonts w:ascii="Times New Roman" w:hAnsi="Times New Roman"/>
              </w:rPr>
            </w:pPr>
            <w:r w:rsidRPr="00902E27">
              <w:rPr>
                <w:rFonts w:ascii="Times New Roman" w:hAnsi="Times New Roman"/>
              </w:rPr>
              <w:t>2209264.86</w:t>
            </w:r>
          </w:p>
        </w:tc>
      </w:tr>
      <w:tr w:rsidR="00B86A78" w:rsidRPr="00011536" w:rsidTr="0074188A">
        <w:tc>
          <w:tcPr>
            <w:tcW w:w="1384"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44</w:t>
            </w:r>
          </w:p>
        </w:tc>
        <w:tc>
          <w:tcPr>
            <w:tcW w:w="4253" w:type="dxa"/>
            <w:shd w:val="clear" w:color="auto" w:fill="auto"/>
          </w:tcPr>
          <w:p w:rsidR="00B86A78" w:rsidRPr="00902E27" w:rsidRDefault="00CA6987" w:rsidP="0074188A">
            <w:pPr>
              <w:jc w:val="center"/>
              <w:rPr>
                <w:rFonts w:ascii="Times New Roman" w:hAnsi="Times New Roman"/>
              </w:rPr>
            </w:pPr>
            <w:r w:rsidRPr="00902E27">
              <w:rPr>
                <w:rFonts w:ascii="Times New Roman" w:hAnsi="Times New Roman"/>
              </w:rPr>
              <w:t>410287.66</w:t>
            </w:r>
          </w:p>
        </w:tc>
        <w:tc>
          <w:tcPr>
            <w:tcW w:w="4218" w:type="dxa"/>
            <w:shd w:val="clear" w:color="auto" w:fill="auto"/>
          </w:tcPr>
          <w:p w:rsidR="00B86A78" w:rsidRPr="00902E27" w:rsidRDefault="00CA6987" w:rsidP="0074188A">
            <w:pPr>
              <w:jc w:val="center"/>
              <w:rPr>
                <w:rFonts w:ascii="Times New Roman" w:hAnsi="Times New Roman"/>
              </w:rPr>
            </w:pPr>
            <w:r w:rsidRPr="00902E27">
              <w:rPr>
                <w:rFonts w:ascii="Times New Roman" w:hAnsi="Times New Roman"/>
              </w:rPr>
              <w:t>2209295.12</w:t>
            </w:r>
          </w:p>
        </w:tc>
      </w:tr>
      <w:tr w:rsidR="00B86A78" w:rsidRPr="00011536" w:rsidTr="0074188A">
        <w:tc>
          <w:tcPr>
            <w:tcW w:w="1384" w:type="dxa"/>
            <w:shd w:val="clear" w:color="auto" w:fill="auto"/>
          </w:tcPr>
          <w:p w:rsidR="00B86A78" w:rsidRPr="00902E27" w:rsidRDefault="00B86A78" w:rsidP="0074188A">
            <w:pPr>
              <w:jc w:val="center"/>
              <w:rPr>
                <w:rFonts w:ascii="Times New Roman" w:hAnsi="Times New Roman"/>
              </w:rPr>
            </w:pPr>
            <w:r w:rsidRPr="00902E27">
              <w:rPr>
                <w:rFonts w:ascii="Times New Roman" w:hAnsi="Times New Roman"/>
              </w:rPr>
              <w:t>45</w:t>
            </w:r>
          </w:p>
        </w:tc>
        <w:tc>
          <w:tcPr>
            <w:tcW w:w="4253" w:type="dxa"/>
            <w:shd w:val="clear" w:color="auto" w:fill="auto"/>
          </w:tcPr>
          <w:p w:rsidR="00B86A78" w:rsidRPr="00902E27" w:rsidRDefault="00CA6987" w:rsidP="0074188A">
            <w:pPr>
              <w:jc w:val="center"/>
              <w:rPr>
                <w:rFonts w:ascii="Times New Roman" w:hAnsi="Times New Roman"/>
              </w:rPr>
            </w:pPr>
            <w:r w:rsidRPr="00902E27">
              <w:rPr>
                <w:rFonts w:ascii="Times New Roman" w:hAnsi="Times New Roman"/>
              </w:rPr>
              <w:t>410309.74</w:t>
            </w:r>
          </w:p>
        </w:tc>
        <w:tc>
          <w:tcPr>
            <w:tcW w:w="4218" w:type="dxa"/>
            <w:shd w:val="clear" w:color="auto" w:fill="auto"/>
          </w:tcPr>
          <w:p w:rsidR="00B86A78" w:rsidRPr="00902E27" w:rsidRDefault="00CA6987" w:rsidP="0074188A">
            <w:pPr>
              <w:jc w:val="center"/>
              <w:rPr>
                <w:rFonts w:ascii="Times New Roman" w:hAnsi="Times New Roman"/>
              </w:rPr>
            </w:pPr>
            <w:r w:rsidRPr="00902E27">
              <w:rPr>
                <w:rFonts w:ascii="Times New Roman" w:hAnsi="Times New Roman"/>
              </w:rPr>
              <w:t>2209376.84</w:t>
            </w:r>
          </w:p>
        </w:tc>
      </w:tr>
      <w:tr w:rsidR="005435BE" w:rsidRPr="00011536" w:rsidTr="0074188A">
        <w:tc>
          <w:tcPr>
            <w:tcW w:w="9855" w:type="dxa"/>
            <w:gridSpan w:val="3"/>
            <w:shd w:val="clear" w:color="auto" w:fill="auto"/>
          </w:tcPr>
          <w:p w:rsidR="005435BE" w:rsidRPr="00902E27" w:rsidRDefault="005435BE" w:rsidP="0074188A">
            <w:pPr>
              <w:jc w:val="center"/>
              <w:rPr>
                <w:rFonts w:ascii="Times New Roman" w:hAnsi="Times New Roman"/>
                <w:b/>
              </w:rPr>
            </w:pPr>
            <w:r w:rsidRPr="00902E27">
              <w:rPr>
                <w:rFonts w:ascii="Times New Roman" w:hAnsi="Times New Roman"/>
                <w:b/>
              </w:rPr>
              <w:t xml:space="preserve">Каталог координат характерных точек </w:t>
            </w:r>
            <w:r w:rsidR="00D56189" w:rsidRPr="00902E27">
              <w:rPr>
                <w:rFonts w:ascii="Times New Roman" w:hAnsi="Times New Roman"/>
                <w:b/>
              </w:rPr>
              <w:t>планируемой</w:t>
            </w:r>
            <w:r w:rsidRPr="00902E27">
              <w:rPr>
                <w:rFonts w:ascii="Times New Roman" w:hAnsi="Times New Roman"/>
                <w:b/>
              </w:rPr>
              <w:t>. Квартал №8</w:t>
            </w:r>
          </w:p>
        </w:tc>
      </w:tr>
      <w:tr w:rsidR="005435BE" w:rsidRPr="00011536" w:rsidTr="0074188A">
        <w:tc>
          <w:tcPr>
            <w:tcW w:w="1384" w:type="dxa"/>
            <w:shd w:val="clear" w:color="auto" w:fill="auto"/>
          </w:tcPr>
          <w:p w:rsidR="005435BE" w:rsidRPr="00902E27" w:rsidRDefault="005435BE" w:rsidP="0074188A">
            <w:pPr>
              <w:jc w:val="center"/>
              <w:rPr>
                <w:rFonts w:ascii="Times New Roman" w:hAnsi="Times New Roman"/>
              </w:rPr>
            </w:pPr>
            <w:r w:rsidRPr="00902E27">
              <w:rPr>
                <w:rFonts w:ascii="Times New Roman" w:hAnsi="Times New Roman"/>
              </w:rPr>
              <w:t>№ точки</w:t>
            </w:r>
          </w:p>
        </w:tc>
        <w:tc>
          <w:tcPr>
            <w:tcW w:w="4253" w:type="dxa"/>
            <w:shd w:val="clear" w:color="auto" w:fill="auto"/>
          </w:tcPr>
          <w:p w:rsidR="005435BE" w:rsidRPr="00902E27" w:rsidRDefault="005435BE" w:rsidP="0074188A">
            <w:pPr>
              <w:jc w:val="center"/>
              <w:rPr>
                <w:rFonts w:ascii="Times New Roman" w:hAnsi="Times New Roman"/>
              </w:rPr>
            </w:pPr>
            <w:r w:rsidRPr="00902E27">
              <w:rPr>
                <w:rFonts w:ascii="Times New Roman" w:hAnsi="Times New Roman"/>
              </w:rPr>
              <w:t>Координата Х, м</w:t>
            </w:r>
          </w:p>
        </w:tc>
        <w:tc>
          <w:tcPr>
            <w:tcW w:w="4218" w:type="dxa"/>
            <w:shd w:val="clear" w:color="auto" w:fill="auto"/>
          </w:tcPr>
          <w:p w:rsidR="005435BE" w:rsidRPr="00902E27" w:rsidRDefault="005435BE" w:rsidP="0074188A">
            <w:pPr>
              <w:jc w:val="center"/>
              <w:rPr>
                <w:rFonts w:ascii="Times New Roman" w:hAnsi="Times New Roman"/>
              </w:rPr>
            </w:pPr>
            <w:r w:rsidRPr="00902E27">
              <w:rPr>
                <w:rFonts w:ascii="Times New Roman" w:hAnsi="Times New Roman"/>
              </w:rPr>
              <w:t>Координата У, м</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1</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410339.64</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2208257.37</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410339.07</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2208237.06</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3</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410333.73</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2208167.90</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410304.07</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2208160.56</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5</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410302.39</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2208164.20</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6</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410302.73</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2208182.22</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7</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410303.53</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2208197.62</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8</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410305.48</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2208220.78</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9</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410309.73</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2208275.97</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10</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410313.35</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2208325.78</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11</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410314.04</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2208335.34</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12</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410317.66</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2208396.19</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13</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410317.86</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2208411.28</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14</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410317.73</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2208425.05</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15</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410317.61</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2208437.95</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16</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410317.18</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2208483.30</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17</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410317.00</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2208501.41</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18</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410315.94</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2208593.68</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19</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410315.76</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2208618.19</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20</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410315.58</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2208638.67</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21</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410315.20</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2208685.71</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410341.80</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2208686.04</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23</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410384.54</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2208686.57</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24</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410386.89</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2208684.01</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25</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410371.56</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2208513.50</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26</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410368.37</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2208478.47</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27</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410364.23</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2208434.31</w:t>
            </w:r>
          </w:p>
        </w:tc>
      </w:tr>
      <w:tr w:rsidR="005435BE" w:rsidRPr="00011536" w:rsidTr="0074188A">
        <w:tc>
          <w:tcPr>
            <w:tcW w:w="1384"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28</w:t>
            </w:r>
          </w:p>
        </w:tc>
        <w:tc>
          <w:tcPr>
            <w:tcW w:w="4253"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410360.00</w:t>
            </w:r>
          </w:p>
        </w:tc>
        <w:tc>
          <w:tcPr>
            <w:tcW w:w="4218" w:type="dxa"/>
            <w:shd w:val="clear" w:color="auto" w:fill="auto"/>
          </w:tcPr>
          <w:p w:rsidR="005435BE" w:rsidRPr="00902E27" w:rsidRDefault="00246671" w:rsidP="0074188A">
            <w:pPr>
              <w:jc w:val="center"/>
              <w:rPr>
                <w:rFonts w:ascii="Times New Roman" w:hAnsi="Times New Roman"/>
              </w:rPr>
            </w:pPr>
            <w:r w:rsidRPr="00902E27">
              <w:rPr>
                <w:rFonts w:ascii="Times New Roman" w:hAnsi="Times New Roman"/>
              </w:rPr>
              <w:t>2208389.14</w:t>
            </w:r>
          </w:p>
        </w:tc>
      </w:tr>
      <w:tr w:rsidR="00246671" w:rsidRPr="00011536" w:rsidTr="0074188A">
        <w:tc>
          <w:tcPr>
            <w:tcW w:w="1384" w:type="dxa"/>
            <w:shd w:val="clear" w:color="auto" w:fill="auto"/>
          </w:tcPr>
          <w:p w:rsidR="00246671" w:rsidRPr="00902E27" w:rsidRDefault="00246671" w:rsidP="0074188A">
            <w:pPr>
              <w:jc w:val="center"/>
              <w:rPr>
                <w:rFonts w:ascii="Times New Roman" w:hAnsi="Times New Roman"/>
              </w:rPr>
            </w:pPr>
            <w:r w:rsidRPr="00902E27">
              <w:rPr>
                <w:rFonts w:ascii="Times New Roman" w:hAnsi="Times New Roman"/>
              </w:rPr>
              <w:t>29</w:t>
            </w:r>
          </w:p>
        </w:tc>
        <w:tc>
          <w:tcPr>
            <w:tcW w:w="4253" w:type="dxa"/>
            <w:shd w:val="clear" w:color="auto" w:fill="auto"/>
          </w:tcPr>
          <w:p w:rsidR="00246671" w:rsidRPr="00902E27" w:rsidRDefault="00246671" w:rsidP="0074188A">
            <w:pPr>
              <w:jc w:val="center"/>
              <w:rPr>
                <w:rFonts w:ascii="Times New Roman" w:hAnsi="Times New Roman"/>
              </w:rPr>
            </w:pPr>
            <w:r w:rsidRPr="00902E27">
              <w:rPr>
                <w:rFonts w:ascii="Times New Roman" w:hAnsi="Times New Roman"/>
              </w:rPr>
              <w:t>410355.69</w:t>
            </w:r>
          </w:p>
        </w:tc>
        <w:tc>
          <w:tcPr>
            <w:tcW w:w="4218" w:type="dxa"/>
            <w:shd w:val="clear" w:color="auto" w:fill="auto"/>
          </w:tcPr>
          <w:p w:rsidR="00246671" w:rsidRPr="00902E27" w:rsidRDefault="00246671" w:rsidP="0074188A">
            <w:pPr>
              <w:jc w:val="center"/>
              <w:rPr>
                <w:rFonts w:ascii="Times New Roman" w:hAnsi="Times New Roman"/>
              </w:rPr>
            </w:pPr>
            <w:r w:rsidRPr="00902E27">
              <w:rPr>
                <w:rFonts w:ascii="Times New Roman" w:hAnsi="Times New Roman"/>
              </w:rPr>
              <w:t>2208343.14</w:t>
            </w:r>
          </w:p>
        </w:tc>
      </w:tr>
      <w:tr w:rsidR="00246671" w:rsidRPr="00011536" w:rsidTr="0074188A">
        <w:tc>
          <w:tcPr>
            <w:tcW w:w="1384" w:type="dxa"/>
            <w:shd w:val="clear" w:color="auto" w:fill="auto"/>
          </w:tcPr>
          <w:p w:rsidR="00246671" w:rsidRPr="00902E27" w:rsidRDefault="00246671" w:rsidP="0074188A">
            <w:pPr>
              <w:jc w:val="center"/>
              <w:rPr>
                <w:rFonts w:ascii="Times New Roman" w:hAnsi="Times New Roman"/>
              </w:rPr>
            </w:pPr>
            <w:r w:rsidRPr="00902E27">
              <w:rPr>
                <w:rFonts w:ascii="Times New Roman" w:hAnsi="Times New Roman"/>
              </w:rPr>
              <w:t>30</w:t>
            </w:r>
          </w:p>
        </w:tc>
        <w:tc>
          <w:tcPr>
            <w:tcW w:w="4253" w:type="dxa"/>
            <w:shd w:val="clear" w:color="auto" w:fill="auto"/>
          </w:tcPr>
          <w:p w:rsidR="00246671" w:rsidRPr="00902E27" w:rsidRDefault="00246671" w:rsidP="0074188A">
            <w:pPr>
              <w:jc w:val="center"/>
              <w:rPr>
                <w:rFonts w:ascii="Times New Roman" w:hAnsi="Times New Roman"/>
              </w:rPr>
            </w:pPr>
            <w:r w:rsidRPr="00902E27">
              <w:rPr>
                <w:rFonts w:ascii="Times New Roman" w:hAnsi="Times New Roman"/>
              </w:rPr>
              <w:t>410351.25</w:t>
            </w:r>
          </w:p>
        </w:tc>
        <w:tc>
          <w:tcPr>
            <w:tcW w:w="4218" w:type="dxa"/>
            <w:shd w:val="clear" w:color="auto" w:fill="auto"/>
          </w:tcPr>
          <w:p w:rsidR="00246671" w:rsidRPr="00902E27" w:rsidRDefault="00246671" w:rsidP="0074188A">
            <w:pPr>
              <w:jc w:val="center"/>
              <w:rPr>
                <w:rFonts w:ascii="Times New Roman" w:hAnsi="Times New Roman"/>
              </w:rPr>
            </w:pPr>
            <w:r w:rsidRPr="00902E27">
              <w:rPr>
                <w:rFonts w:ascii="Times New Roman" w:hAnsi="Times New Roman"/>
              </w:rPr>
              <w:t>2208322.45</w:t>
            </w:r>
          </w:p>
        </w:tc>
      </w:tr>
      <w:tr w:rsidR="00246671" w:rsidRPr="00011536" w:rsidTr="0074188A">
        <w:tc>
          <w:tcPr>
            <w:tcW w:w="1384" w:type="dxa"/>
            <w:shd w:val="clear" w:color="auto" w:fill="auto"/>
          </w:tcPr>
          <w:p w:rsidR="00246671" w:rsidRPr="00902E27" w:rsidRDefault="00246671" w:rsidP="0074188A">
            <w:pPr>
              <w:jc w:val="center"/>
              <w:rPr>
                <w:rFonts w:ascii="Times New Roman" w:hAnsi="Times New Roman"/>
              </w:rPr>
            </w:pPr>
            <w:r w:rsidRPr="00902E27">
              <w:rPr>
                <w:rFonts w:ascii="Times New Roman" w:hAnsi="Times New Roman"/>
              </w:rPr>
              <w:t>31</w:t>
            </w:r>
          </w:p>
        </w:tc>
        <w:tc>
          <w:tcPr>
            <w:tcW w:w="4253" w:type="dxa"/>
            <w:shd w:val="clear" w:color="auto" w:fill="auto"/>
          </w:tcPr>
          <w:p w:rsidR="00246671" w:rsidRPr="00902E27" w:rsidRDefault="00246671" w:rsidP="0074188A">
            <w:pPr>
              <w:jc w:val="center"/>
              <w:rPr>
                <w:rFonts w:ascii="Times New Roman" w:hAnsi="Times New Roman"/>
              </w:rPr>
            </w:pPr>
            <w:r w:rsidRPr="00902E27">
              <w:rPr>
                <w:rFonts w:ascii="Times New Roman" w:hAnsi="Times New Roman"/>
              </w:rPr>
              <w:t>410349.00</w:t>
            </w:r>
          </w:p>
        </w:tc>
        <w:tc>
          <w:tcPr>
            <w:tcW w:w="4218" w:type="dxa"/>
            <w:shd w:val="clear" w:color="auto" w:fill="auto"/>
          </w:tcPr>
          <w:p w:rsidR="00246671" w:rsidRPr="00902E27" w:rsidRDefault="00246671" w:rsidP="0074188A">
            <w:pPr>
              <w:jc w:val="center"/>
              <w:rPr>
                <w:rFonts w:ascii="Times New Roman" w:hAnsi="Times New Roman"/>
              </w:rPr>
            </w:pPr>
            <w:r w:rsidRPr="00902E27">
              <w:rPr>
                <w:rFonts w:ascii="Times New Roman" w:hAnsi="Times New Roman"/>
              </w:rPr>
              <w:t>2208286.22</w:t>
            </w:r>
          </w:p>
        </w:tc>
      </w:tr>
      <w:tr w:rsidR="00246671" w:rsidRPr="00011536" w:rsidTr="0074188A">
        <w:tc>
          <w:tcPr>
            <w:tcW w:w="1384" w:type="dxa"/>
            <w:shd w:val="clear" w:color="auto" w:fill="auto"/>
          </w:tcPr>
          <w:p w:rsidR="00246671" w:rsidRPr="00902E27" w:rsidRDefault="00246671" w:rsidP="0074188A">
            <w:pPr>
              <w:jc w:val="center"/>
              <w:rPr>
                <w:rFonts w:ascii="Times New Roman" w:hAnsi="Times New Roman"/>
              </w:rPr>
            </w:pPr>
            <w:r w:rsidRPr="00902E27">
              <w:rPr>
                <w:rFonts w:ascii="Times New Roman" w:hAnsi="Times New Roman"/>
              </w:rPr>
              <w:t>32</w:t>
            </w:r>
          </w:p>
        </w:tc>
        <w:tc>
          <w:tcPr>
            <w:tcW w:w="4253" w:type="dxa"/>
            <w:shd w:val="clear" w:color="auto" w:fill="auto"/>
          </w:tcPr>
          <w:p w:rsidR="00246671" w:rsidRPr="00902E27" w:rsidRDefault="00246671" w:rsidP="0074188A">
            <w:pPr>
              <w:jc w:val="center"/>
              <w:rPr>
                <w:rFonts w:ascii="Times New Roman" w:hAnsi="Times New Roman"/>
              </w:rPr>
            </w:pPr>
            <w:r w:rsidRPr="00902E27">
              <w:rPr>
                <w:rFonts w:ascii="Times New Roman" w:hAnsi="Times New Roman"/>
              </w:rPr>
              <w:t>410344.83</w:t>
            </w:r>
          </w:p>
        </w:tc>
        <w:tc>
          <w:tcPr>
            <w:tcW w:w="4218" w:type="dxa"/>
            <w:shd w:val="clear" w:color="auto" w:fill="auto"/>
          </w:tcPr>
          <w:p w:rsidR="00246671" w:rsidRPr="00902E27" w:rsidRDefault="00246671" w:rsidP="0074188A">
            <w:pPr>
              <w:jc w:val="center"/>
              <w:rPr>
                <w:rFonts w:ascii="Times New Roman" w:hAnsi="Times New Roman"/>
              </w:rPr>
            </w:pPr>
            <w:r w:rsidRPr="00902E27">
              <w:rPr>
                <w:rFonts w:ascii="Times New Roman" w:hAnsi="Times New Roman"/>
              </w:rPr>
              <w:t>2208286.74</w:t>
            </w:r>
          </w:p>
        </w:tc>
      </w:tr>
      <w:tr w:rsidR="00246671" w:rsidRPr="00011536" w:rsidTr="0074188A">
        <w:tc>
          <w:tcPr>
            <w:tcW w:w="1384" w:type="dxa"/>
            <w:shd w:val="clear" w:color="auto" w:fill="auto"/>
          </w:tcPr>
          <w:p w:rsidR="00246671" w:rsidRPr="00902E27" w:rsidRDefault="00246671" w:rsidP="0074188A">
            <w:pPr>
              <w:jc w:val="center"/>
              <w:rPr>
                <w:rFonts w:ascii="Times New Roman" w:hAnsi="Times New Roman"/>
              </w:rPr>
            </w:pPr>
            <w:r w:rsidRPr="00902E27">
              <w:rPr>
                <w:rFonts w:ascii="Times New Roman" w:hAnsi="Times New Roman"/>
              </w:rPr>
              <w:t>33</w:t>
            </w:r>
          </w:p>
        </w:tc>
        <w:tc>
          <w:tcPr>
            <w:tcW w:w="4253" w:type="dxa"/>
            <w:shd w:val="clear" w:color="auto" w:fill="auto"/>
          </w:tcPr>
          <w:p w:rsidR="00246671" w:rsidRPr="00902E27" w:rsidRDefault="00246671" w:rsidP="0074188A">
            <w:pPr>
              <w:jc w:val="center"/>
              <w:rPr>
                <w:rFonts w:ascii="Times New Roman" w:hAnsi="Times New Roman"/>
              </w:rPr>
            </w:pPr>
            <w:r w:rsidRPr="00902E27">
              <w:rPr>
                <w:rFonts w:ascii="Times New Roman" w:hAnsi="Times New Roman"/>
              </w:rPr>
              <w:t>410344.16</w:t>
            </w:r>
          </w:p>
        </w:tc>
        <w:tc>
          <w:tcPr>
            <w:tcW w:w="4218" w:type="dxa"/>
            <w:shd w:val="clear" w:color="auto" w:fill="auto"/>
          </w:tcPr>
          <w:p w:rsidR="00246671" w:rsidRPr="00902E27" w:rsidRDefault="00246671" w:rsidP="0074188A">
            <w:pPr>
              <w:jc w:val="center"/>
              <w:rPr>
                <w:rFonts w:ascii="Times New Roman" w:hAnsi="Times New Roman"/>
              </w:rPr>
            </w:pPr>
            <w:r w:rsidRPr="00902E27">
              <w:rPr>
                <w:rFonts w:ascii="Times New Roman" w:hAnsi="Times New Roman"/>
              </w:rPr>
              <w:t>2208279.57</w:t>
            </w:r>
          </w:p>
        </w:tc>
      </w:tr>
      <w:tr w:rsidR="00246671" w:rsidRPr="00011536" w:rsidTr="0074188A">
        <w:tc>
          <w:tcPr>
            <w:tcW w:w="1384" w:type="dxa"/>
            <w:shd w:val="clear" w:color="auto" w:fill="auto"/>
          </w:tcPr>
          <w:p w:rsidR="00246671" w:rsidRPr="00902E27" w:rsidRDefault="00246671" w:rsidP="0074188A">
            <w:pPr>
              <w:jc w:val="center"/>
              <w:rPr>
                <w:rFonts w:ascii="Times New Roman" w:hAnsi="Times New Roman"/>
              </w:rPr>
            </w:pPr>
            <w:r w:rsidRPr="00902E27">
              <w:rPr>
                <w:rFonts w:ascii="Times New Roman" w:hAnsi="Times New Roman"/>
              </w:rPr>
              <w:t>34</w:t>
            </w:r>
          </w:p>
        </w:tc>
        <w:tc>
          <w:tcPr>
            <w:tcW w:w="4253" w:type="dxa"/>
            <w:shd w:val="clear" w:color="auto" w:fill="auto"/>
          </w:tcPr>
          <w:p w:rsidR="00246671" w:rsidRPr="00902E27" w:rsidRDefault="00246671" w:rsidP="0074188A">
            <w:pPr>
              <w:jc w:val="center"/>
              <w:rPr>
                <w:rFonts w:ascii="Times New Roman" w:hAnsi="Times New Roman"/>
              </w:rPr>
            </w:pPr>
            <w:r w:rsidRPr="00902E27">
              <w:rPr>
                <w:rFonts w:ascii="Times New Roman" w:hAnsi="Times New Roman"/>
              </w:rPr>
              <w:t>410343.67</w:t>
            </w:r>
          </w:p>
        </w:tc>
        <w:tc>
          <w:tcPr>
            <w:tcW w:w="4218" w:type="dxa"/>
            <w:shd w:val="clear" w:color="auto" w:fill="auto"/>
          </w:tcPr>
          <w:p w:rsidR="00246671" w:rsidRPr="00902E27" w:rsidRDefault="00246671" w:rsidP="0074188A">
            <w:pPr>
              <w:jc w:val="center"/>
              <w:rPr>
                <w:rFonts w:ascii="Times New Roman" w:hAnsi="Times New Roman"/>
              </w:rPr>
            </w:pPr>
            <w:r w:rsidRPr="00902E27">
              <w:rPr>
                <w:rFonts w:ascii="Times New Roman" w:hAnsi="Times New Roman"/>
              </w:rPr>
              <w:t>2208272.53</w:t>
            </w:r>
          </w:p>
        </w:tc>
      </w:tr>
      <w:tr w:rsidR="00246671" w:rsidRPr="00011536" w:rsidTr="0074188A">
        <w:tc>
          <w:tcPr>
            <w:tcW w:w="1384" w:type="dxa"/>
            <w:shd w:val="clear" w:color="auto" w:fill="auto"/>
          </w:tcPr>
          <w:p w:rsidR="00246671" w:rsidRPr="00902E27" w:rsidRDefault="00246671" w:rsidP="0074188A">
            <w:pPr>
              <w:jc w:val="center"/>
              <w:rPr>
                <w:rFonts w:ascii="Times New Roman" w:hAnsi="Times New Roman"/>
              </w:rPr>
            </w:pPr>
            <w:r w:rsidRPr="00902E27">
              <w:rPr>
                <w:rFonts w:ascii="Times New Roman" w:hAnsi="Times New Roman"/>
              </w:rPr>
              <w:t>1</w:t>
            </w:r>
          </w:p>
        </w:tc>
        <w:tc>
          <w:tcPr>
            <w:tcW w:w="4253" w:type="dxa"/>
            <w:shd w:val="clear" w:color="auto" w:fill="auto"/>
          </w:tcPr>
          <w:p w:rsidR="00246671" w:rsidRPr="00902E27" w:rsidRDefault="00246671" w:rsidP="0074188A">
            <w:pPr>
              <w:jc w:val="center"/>
              <w:rPr>
                <w:rFonts w:ascii="Times New Roman" w:hAnsi="Times New Roman"/>
              </w:rPr>
            </w:pPr>
            <w:r w:rsidRPr="00902E27">
              <w:rPr>
                <w:rFonts w:ascii="Times New Roman" w:hAnsi="Times New Roman"/>
              </w:rPr>
              <w:t>410339.64</w:t>
            </w:r>
          </w:p>
        </w:tc>
        <w:tc>
          <w:tcPr>
            <w:tcW w:w="4218" w:type="dxa"/>
            <w:shd w:val="clear" w:color="auto" w:fill="auto"/>
          </w:tcPr>
          <w:p w:rsidR="00246671" w:rsidRPr="00902E27" w:rsidRDefault="00246671" w:rsidP="0074188A">
            <w:pPr>
              <w:jc w:val="center"/>
              <w:rPr>
                <w:rFonts w:ascii="Times New Roman" w:hAnsi="Times New Roman"/>
              </w:rPr>
            </w:pPr>
            <w:r w:rsidRPr="00902E27">
              <w:rPr>
                <w:rFonts w:ascii="Times New Roman" w:hAnsi="Times New Roman"/>
              </w:rPr>
              <w:t>2208257.37</w:t>
            </w:r>
          </w:p>
        </w:tc>
      </w:tr>
      <w:tr w:rsidR="005435BE" w:rsidRPr="00011536" w:rsidTr="0074188A">
        <w:tc>
          <w:tcPr>
            <w:tcW w:w="9855" w:type="dxa"/>
            <w:gridSpan w:val="3"/>
            <w:shd w:val="clear" w:color="auto" w:fill="auto"/>
          </w:tcPr>
          <w:p w:rsidR="005435BE" w:rsidRPr="00902E27" w:rsidRDefault="005435BE" w:rsidP="0074188A">
            <w:pPr>
              <w:jc w:val="center"/>
              <w:rPr>
                <w:rFonts w:ascii="Times New Roman" w:hAnsi="Times New Roman"/>
                <w:b/>
              </w:rPr>
            </w:pPr>
            <w:r w:rsidRPr="00902E27">
              <w:rPr>
                <w:rFonts w:ascii="Times New Roman" w:hAnsi="Times New Roman"/>
                <w:b/>
              </w:rPr>
              <w:t xml:space="preserve">Каталог координат характерных точек </w:t>
            </w:r>
            <w:r w:rsidR="00D56189" w:rsidRPr="00902E27">
              <w:rPr>
                <w:rFonts w:ascii="Times New Roman" w:hAnsi="Times New Roman"/>
                <w:b/>
              </w:rPr>
              <w:t xml:space="preserve">планируемой </w:t>
            </w:r>
            <w:r w:rsidRPr="00902E27">
              <w:rPr>
                <w:rFonts w:ascii="Times New Roman" w:hAnsi="Times New Roman"/>
                <w:b/>
              </w:rPr>
              <w:t>красной линии. Квартал №9</w:t>
            </w:r>
          </w:p>
        </w:tc>
      </w:tr>
      <w:tr w:rsidR="005435BE" w:rsidRPr="00011536" w:rsidTr="0074188A">
        <w:tc>
          <w:tcPr>
            <w:tcW w:w="1384" w:type="dxa"/>
            <w:shd w:val="clear" w:color="auto" w:fill="auto"/>
          </w:tcPr>
          <w:p w:rsidR="005435BE" w:rsidRPr="00902E27" w:rsidRDefault="005435BE" w:rsidP="0074188A">
            <w:pPr>
              <w:jc w:val="center"/>
              <w:rPr>
                <w:rFonts w:ascii="Times New Roman" w:hAnsi="Times New Roman"/>
              </w:rPr>
            </w:pPr>
            <w:r w:rsidRPr="00902E27">
              <w:rPr>
                <w:rFonts w:ascii="Times New Roman" w:hAnsi="Times New Roman"/>
              </w:rPr>
              <w:t>№ точки</w:t>
            </w:r>
          </w:p>
        </w:tc>
        <w:tc>
          <w:tcPr>
            <w:tcW w:w="4253" w:type="dxa"/>
            <w:shd w:val="clear" w:color="auto" w:fill="auto"/>
          </w:tcPr>
          <w:p w:rsidR="005435BE" w:rsidRPr="00902E27" w:rsidRDefault="005435BE" w:rsidP="0074188A">
            <w:pPr>
              <w:jc w:val="center"/>
              <w:rPr>
                <w:rFonts w:ascii="Times New Roman" w:hAnsi="Times New Roman"/>
              </w:rPr>
            </w:pPr>
            <w:r w:rsidRPr="00902E27">
              <w:rPr>
                <w:rFonts w:ascii="Times New Roman" w:hAnsi="Times New Roman"/>
              </w:rPr>
              <w:t>Координата Х, м</w:t>
            </w:r>
          </w:p>
        </w:tc>
        <w:tc>
          <w:tcPr>
            <w:tcW w:w="4218" w:type="dxa"/>
            <w:shd w:val="clear" w:color="auto" w:fill="auto"/>
          </w:tcPr>
          <w:p w:rsidR="005435BE" w:rsidRPr="00902E27" w:rsidRDefault="005435BE" w:rsidP="0074188A">
            <w:pPr>
              <w:jc w:val="center"/>
              <w:rPr>
                <w:rFonts w:ascii="Times New Roman" w:hAnsi="Times New Roman"/>
              </w:rPr>
            </w:pPr>
            <w:r w:rsidRPr="00902E27">
              <w:rPr>
                <w:rFonts w:ascii="Times New Roman" w:hAnsi="Times New Roman"/>
              </w:rPr>
              <w:t>Координата У, м</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1</w:t>
            </w:r>
          </w:p>
        </w:tc>
        <w:tc>
          <w:tcPr>
            <w:tcW w:w="4253" w:type="dxa"/>
            <w:shd w:val="clear" w:color="auto" w:fill="auto"/>
          </w:tcPr>
          <w:p w:rsidR="005435BE" w:rsidRPr="00902E27" w:rsidRDefault="00C046B8" w:rsidP="0074188A">
            <w:pPr>
              <w:jc w:val="center"/>
              <w:rPr>
                <w:rFonts w:ascii="Times New Roman" w:hAnsi="Times New Roman"/>
              </w:rPr>
            </w:pPr>
            <w:r w:rsidRPr="00902E27">
              <w:rPr>
                <w:rFonts w:ascii="Times New Roman" w:hAnsi="Times New Roman"/>
              </w:rPr>
              <w:t>410383.82</w:t>
            </w:r>
          </w:p>
        </w:tc>
        <w:tc>
          <w:tcPr>
            <w:tcW w:w="4218" w:type="dxa"/>
            <w:shd w:val="clear" w:color="auto" w:fill="auto"/>
          </w:tcPr>
          <w:p w:rsidR="005435BE" w:rsidRPr="00902E27" w:rsidRDefault="00C046B8" w:rsidP="0074188A">
            <w:pPr>
              <w:jc w:val="center"/>
              <w:rPr>
                <w:rFonts w:ascii="Times New Roman" w:hAnsi="Times New Roman"/>
              </w:rPr>
            </w:pPr>
            <w:r w:rsidRPr="00902E27">
              <w:rPr>
                <w:rFonts w:ascii="Times New Roman" w:hAnsi="Times New Roman"/>
              </w:rPr>
              <w:t>2208432.77</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lastRenderedPageBreak/>
              <w:t>2</w:t>
            </w:r>
          </w:p>
        </w:tc>
        <w:tc>
          <w:tcPr>
            <w:tcW w:w="4253" w:type="dxa"/>
            <w:shd w:val="clear" w:color="auto" w:fill="auto"/>
          </w:tcPr>
          <w:p w:rsidR="005435BE" w:rsidRPr="00902E27" w:rsidRDefault="00C046B8" w:rsidP="0074188A">
            <w:pPr>
              <w:jc w:val="center"/>
              <w:rPr>
                <w:rFonts w:ascii="Times New Roman" w:hAnsi="Times New Roman"/>
              </w:rPr>
            </w:pPr>
            <w:r w:rsidRPr="00902E27">
              <w:rPr>
                <w:rFonts w:ascii="Times New Roman" w:hAnsi="Times New Roman"/>
              </w:rPr>
              <w:t>410391.21</w:t>
            </w:r>
          </w:p>
        </w:tc>
        <w:tc>
          <w:tcPr>
            <w:tcW w:w="4218" w:type="dxa"/>
            <w:shd w:val="clear" w:color="auto" w:fill="auto"/>
          </w:tcPr>
          <w:p w:rsidR="005435BE" w:rsidRPr="00902E27" w:rsidRDefault="00C046B8" w:rsidP="0074188A">
            <w:pPr>
              <w:jc w:val="center"/>
              <w:rPr>
                <w:rFonts w:ascii="Times New Roman" w:hAnsi="Times New Roman"/>
              </w:rPr>
            </w:pPr>
            <w:r w:rsidRPr="00902E27">
              <w:rPr>
                <w:rFonts w:ascii="Times New Roman" w:hAnsi="Times New Roman"/>
              </w:rPr>
              <w:t>2208530.49</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3</w:t>
            </w:r>
          </w:p>
        </w:tc>
        <w:tc>
          <w:tcPr>
            <w:tcW w:w="4253" w:type="dxa"/>
            <w:shd w:val="clear" w:color="auto" w:fill="auto"/>
          </w:tcPr>
          <w:p w:rsidR="005435BE" w:rsidRPr="00902E27" w:rsidRDefault="00C046B8" w:rsidP="0074188A">
            <w:pPr>
              <w:jc w:val="center"/>
              <w:rPr>
                <w:rFonts w:ascii="Times New Roman" w:hAnsi="Times New Roman"/>
              </w:rPr>
            </w:pPr>
            <w:r w:rsidRPr="00902E27">
              <w:rPr>
                <w:rFonts w:ascii="Times New Roman" w:hAnsi="Times New Roman"/>
              </w:rPr>
              <w:t>410398.73</w:t>
            </w:r>
          </w:p>
        </w:tc>
        <w:tc>
          <w:tcPr>
            <w:tcW w:w="4218" w:type="dxa"/>
            <w:shd w:val="clear" w:color="auto" w:fill="auto"/>
          </w:tcPr>
          <w:p w:rsidR="005435BE" w:rsidRPr="00902E27" w:rsidRDefault="00C046B8" w:rsidP="0074188A">
            <w:pPr>
              <w:jc w:val="center"/>
              <w:rPr>
                <w:rFonts w:ascii="Times New Roman" w:hAnsi="Times New Roman"/>
              </w:rPr>
            </w:pPr>
            <w:r w:rsidRPr="00902E27">
              <w:rPr>
                <w:rFonts w:ascii="Times New Roman" w:hAnsi="Times New Roman"/>
              </w:rPr>
              <w:t>2208586.10</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4</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410409.47</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2208685.52</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5</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410455.45</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2208686.88</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6</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410493.42</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2208688.00</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7</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410505.98</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2208688.09</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8</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410647.78</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2208689.86</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9</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410660.80</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2208690.03</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10</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410674.56</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2208690.20</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11</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410683.29</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2208690.30</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12</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410689.72</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2208690.38</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13</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410690.00</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2208690.38</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14</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410737.01</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2208690.97</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15</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410841.11</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2208692.28</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16</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410841.67</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2208649.49</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17</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410842.56</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2208589.04</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18</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410842.86</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2208565.59</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19</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410843.29</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2208534.38</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20</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410830.52</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2208534.32</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21</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410830.63</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2208515.86</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22</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410835.84</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2208416.91</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23</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410820.71</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2208410.57</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24</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410808.89</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2208402.08</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25</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410773.42</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2208404.11</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26</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410768.24</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2208331.97</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27</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410767.94</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2208327.73</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28</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410745.54</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2208304.37</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29</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410632.20</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2208268.35</w:t>
            </w:r>
          </w:p>
        </w:tc>
      </w:tr>
      <w:tr w:rsidR="005435BE" w:rsidRPr="00011536" w:rsidTr="0074188A">
        <w:trPr>
          <w:trHeight w:val="85"/>
        </w:trPr>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30</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410617.23</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2208263.59</w:t>
            </w:r>
          </w:p>
        </w:tc>
      </w:tr>
      <w:tr w:rsidR="005435BE" w:rsidRPr="00011536" w:rsidTr="0074188A">
        <w:tc>
          <w:tcPr>
            <w:tcW w:w="1384" w:type="dxa"/>
            <w:shd w:val="clear" w:color="auto" w:fill="auto"/>
          </w:tcPr>
          <w:p w:rsidR="005435BE" w:rsidRPr="00902E27" w:rsidRDefault="004E76BD" w:rsidP="0074188A">
            <w:pPr>
              <w:jc w:val="center"/>
              <w:rPr>
                <w:rFonts w:ascii="Times New Roman" w:hAnsi="Times New Roman"/>
              </w:rPr>
            </w:pPr>
            <w:r w:rsidRPr="00902E27">
              <w:rPr>
                <w:rFonts w:ascii="Times New Roman" w:hAnsi="Times New Roman"/>
              </w:rPr>
              <w:t>31</w:t>
            </w:r>
          </w:p>
        </w:tc>
        <w:tc>
          <w:tcPr>
            <w:tcW w:w="4253"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410509.10</w:t>
            </w:r>
          </w:p>
        </w:tc>
        <w:tc>
          <w:tcPr>
            <w:tcW w:w="4218" w:type="dxa"/>
            <w:shd w:val="clear" w:color="auto" w:fill="auto"/>
          </w:tcPr>
          <w:p w:rsidR="005435BE" w:rsidRPr="00902E27" w:rsidRDefault="00902E27" w:rsidP="0074188A">
            <w:pPr>
              <w:jc w:val="center"/>
              <w:rPr>
                <w:rFonts w:ascii="Times New Roman" w:hAnsi="Times New Roman"/>
              </w:rPr>
            </w:pPr>
            <w:r w:rsidRPr="00902E27">
              <w:rPr>
                <w:rFonts w:ascii="Times New Roman" w:hAnsi="Times New Roman"/>
              </w:rPr>
              <w:t>2208229.22</w:t>
            </w:r>
          </w:p>
        </w:tc>
      </w:tr>
      <w:tr w:rsidR="004E76BD" w:rsidRPr="00011536" w:rsidTr="0074188A">
        <w:tc>
          <w:tcPr>
            <w:tcW w:w="1384" w:type="dxa"/>
            <w:shd w:val="clear" w:color="auto" w:fill="auto"/>
          </w:tcPr>
          <w:p w:rsidR="004E76BD" w:rsidRPr="00902E27" w:rsidRDefault="004E76BD" w:rsidP="0074188A">
            <w:pPr>
              <w:jc w:val="center"/>
              <w:rPr>
                <w:rFonts w:ascii="Times New Roman" w:hAnsi="Times New Roman"/>
              </w:rPr>
            </w:pPr>
            <w:r w:rsidRPr="00902E27">
              <w:rPr>
                <w:rFonts w:ascii="Times New Roman" w:hAnsi="Times New Roman"/>
              </w:rPr>
              <w:t>32</w:t>
            </w:r>
          </w:p>
        </w:tc>
        <w:tc>
          <w:tcPr>
            <w:tcW w:w="4253" w:type="dxa"/>
            <w:shd w:val="clear" w:color="auto" w:fill="auto"/>
          </w:tcPr>
          <w:p w:rsidR="004E76BD" w:rsidRPr="00902E27" w:rsidRDefault="00902E27" w:rsidP="0074188A">
            <w:pPr>
              <w:jc w:val="center"/>
              <w:rPr>
                <w:rFonts w:ascii="Times New Roman" w:hAnsi="Times New Roman"/>
              </w:rPr>
            </w:pPr>
            <w:r w:rsidRPr="00902E27">
              <w:rPr>
                <w:rFonts w:ascii="Times New Roman" w:hAnsi="Times New Roman"/>
              </w:rPr>
              <w:t>410505.02</w:t>
            </w:r>
          </w:p>
        </w:tc>
        <w:tc>
          <w:tcPr>
            <w:tcW w:w="4218" w:type="dxa"/>
            <w:shd w:val="clear" w:color="auto" w:fill="auto"/>
          </w:tcPr>
          <w:p w:rsidR="004E76BD" w:rsidRPr="00902E27" w:rsidRDefault="00902E27" w:rsidP="0074188A">
            <w:pPr>
              <w:jc w:val="center"/>
              <w:rPr>
                <w:rFonts w:ascii="Times New Roman" w:hAnsi="Times New Roman"/>
              </w:rPr>
            </w:pPr>
            <w:r w:rsidRPr="00902E27">
              <w:rPr>
                <w:rFonts w:ascii="Times New Roman" w:hAnsi="Times New Roman"/>
              </w:rPr>
              <w:t>2208227.93</w:t>
            </w:r>
          </w:p>
        </w:tc>
      </w:tr>
      <w:tr w:rsidR="004E76BD" w:rsidRPr="00011536" w:rsidTr="0074188A">
        <w:tc>
          <w:tcPr>
            <w:tcW w:w="1384" w:type="dxa"/>
            <w:shd w:val="clear" w:color="auto" w:fill="auto"/>
          </w:tcPr>
          <w:p w:rsidR="004E76BD" w:rsidRPr="00902E27" w:rsidRDefault="004E76BD" w:rsidP="0074188A">
            <w:pPr>
              <w:jc w:val="center"/>
              <w:rPr>
                <w:rFonts w:ascii="Times New Roman" w:hAnsi="Times New Roman"/>
              </w:rPr>
            </w:pPr>
            <w:r w:rsidRPr="00902E27">
              <w:rPr>
                <w:rFonts w:ascii="Times New Roman" w:hAnsi="Times New Roman"/>
              </w:rPr>
              <w:t>33</w:t>
            </w:r>
          </w:p>
        </w:tc>
        <w:tc>
          <w:tcPr>
            <w:tcW w:w="4253" w:type="dxa"/>
            <w:shd w:val="clear" w:color="auto" w:fill="auto"/>
          </w:tcPr>
          <w:p w:rsidR="004E76BD" w:rsidRPr="00902E27" w:rsidRDefault="00902E27" w:rsidP="0074188A">
            <w:pPr>
              <w:jc w:val="center"/>
              <w:rPr>
                <w:rFonts w:ascii="Times New Roman" w:hAnsi="Times New Roman"/>
              </w:rPr>
            </w:pPr>
            <w:r w:rsidRPr="00902E27">
              <w:rPr>
                <w:rFonts w:ascii="Times New Roman" w:hAnsi="Times New Roman"/>
              </w:rPr>
              <w:t>410364.99</w:t>
            </w:r>
          </w:p>
        </w:tc>
        <w:tc>
          <w:tcPr>
            <w:tcW w:w="4218" w:type="dxa"/>
            <w:shd w:val="clear" w:color="auto" w:fill="auto"/>
          </w:tcPr>
          <w:p w:rsidR="004E76BD" w:rsidRPr="00902E27" w:rsidRDefault="00902E27" w:rsidP="0074188A">
            <w:pPr>
              <w:jc w:val="center"/>
              <w:rPr>
                <w:rFonts w:ascii="Times New Roman" w:hAnsi="Times New Roman"/>
              </w:rPr>
            </w:pPr>
            <w:r w:rsidRPr="00902E27">
              <w:rPr>
                <w:rFonts w:ascii="Times New Roman" w:hAnsi="Times New Roman"/>
              </w:rPr>
              <w:t>2208183.65</w:t>
            </w:r>
          </w:p>
        </w:tc>
      </w:tr>
      <w:tr w:rsidR="004E76BD" w:rsidRPr="00011536" w:rsidTr="0074188A">
        <w:tc>
          <w:tcPr>
            <w:tcW w:w="1384" w:type="dxa"/>
            <w:shd w:val="clear" w:color="auto" w:fill="auto"/>
          </w:tcPr>
          <w:p w:rsidR="004E76BD" w:rsidRPr="00902E27" w:rsidRDefault="004E76BD" w:rsidP="0074188A">
            <w:pPr>
              <w:jc w:val="center"/>
              <w:rPr>
                <w:rFonts w:ascii="Times New Roman" w:hAnsi="Times New Roman"/>
              </w:rPr>
            </w:pPr>
            <w:r w:rsidRPr="00902E27">
              <w:rPr>
                <w:rFonts w:ascii="Times New Roman" w:hAnsi="Times New Roman"/>
              </w:rPr>
              <w:t>34</w:t>
            </w:r>
          </w:p>
        </w:tc>
        <w:tc>
          <w:tcPr>
            <w:tcW w:w="4253" w:type="dxa"/>
            <w:shd w:val="clear" w:color="auto" w:fill="auto"/>
          </w:tcPr>
          <w:p w:rsidR="004E76BD" w:rsidRPr="00902E27" w:rsidRDefault="00902E27" w:rsidP="0074188A">
            <w:pPr>
              <w:jc w:val="center"/>
              <w:rPr>
                <w:rFonts w:ascii="Times New Roman" w:hAnsi="Times New Roman"/>
              </w:rPr>
            </w:pPr>
            <w:r w:rsidRPr="00902E27">
              <w:rPr>
                <w:rFonts w:ascii="Times New Roman" w:hAnsi="Times New Roman"/>
              </w:rPr>
              <w:t>410370.05</w:t>
            </w:r>
          </w:p>
        </w:tc>
        <w:tc>
          <w:tcPr>
            <w:tcW w:w="4218" w:type="dxa"/>
            <w:shd w:val="clear" w:color="auto" w:fill="auto"/>
          </w:tcPr>
          <w:p w:rsidR="004E76BD" w:rsidRPr="00902E27" w:rsidRDefault="00902E27" w:rsidP="0074188A">
            <w:pPr>
              <w:jc w:val="center"/>
              <w:rPr>
                <w:rFonts w:ascii="Times New Roman" w:hAnsi="Times New Roman"/>
              </w:rPr>
            </w:pPr>
            <w:r w:rsidRPr="00902E27">
              <w:rPr>
                <w:rFonts w:ascii="Times New Roman" w:hAnsi="Times New Roman"/>
              </w:rPr>
              <w:t>2208240.71</w:t>
            </w:r>
          </w:p>
        </w:tc>
      </w:tr>
      <w:tr w:rsidR="004E76BD" w:rsidRPr="00011536" w:rsidTr="0074188A">
        <w:tc>
          <w:tcPr>
            <w:tcW w:w="1384" w:type="dxa"/>
            <w:shd w:val="clear" w:color="auto" w:fill="auto"/>
          </w:tcPr>
          <w:p w:rsidR="004E76BD" w:rsidRPr="00902E27" w:rsidRDefault="004E76BD" w:rsidP="0074188A">
            <w:pPr>
              <w:jc w:val="center"/>
              <w:rPr>
                <w:rFonts w:ascii="Times New Roman" w:hAnsi="Times New Roman"/>
              </w:rPr>
            </w:pPr>
            <w:r w:rsidRPr="00902E27">
              <w:rPr>
                <w:rFonts w:ascii="Times New Roman" w:hAnsi="Times New Roman"/>
              </w:rPr>
              <w:t>35</w:t>
            </w:r>
          </w:p>
        </w:tc>
        <w:tc>
          <w:tcPr>
            <w:tcW w:w="4253" w:type="dxa"/>
            <w:shd w:val="clear" w:color="auto" w:fill="auto"/>
          </w:tcPr>
          <w:p w:rsidR="004E76BD" w:rsidRPr="00902E27" w:rsidRDefault="00902E27" w:rsidP="0074188A">
            <w:pPr>
              <w:jc w:val="center"/>
              <w:rPr>
                <w:rFonts w:ascii="Times New Roman" w:hAnsi="Times New Roman"/>
              </w:rPr>
            </w:pPr>
            <w:r w:rsidRPr="00902E27">
              <w:rPr>
                <w:rFonts w:ascii="Times New Roman" w:hAnsi="Times New Roman"/>
              </w:rPr>
              <w:t>410371.02</w:t>
            </w:r>
          </w:p>
        </w:tc>
        <w:tc>
          <w:tcPr>
            <w:tcW w:w="4218" w:type="dxa"/>
            <w:shd w:val="clear" w:color="auto" w:fill="auto"/>
          </w:tcPr>
          <w:p w:rsidR="004E76BD" w:rsidRPr="00902E27" w:rsidRDefault="00902E27" w:rsidP="0074188A">
            <w:pPr>
              <w:jc w:val="center"/>
              <w:rPr>
                <w:rFonts w:ascii="Times New Roman" w:hAnsi="Times New Roman"/>
              </w:rPr>
            </w:pPr>
            <w:r w:rsidRPr="00902E27">
              <w:rPr>
                <w:rFonts w:ascii="Times New Roman" w:hAnsi="Times New Roman"/>
              </w:rPr>
              <w:t>2208251.64</w:t>
            </w:r>
          </w:p>
        </w:tc>
      </w:tr>
      <w:tr w:rsidR="004E76BD" w:rsidRPr="00011536" w:rsidTr="0074188A">
        <w:tc>
          <w:tcPr>
            <w:tcW w:w="1384" w:type="dxa"/>
            <w:shd w:val="clear" w:color="auto" w:fill="auto"/>
          </w:tcPr>
          <w:p w:rsidR="004E76BD" w:rsidRPr="00902E27" w:rsidRDefault="004E76BD" w:rsidP="0074188A">
            <w:pPr>
              <w:jc w:val="center"/>
              <w:rPr>
                <w:rFonts w:ascii="Times New Roman" w:hAnsi="Times New Roman"/>
              </w:rPr>
            </w:pPr>
            <w:r w:rsidRPr="00902E27">
              <w:rPr>
                <w:rFonts w:ascii="Times New Roman" w:hAnsi="Times New Roman"/>
              </w:rPr>
              <w:t>36</w:t>
            </w:r>
          </w:p>
        </w:tc>
        <w:tc>
          <w:tcPr>
            <w:tcW w:w="4253" w:type="dxa"/>
            <w:shd w:val="clear" w:color="auto" w:fill="auto"/>
          </w:tcPr>
          <w:p w:rsidR="004E76BD" w:rsidRPr="00902E27" w:rsidRDefault="00902E27" w:rsidP="0074188A">
            <w:pPr>
              <w:jc w:val="center"/>
              <w:rPr>
                <w:rFonts w:ascii="Times New Roman" w:hAnsi="Times New Roman"/>
              </w:rPr>
            </w:pPr>
            <w:r w:rsidRPr="00902E27">
              <w:rPr>
                <w:rFonts w:ascii="Times New Roman" w:hAnsi="Times New Roman"/>
              </w:rPr>
              <w:t>410373.32</w:t>
            </w:r>
          </w:p>
        </w:tc>
        <w:tc>
          <w:tcPr>
            <w:tcW w:w="4218" w:type="dxa"/>
            <w:shd w:val="clear" w:color="auto" w:fill="auto"/>
          </w:tcPr>
          <w:p w:rsidR="004E76BD" w:rsidRPr="00902E27" w:rsidRDefault="00902E27" w:rsidP="0074188A">
            <w:pPr>
              <w:jc w:val="center"/>
              <w:rPr>
                <w:rFonts w:ascii="Times New Roman" w:hAnsi="Times New Roman"/>
              </w:rPr>
            </w:pPr>
            <w:r w:rsidRPr="00902E27">
              <w:rPr>
                <w:rFonts w:ascii="Times New Roman" w:hAnsi="Times New Roman"/>
              </w:rPr>
              <w:t>2208277.53</w:t>
            </w:r>
          </w:p>
        </w:tc>
      </w:tr>
      <w:tr w:rsidR="004E76BD" w:rsidRPr="00011536" w:rsidTr="0074188A">
        <w:tc>
          <w:tcPr>
            <w:tcW w:w="1384" w:type="dxa"/>
            <w:shd w:val="clear" w:color="auto" w:fill="auto"/>
          </w:tcPr>
          <w:p w:rsidR="004E76BD" w:rsidRPr="00902E27" w:rsidRDefault="004E76BD" w:rsidP="0074188A">
            <w:pPr>
              <w:jc w:val="center"/>
              <w:rPr>
                <w:rFonts w:ascii="Times New Roman" w:hAnsi="Times New Roman"/>
              </w:rPr>
            </w:pPr>
            <w:r w:rsidRPr="00902E27">
              <w:rPr>
                <w:rFonts w:ascii="Times New Roman" w:hAnsi="Times New Roman"/>
              </w:rPr>
              <w:t>37</w:t>
            </w:r>
          </w:p>
        </w:tc>
        <w:tc>
          <w:tcPr>
            <w:tcW w:w="4253" w:type="dxa"/>
            <w:shd w:val="clear" w:color="auto" w:fill="auto"/>
          </w:tcPr>
          <w:p w:rsidR="004E76BD" w:rsidRPr="00902E27" w:rsidRDefault="00902E27" w:rsidP="0074188A">
            <w:pPr>
              <w:jc w:val="center"/>
              <w:rPr>
                <w:rFonts w:ascii="Times New Roman" w:hAnsi="Times New Roman"/>
              </w:rPr>
            </w:pPr>
            <w:r w:rsidRPr="00902E27">
              <w:rPr>
                <w:rFonts w:ascii="Times New Roman" w:hAnsi="Times New Roman"/>
              </w:rPr>
              <w:t>410385.93</w:t>
            </w:r>
          </w:p>
        </w:tc>
        <w:tc>
          <w:tcPr>
            <w:tcW w:w="4218" w:type="dxa"/>
            <w:shd w:val="clear" w:color="auto" w:fill="auto"/>
          </w:tcPr>
          <w:p w:rsidR="004E76BD" w:rsidRPr="00902E27" w:rsidRDefault="00902E27" w:rsidP="0074188A">
            <w:pPr>
              <w:jc w:val="center"/>
              <w:rPr>
                <w:rFonts w:ascii="Times New Roman" w:hAnsi="Times New Roman"/>
              </w:rPr>
            </w:pPr>
            <w:r w:rsidRPr="00902E27">
              <w:rPr>
                <w:rFonts w:ascii="Times New Roman" w:hAnsi="Times New Roman"/>
              </w:rPr>
              <w:t>2208419.70</w:t>
            </w:r>
          </w:p>
        </w:tc>
      </w:tr>
      <w:tr w:rsidR="004E76BD" w:rsidRPr="00011536" w:rsidTr="0074188A">
        <w:tc>
          <w:tcPr>
            <w:tcW w:w="1384" w:type="dxa"/>
            <w:shd w:val="clear" w:color="auto" w:fill="auto"/>
          </w:tcPr>
          <w:p w:rsidR="004E76BD" w:rsidRPr="002B34BD" w:rsidRDefault="004E76BD" w:rsidP="0074188A">
            <w:pPr>
              <w:jc w:val="center"/>
              <w:rPr>
                <w:rFonts w:ascii="Times New Roman" w:hAnsi="Times New Roman"/>
              </w:rPr>
            </w:pPr>
            <w:r w:rsidRPr="002B34BD">
              <w:rPr>
                <w:rFonts w:ascii="Times New Roman" w:hAnsi="Times New Roman"/>
              </w:rPr>
              <w:t>38</w:t>
            </w:r>
          </w:p>
        </w:tc>
        <w:tc>
          <w:tcPr>
            <w:tcW w:w="4253" w:type="dxa"/>
            <w:shd w:val="clear" w:color="auto" w:fill="auto"/>
          </w:tcPr>
          <w:p w:rsidR="004E76BD" w:rsidRPr="002B34BD" w:rsidRDefault="00902E27" w:rsidP="0074188A">
            <w:pPr>
              <w:jc w:val="center"/>
              <w:rPr>
                <w:rFonts w:ascii="Times New Roman" w:hAnsi="Times New Roman"/>
              </w:rPr>
            </w:pPr>
            <w:r w:rsidRPr="002B34BD">
              <w:rPr>
                <w:rFonts w:ascii="Times New Roman" w:hAnsi="Times New Roman"/>
              </w:rPr>
              <w:t>410387.07</w:t>
            </w:r>
          </w:p>
        </w:tc>
        <w:tc>
          <w:tcPr>
            <w:tcW w:w="4218" w:type="dxa"/>
            <w:shd w:val="clear" w:color="auto" w:fill="auto"/>
          </w:tcPr>
          <w:p w:rsidR="004E76BD" w:rsidRPr="002B34BD" w:rsidRDefault="00902E27" w:rsidP="0074188A">
            <w:pPr>
              <w:jc w:val="center"/>
              <w:rPr>
                <w:rFonts w:ascii="Times New Roman" w:hAnsi="Times New Roman"/>
              </w:rPr>
            </w:pPr>
            <w:r w:rsidRPr="002B34BD">
              <w:rPr>
                <w:rFonts w:ascii="Times New Roman" w:hAnsi="Times New Roman"/>
              </w:rPr>
              <w:t>2208432.51</w:t>
            </w:r>
          </w:p>
        </w:tc>
      </w:tr>
      <w:tr w:rsidR="004E76BD" w:rsidRPr="00011536" w:rsidTr="0074188A">
        <w:tc>
          <w:tcPr>
            <w:tcW w:w="1384" w:type="dxa"/>
            <w:shd w:val="clear" w:color="auto" w:fill="auto"/>
          </w:tcPr>
          <w:p w:rsidR="004E76BD" w:rsidRPr="002B34BD" w:rsidRDefault="004E76BD" w:rsidP="0074188A">
            <w:pPr>
              <w:jc w:val="center"/>
              <w:rPr>
                <w:rFonts w:ascii="Times New Roman" w:hAnsi="Times New Roman"/>
              </w:rPr>
            </w:pPr>
            <w:r w:rsidRPr="002B34BD">
              <w:rPr>
                <w:rFonts w:ascii="Times New Roman" w:hAnsi="Times New Roman"/>
              </w:rPr>
              <w:t>1</w:t>
            </w:r>
          </w:p>
        </w:tc>
        <w:tc>
          <w:tcPr>
            <w:tcW w:w="4253" w:type="dxa"/>
            <w:shd w:val="clear" w:color="auto" w:fill="auto"/>
          </w:tcPr>
          <w:p w:rsidR="004E76BD" w:rsidRPr="002B34BD" w:rsidRDefault="00C046B8" w:rsidP="0074188A">
            <w:pPr>
              <w:jc w:val="center"/>
              <w:rPr>
                <w:rFonts w:ascii="Times New Roman" w:hAnsi="Times New Roman"/>
              </w:rPr>
            </w:pPr>
            <w:r w:rsidRPr="002B34BD">
              <w:rPr>
                <w:rFonts w:ascii="Times New Roman" w:hAnsi="Times New Roman"/>
              </w:rPr>
              <w:t>410383.82</w:t>
            </w:r>
          </w:p>
        </w:tc>
        <w:tc>
          <w:tcPr>
            <w:tcW w:w="4218" w:type="dxa"/>
            <w:shd w:val="clear" w:color="auto" w:fill="auto"/>
          </w:tcPr>
          <w:p w:rsidR="004E76BD" w:rsidRPr="002B34BD" w:rsidRDefault="00C046B8" w:rsidP="0074188A">
            <w:pPr>
              <w:jc w:val="center"/>
              <w:rPr>
                <w:rFonts w:ascii="Times New Roman" w:hAnsi="Times New Roman"/>
              </w:rPr>
            </w:pPr>
            <w:r w:rsidRPr="002B34BD">
              <w:rPr>
                <w:rFonts w:ascii="Times New Roman" w:hAnsi="Times New Roman"/>
              </w:rPr>
              <w:t>2208432.77</w:t>
            </w:r>
          </w:p>
        </w:tc>
      </w:tr>
      <w:tr w:rsidR="005435BE" w:rsidRPr="00011536" w:rsidTr="0074188A">
        <w:tc>
          <w:tcPr>
            <w:tcW w:w="9855" w:type="dxa"/>
            <w:gridSpan w:val="3"/>
            <w:shd w:val="clear" w:color="auto" w:fill="auto"/>
          </w:tcPr>
          <w:p w:rsidR="005435BE" w:rsidRPr="002B34BD" w:rsidRDefault="005435BE" w:rsidP="0074188A">
            <w:pPr>
              <w:jc w:val="center"/>
              <w:rPr>
                <w:rFonts w:ascii="Times New Roman" w:hAnsi="Times New Roman"/>
                <w:b/>
              </w:rPr>
            </w:pPr>
            <w:r w:rsidRPr="002B34BD">
              <w:rPr>
                <w:rFonts w:ascii="Times New Roman" w:hAnsi="Times New Roman"/>
                <w:b/>
              </w:rPr>
              <w:t xml:space="preserve">Каталог координат характерных точек </w:t>
            </w:r>
            <w:r w:rsidR="00D56189" w:rsidRPr="002B34BD">
              <w:rPr>
                <w:rFonts w:ascii="Times New Roman" w:hAnsi="Times New Roman"/>
                <w:b/>
              </w:rPr>
              <w:t xml:space="preserve">планируемой </w:t>
            </w:r>
            <w:r w:rsidRPr="002B34BD">
              <w:rPr>
                <w:rFonts w:ascii="Times New Roman" w:hAnsi="Times New Roman"/>
                <w:b/>
              </w:rPr>
              <w:t>красной линии. Квартал №10</w:t>
            </w:r>
          </w:p>
        </w:tc>
      </w:tr>
      <w:tr w:rsidR="005435BE" w:rsidRPr="00011536" w:rsidTr="0074188A">
        <w:tc>
          <w:tcPr>
            <w:tcW w:w="1384" w:type="dxa"/>
            <w:shd w:val="clear" w:color="auto" w:fill="auto"/>
          </w:tcPr>
          <w:p w:rsidR="005435BE" w:rsidRPr="002B34BD" w:rsidRDefault="005435BE" w:rsidP="0074188A">
            <w:pPr>
              <w:jc w:val="center"/>
              <w:rPr>
                <w:rFonts w:ascii="Times New Roman" w:hAnsi="Times New Roman"/>
              </w:rPr>
            </w:pPr>
            <w:r w:rsidRPr="002B34BD">
              <w:rPr>
                <w:rFonts w:ascii="Times New Roman" w:hAnsi="Times New Roman"/>
              </w:rPr>
              <w:t>№ точки</w:t>
            </w:r>
          </w:p>
        </w:tc>
        <w:tc>
          <w:tcPr>
            <w:tcW w:w="4253" w:type="dxa"/>
            <w:shd w:val="clear" w:color="auto" w:fill="auto"/>
          </w:tcPr>
          <w:p w:rsidR="005435BE" w:rsidRPr="002B34BD" w:rsidRDefault="005435BE" w:rsidP="0074188A">
            <w:pPr>
              <w:jc w:val="center"/>
              <w:rPr>
                <w:rFonts w:ascii="Times New Roman" w:hAnsi="Times New Roman"/>
              </w:rPr>
            </w:pPr>
            <w:r w:rsidRPr="002B34BD">
              <w:rPr>
                <w:rFonts w:ascii="Times New Roman" w:hAnsi="Times New Roman"/>
              </w:rPr>
              <w:t>Координата Х, м</w:t>
            </w:r>
          </w:p>
        </w:tc>
        <w:tc>
          <w:tcPr>
            <w:tcW w:w="4218" w:type="dxa"/>
            <w:shd w:val="clear" w:color="auto" w:fill="auto"/>
          </w:tcPr>
          <w:p w:rsidR="005435BE" w:rsidRPr="002B34BD" w:rsidRDefault="005435BE" w:rsidP="0074188A">
            <w:pPr>
              <w:jc w:val="center"/>
              <w:rPr>
                <w:rFonts w:ascii="Times New Roman" w:hAnsi="Times New Roman"/>
              </w:rPr>
            </w:pPr>
            <w:r w:rsidRPr="002B34BD">
              <w:rPr>
                <w:rFonts w:ascii="Times New Roman" w:hAnsi="Times New Roman"/>
              </w:rPr>
              <w:t>Координата У, м</w:t>
            </w:r>
          </w:p>
        </w:tc>
      </w:tr>
      <w:tr w:rsidR="005435BE" w:rsidRPr="00011536" w:rsidTr="0074188A">
        <w:tc>
          <w:tcPr>
            <w:tcW w:w="1384"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1</w:t>
            </w:r>
          </w:p>
        </w:tc>
        <w:tc>
          <w:tcPr>
            <w:tcW w:w="4253"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410840.85</w:t>
            </w:r>
          </w:p>
        </w:tc>
        <w:tc>
          <w:tcPr>
            <w:tcW w:w="4218"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2208712.32</w:t>
            </w:r>
          </w:p>
        </w:tc>
      </w:tr>
      <w:tr w:rsidR="005435BE" w:rsidRPr="00011536" w:rsidTr="0074188A">
        <w:tc>
          <w:tcPr>
            <w:tcW w:w="1384"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2</w:t>
            </w:r>
          </w:p>
        </w:tc>
        <w:tc>
          <w:tcPr>
            <w:tcW w:w="4253"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410825.82</w:t>
            </w:r>
          </w:p>
        </w:tc>
        <w:tc>
          <w:tcPr>
            <w:tcW w:w="4218"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2208712.28</w:t>
            </w:r>
          </w:p>
        </w:tc>
      </w:tr>
      <w:tr w:rsidR="005435BE" w:rsidRPr="00011536" w:rsidTr="0074188A">
        <w:tc>
          <w:tcPr>
            <w:tcW w:w="1384"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3</w:t>
            </w:r>
          </w:p>
        </w:tc>
        <w:tc>
          <w:tcPr>
            <w:tcW w:w="4253"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410499.13</w:t>
            </w:r>
          </w:p>
        </w:tc>
        <w:tc>
          <w:tcPr>
            <w:tcW w:w="4218"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2208711.32</w:t>
            </w:r>
          </w:p>
        </w:tc>
      </w:tr>
      <w:tr w:rsidR="005435BE" w:rsidRPr="00011536" w:rsidTr="0074188A">
        <w:tc>
          <w:tcPr>
            <w:tcW w:w="1384"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4</w:t>
            </w:r>
          </w:p>
        </w:tc>
        <w:tc>
          <w:tcPr>
            <w:tcW w:w="4253"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410496.82</w:t>
            </w:r>
          </w:p>
        </w:tc>
        <w:tc>
          <w:tcPr>
            <w:tcW w:w="4218"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2208712.33</w:t>
            </w:r>
          </w:p>
        </w:tc>
      </w:tr>
      <w:tr w:rsidR="005435BE" w:rsidRPr="00011536" w:rsidTr="0074188A">
        <w:tc>
          <w:tcPr>
            <w:tcW w:w="1384"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5</w:t>
            </w:r>
          </w:p>
        </w:tc>
        <w:tc>
          <w:tcPr>
            <w:tcW w:w="4253"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410377.04</w:t>
            </w:r>
          </w:p>
        </w:tc>
        <w:tc>
          <w:tcPr>
            <w:tcW w:w="4218"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2208713.99</w:t>
            </w:r>
          </w:p>
        </w:tc>
      </w:tr>
      <w:tr w:rsidR="005435BE" w:rsidRPr="00011536" w:rsidTr="0074188A">
        <w:tc>
          <w:tcPr>
            <w:tcW w:w="1384"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6</w:t>
            </w:r>
          </w:p>
        </w:tc>
        <w:tc>
          <w:tcPr>
            <w:tcW w:w="4253"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410315.00</w:t>
            </w:r>
          </w:p>
        </w:tc>
        <w:tc>
          <w:tcPr>
            <w:tcW w:w="4218"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2208712.57</w:t>
            </w:r>
          </w:p>
        </w:tc>
      </w:tr>
      <w:tr w:rsidR="005435BE" w:rsidRPr="00011536" w:rsidTr="0074188A">
        <w:tc>
          <w:tcPr>
            <w:tcW w:w="1384"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7</w:t>
            </w:r>
          </w:p>
        </w:tc>
        <w:tc>
          <w:tcPr>
            <w:tcW w:w="4253"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410314.73</w:t>
            </w:r>
          </w:p>
        </w:tc>
        <w:tc>
          <w:tcPr>
            <w:tcW w:w="4218"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2208748.41</w:t>
            </w:r>
          </w:p>
        </w:tc>
      </w:tr>
      <w:tr w:rsidR="005435BE" w:rsidRPr="00011536" w:rsidTr="0074188A">
        <w:tc>
          <w:tcPr>
            <w:tcW w:w="1384"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8</w:t>
            </w:r>
          </w:p>
        </w:tc>
        <w:tc>
          <w:tcPr>
            <w:tcW w:w="4253"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410314.58</w:t>
            </w:r>
          </w:p>
        </w:tc>
        <w:tc>
          <w:tcPr>
            <w:tcW w:w="4218"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2208757.82</w:t>
            </w:r>
          </w:p>
        </w:tc>
      </w:tr>
      <w:tr w:rsidR="005435BE" w:rsidRPr="00011536" w:rsidTr="0074188A">
        <w:tc>
          <w:tcPr>
            <w:tcW w:w="1384"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9</w:t>
            </w:r>
          </w:p>
        </w:tc>
        <w:tc>
          <w:tcPr>
            <w:tcW w:w="4253"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410313.56</w:t>
            </w:r>
          </w:p>
        </w:tc>
        <w:tc>
          <w:tcPr>
            <w:tcW w:w="4218"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2208858.83</w:t>
            </w:r>
          </w:p>
        </w:tc>
      </w:tr>
      <w:tr w:rsidR="005435BE" w:rsidRPr="00011536" w:rsidTr="0074188A">
        <w:tc>
          <w:tcPr>
            <w:tcW w:w="1384"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lastRenderedPageBreak/>
              <w:t>10</w:t>
            </w:r>
          </w:p>
        </w:tc>
        <w:tc>
          <w:tcPr>
            <w:tcW w:w="4253"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410312.63</w:t>
            </w:r>
          </w:p>
        </w:tc>
        <w:tc>
          <w:tcPr>
            <w:tcW w:w="4218"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2208968.68</w:t>
            </w:r>
          </w:p>
        </w:tc>
      </w:tr>
      <w:tr w:rsidR="005435BE" w:rsidRPr="00011536" w:rsidTr="0074188A">
        <w:tc>
          <w:tcPr>
            <w:tcW w:w="1384"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11</w:t>
            </w:r>
          </w:p>
        </w:tc>
        <w:tc>
          <w:tcPr>
            <w:tcW w:w="4253"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410311.88</w:t>
            </w:r>
          </w:p>
        </w:tc>
        <w:tc>
          <w:tcPr>
            <w:tcW w:w="4218"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2209097.15</w:t>
            </w:r>
          </w:p>
        </w:tc>
      </w:tr>
      <w:tr w:rsidR="005435BE" w:rsidRPr="00011536" w:rsidTr="0074188A">
        <w:tc>
          <w:tcPr>
            <w:tcW w:w="1384"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12</w:t>
            </w:r>
          </w:p>
        </w:tc>
        <w:tc>
          <w:tcPr>
            <w:tcW w:w="4253"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410311.48</w:t>
            </w:r>
          </w:p>
        </w:tc>
        <w:tc>
          <w:tcPr>
            <w:tcW w:w="4218"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2209153.30</w:t>
            </w:r>
          </w:p>
        </w:tc>
      </w:tr>
      <w:tr w:rsidR="005435BE" w:rsidRPr="00011536" w:rsidTr="0074188A">
        <w:tc>
          <w:tcPr>
            <w:tcW w:w="1384"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13</w:t>
            </w:r>
          </w:p>
        </w:tc>
        <w:tc>
          <w:tcPr>
            <w:tcW w:w="4253"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410311.30</w:t>
            </w:r>
          </w:p>
        </w:tc>
        <w:tc>
          <w:tcPr>
            <w:tcW w:w="4218"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2209173.00</w:t>
            </w:r>
          </w:p>
        </w:tc>
      </w:tr>
      <w:tr w:rsidR="005435BE" w:rsidRPr="00011536" w:rsidTr="0074188A">
        <w:tc>
          <w:tcPr>
            <w:tcW w:w="1384"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14</w:t>
            </w:r>
          </w:p>
        </w:tc>
        <w:tc>
          <w:tcPr>
            <w:tcW w:w="4253"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410310.49</w:t>
            </w:r>
          </w:p>
        </w:tc>
        <w:tc>
          <w:tcPr>
            <w:tcW w:w="4218"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2209237.81</w:t>
            </w:r>
          </w:p>
        </w:tc>
      </w:tr>
      <w:tr w:rsidR="005435BE" w:rsidRPr="00011536" w:rsidTr="0074188A">
        <w:tc>
          <w:tcPr>
            <w:tcW w:w="1384"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15</w:t>
            </w:r>
          </w:p>
        </w:tc>
        <w:tc>
          <w:tcPr>
            <w:tcW w:w="4253"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410309.79</w:t>
            </w:r>
          </w:p>
        </w:tc>
        <w:tc>
          <w:tcPr>
            <w:tcW w:w="4218"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2209318.42</w:t>
            </w:r>
          </w:p>
        </w:tc>
      </w:tr>
      <w:tr w:rsidR="005435BE" w:rsidRPr="00011536" w:rsidTr="0074188A">
        <w:tc>
          <w:tcPr>
            <w:tcW w:w="1384"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16</w:t>
            </w:r>
          </w:p>
        </w:tc>
        <w:tc>
          <w:tcPr>
            <w:tcW w:w="4253"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410310.58</w:t>
            </w:r>
          </w:p>
        </w:tc>
        <w:tc>
          <w:tcPr>
            <w:tcW w:w="4218"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2209331.54</w:t>
            </w:r>
          </w:p>
        </w:tc>
      </w:tr>
      <w:tr w:rsidR="005435BE" w:rsidRPr="00011536" w:rsidTr="0074188A">
        <w:tc>
          <w:tcPr>
            <w:tcW w:w="1384"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17</w:t>
            </w:r>
          </w:p>
        </w:tc>
        <w:tc>
          <w:tcPr>
            <w:tcW w:w="4253"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410311.82</w:t>
            </w:r>
          </w:p>
        </w:tc>
        <w:tc>
          <w:tcPr>
            <w:tcW w:w="4218" w:type="dxa"/>
            <w:shd w:val="clear" w:color="auto" w:fill="auto"/>
          </w:tcPr>
          <w:p w:rsidR="005435BE" w:rsidRPr="002B34BD" w:rsidRDefault="002B34BD" w:rsidP="0074188A">
            <w:pPr>
              <w:jc w:val="center"/>
              <w:rPr>
                <w:rFonts w:ascii="Times New Roman" w:hAnsi="Times New Roman"/>
              </w:rPr>
            </w:pPr>
            <w:r w:rsidRPr="002B34BD">
              <w:rPr>
                <w:rFonts w:ascii="Times New Roman" w:hAnsi="Times New Roman"/>
              </w:rPr>
              <w:t>2209341.58</w:t>
            </w:r>
          </w:p>
        </w:tc>
      </w:tr>
      <w:tr w:rsidR="005435BE" w:rsidRPr="00011536" w:rsidTr="0074188A">
        <w:tc>
          <w:tcPr>
            <w:tcW w:w="1384" w:type="dxa"/>
            <w:shd w:val="clear" w:color="auto" w:fill="auto"/>
          </w:tcPr>
          <w:p w:rsidR="005435BE" w:rsidRPr="00C51F5C" w:rsidRDefault="002B34BD" w:rsidP="0074188A">
            <w:pPr>
              <w:jc w:val="center"/>
              <w:rPr>
                <w:rFonts w:ascii="Times New Roman" w:hAnsi="Times New Roman"/>
              </w:rPr>
            </w:pPr>
            <w:r w:rsidRPr="00C51F5C">
              <w:rPr>
                <w:rFonts w:ascii="Times New Roman" w:hAnsi="Times New Roman"/>
              </w:rPr>
              <w:t>18</w:t>
            </w:r>
          </w:p>
        </w:tc>
        <w:tc>
          <w:tcPr>
            <w:tcW w:w="4253" w:type="dxa"/>
            <w:shd w:val="clear" w:color="auto" w:fill="auto"/>
          </w:tcPr>
          <w:p w:rsidR="005435BE" w:rsidRPr="00C51F5C" w:rsidRDefault="002B34BD" w:rsidP="0074188A">
            <w:pPr>
              <w:jc w:val="center"/>
              <w:rPr>
                <w:rFonts w:ascii="Times New Roman" w:hAnsi="Times New Roman"/>
              </w:rPr>
            </w:pPr>
            <w:r w:rsidRPr="00C51F5C">
              <w:rPr>
                <w:rFonts w:ascii="Times New Roman" w:hAnsi="Times New Roman"/>
              </w:rPr>
              <w:t>410312.81</w:t>
            </w:r>
          </w:p>
        </w:tc>
        <w:tc>
          <w:tcPr>
            <w:tcW w:w="4218" w:type="dxa"/>
            <w:shd w:val="clear" w:color="auto" w:fill="auto"/>
          </w:tcPr>
          <w:p w:rsidR="005435BE" w:rsidRPr="00C51F5C" w:rsidRDefault="002B34BD" w:rsidP="0074188A">
            <w:pPr>
              <w:jc w:val="center"/>
              <w:rPr>
                <w:rFonts w:ascii="Times New Roman" w:hAnsi="Times New Roman"/>
              </w:rPr>
            </w:pPr>
            <w:r w:rsidRPr="00C51F5C">
              <w:rPr>
                <w:rFonts w:ascii="Times New Roman" w:hAnsi="Times New Roman"/>
              </w:rPr>
              <w:t>2209346.16</w:t>
            </w:r>
          </w:p>
        </w:tc>
      </w:tr>
      <w:tr w:rsidR="005435BE" w:rsidRPr="00011536" w:rsidTr="0074188A">
        <w:tc>
          <w:tcPr>
            <w:tcW w:w="1384" w:type="dxa"/>
            <w:shd w:val="clear" w:color="auto" w:fill="auto"/>
          </w:tcPr>
          <w:p w:rsidR="005435BE" w:rsidRPr="00C51F5C" w:rsidRDefault="002B34BD" w:rsidP="0074188A">
            <w:pPr>
              <w:jc w:val="center"/>
              <w:rPr>
                <w:rFonts w:ascii="Times New Roman" w:hAnsi="Times New Roman"/>
              </w:rPr>
            </w:pPr>
            <w:r w:rsidRPr="00C51F5C">
              <w:rPr>
                <w:rFonts w:ascii="Times New Roman" w:hAnsi="Times New Roman"/>
              </w:rPr>
              <w:t>19</w:t>
            </w:r>
          </w:p>
        </w:tc>
        <w:tc>
          <w:tcPr>
            <w:tcW w:w="4253" w:type="dxa"/>
            <w:shd w:val="clear" w:color="auto" w:fill="auto"/>
          </w:tcPr>
          <w:p w:rsidR="005435BE" w:rsidRPr="00C51F5C" w:rsidRDefault="002B34BD" w:rsidP="0074188A">
            <w:pPr>
              <w:jc w:val="center"/>
              <w:rPr>
                <w:rFonts w:ascii="Times New Roman" w:hAnsi="Times New Roman"/>
              </w:rPr>
            </w:pPr>
            <w:r w:rsidRPr="00C51F5C">
              <w:rPr>
                <w:rFonts w:ascii="Times New Roman" w:hAnsi="Times New Roman"/>
              </w:rPr>
              <w:t>410318.07</w:t>
            </w:r>
          </w:p>
        </w:tc>
        <w:tc>
          <w:tcPr>
            <w:tcW w:w="4218" w:type="dxa"/>
            <w:shd w:val="clear" w:color="auto" w:fill="auto"/>
          </w:tcPr>
          <w:p w:rsidR="005435BE" w:rsidRPr="00C51F5C" w:rsidRDefault="002B34BD" w:rsidP="0074188A">
            <w:pPr>
              <w:jc w:val="center"/>
              <w:rPr>
                <w:rFonts w:ascii="Times New Roman" w:hAnsi="Times New Roman"/>
              </w:rPr>
            </w:pPr>
            <w:r w:rsidRPr="00C51F5C">
              <w:rPr>
                <w:rFonts w:ascii="Times New Roman" w:hAnsi="Times New Roman"/>
              </w:rPr>
              <w:t>2209362.98</w:t>
            </w:r>
          </w:p>
        </w:tc>
      </w:tr>
      <w:tr w:rsidR="005435BE" w:rsidRPr="00011536" w:rsidTr="0074188A">
        <w:tc>
          <w:tcPr>
            <w:tcW w:w="1384" w:type="dxa"/>
            <w:shd w:val="clear" w:color="auto" w:fill="auto"/>
          </w:tcPr>
          <w:p w:rsidR="005435BE" w:rsidRPr="00C51F5C" w:rsidRDefault="002B34BD" w:rsidP="0074188A">
            <w:pPr>
              <w:jc w:val="center"/>
              <w:rPr>
                <w:rFonts w:ascii="Times New Roman" w:hAnsi="Times New Roman"/>
              </w:rPr>
            </w:pPr>
            <w:r w:rsidRPr="00C51F5C">
              <w:rPr>
                <w:rFonts w:ascii="Times New Roman" w:hAnsi="Times New Roman"/>
              </w:rPr>
              <w:t>20</w:t>
            </w:r>
          </w:p>
        </w:tc>
        <w:tc>
          <w:tcPr>
            <w:tcW w:w="4253" w:type="dxa"/>
            <w:shd w:val="clear" w:color="auto" w:fill="auto"/>
          </w:tcPr>
          <w:p w:rsidR="005435BE" w:rsidRPr="00C51F5C" w:rsidRDefault="002B34BD" w:rsidP="0074188A">
            <w:pPr>
              <w:jc w:val="center"/>
              <w:rPr>
                <w:rFonts w:ascii="Times New Roman" w:hAnsi="Times New Roman"/>
              </w:rPr>
            </w:pPr>
            <w:r w:rsidRPr="00C51F5C">
              <w:rPr>
                <w:rFonts w:ascii="Times New Roman" w:hAnsi="Times New Roman"/>
              </w:rPr>
              <w:t>410346.42</w:t>
            </w:r>
          </w:p>
        </w:tc>
        <w:tc>
          <w:tcPr>
            <w:tcW w:w="4218" w:type="dxa"/>
            <w:shd w:val="clear" w:color="auto" w:fill="auto"/>
          </w:tcPr>
          <w:p w:rsidR="005435BE" w:rsidRPr="00C51F5C" w:rsidRDefault="002B34BD" w:rsidP="0074188A">
            <w:pPr>
              <w:jc w:val="center"/>
              <w:rPr>
                <w:rFonts w:ascii="Times New Roman" w:hAnsi="Times New Roman"/>
              </w:rPr>
            </w:pPr>
            <w:r w:rsidRPr="00C51F5C">
              <w:rPr>
                <w:rFonts w:ascii="Times New Roman" w:hAnsi="Times New Roman"/>
              </w:rPr>
              <w:t>2209350.96</w:t>
            </w:r>
          </w:p>
        </w:tc>
      </w:tr>
      <w:tr w:rsidR="00C51F5C" w:rsidRPr="00011536" w:rsidTr="0074188A">
        <w:tc>
          <w:tcPr>
            <w:tcW w:w="1384"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21</w:t>
            </w:r>
          </w:p>
        </w:tc>
        <w:tc>
          <w:tcPr>
            <w:tcW w:w="4253"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410466.03</w:t>
            </w:r>
          </w:p>
        </w:tc>
        <w:tc>
          <w:tcPr>
            <w:tcW w:w="4218"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2209309.48</w:t>
            </w:r>
          </w:p>
        </w:tc>
      </w:tr>
      <w:tr w:rsidR="00C51F5C" w:rsidRPr="00011536" w:rsidTr="0074188A">
        <w:tc>
          <w:tcPr>
            <w:tcW w:w="1384"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22</w:t>
            </w:r>
          </w:p>
        </w:tc>
        <w:tc>
          <w:tcPr>
            <w:tcW w:w="4253"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410519.69</w:t>
            </w:r>
          </w:p>
        </w:tc>
        <w:tc>
          <w:tcPr>
            <w:tcW w:w="4218"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2209289.28</w:t>
            </w:r>
          </w:p>
        </w:tc>
      </w:tr>
      <w:tr w:rsidR="00C51F5C" w:rsidRPr="00011536" w:rsidTr="0074188A">
        <w:tc>
          <w:tcPr>
            <w:tcW w:w="1384"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23</w:t>
            </w:r>
          </w:p>
        </w:tc>
        <w:tc>
          <w:tcPr>
            <w:tcW w:w="4253"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410524.35</w:t>
            </w:r>
          </w:p>
        </w:tc>
        <w:tc>
          <w:tcPr>
            <w:tcW w:w="4218"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2209289.92</w:t>
            </w:r>
          </w:p>
        </w:tc>
      </w:tr>
      <w:tr w:rsidR="00C51F5C" w:rsidRPr="00011536" w:rsidTr="0074188A">
        <w:tc>
          <w:tcPr>
            <w:tcW w:w="1384"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24</w:t>
            </w:r>
          </w:p>
        </w:tc>
        <w:tc>
          <w:tcPr>
            <w:tcW w:w="4253"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410635.36</w:t>
            </w:r>
          </w:p>
        </w:tc>
        <w:tc>
          <w:tcPr>
            <w:tcW w:w="4218"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2209245.32</w:t>
            </w:r>
          </w:p>
        </w:tc>
      </w:tr>
      <w:tr w:rsidR="00C51F5C" w:rsidRPr="00011536" w:rsidTr="0074188A">
        <w:tc>
          <w:tcPr>
            <w:tcW w:w="1384"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25</w:t>
            </w:r>
          </w:p>
        </w:tc>
        <w:tc>
          <w:tcPr>
            <w:tcW w:w="4253"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410642.50</w:t>
            </w:r>
          </w:p>
        </w:tc>
        <w:tc>
          <w:tcPr>
            <w:tcW w:w="4218"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2209243.37</w:t>
            </w:r>
          </w:p>
        </w:tc>
      </w:tr>
      <w:tr w:rsidR="00C51F5C" w:rsidRPr="00011536" w:rsidTr="0074188A">
        <w:tc>
          <w:tcPr>
            <w:tcW w:w="1384"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26</w:t>
            </w:r>
          </w:p>
        </w:tc>
        <w:tc>
          <w:tcPr>
            <w:tcW w:w="4253"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410654.09</w:t>
            </w:r>
          </w:p>
        </w:tc>
        <w:tc>
          <w:tcPr>
            <w:tcW w:w="4218"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2209238.53</w:t>
            </w:r>
          </w:p>
        </w:tc>
      </w:tr>
      <w:tr w:rsidR="00C51F5C" w:rsidRPr="00011536" w:rsidTr="0074188A">
        <w:tc>
          <w:tcPr>
            <w:tcW w:w="1384"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27</w:t>
            </w:r>
          </w:p>
        </w:tc>
        <w:tc>
          <w:tcPr>
            <w:tcW w:w="4253"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410690.53</w:t>
            </w:r>
          </w:p>
        </w:tc>
        <w:tc>
          <w:tcPr>
            <w:tcW w:w="4218"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2209222.84</w:t>
            </w:r>
          </w:p>
        </w:tc>
      </w:tr>
      <w:tr w:rsidR="00C51F5C" w:rsidRPr="00011536" w:rsidTr="0074188A">
        <w:tc>
          <w:tcPr>
            <w:tcW w:w="1384"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28</w:t>
            </w:r>
          </w:p>
        </w:tc>
        <w:tc>
          <w:tcPr>
            <w:tcW w:w="4253"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410692.41</w:t>
            </w:r>
          </w:p>
        </w:tc>
        <w:tc>
          <w:tcPr>
            <w:tcW w:w="4218"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2209221.17</w:t>
            </w:r>
          </w:p>
        </w:tc>
      </w:tr>
      <w:tr w:rsidR="00C51F5C" w:rsidRPr="00011536" w:rsidTr="0074188A">
        <w:tc>
          <w:tcPr>
            <w:tcW w:w="1384"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29</w:t>
            </w:r>
          </w:p>
        </w:tc>
        <w:tc>
          <w:tcPr>
            <w:tcW w:w="4253"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410698.78</w:t>
            </w:r>
          </w:p>
        </w:tc>
        <w:tc>
          <w:tcPr>
            <w:tcW w:w="4218"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2209217.15</w:t>
            </w:r>
          </w:p>
        </w:tc>
      </w:tr>
      <w:tr w:rsidR="00C51F5C" w:rsidRPr="00011536" w:rsidTr="0074188A">
        <w:tc>
          <w:tcPr>
            <w:tcW w:w="1384"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30</w:t>
            </w:r>
          </w:p>
        </w:tc>
        <w:tc>
          <w:tcPr>
            <w:tcW w:w="4253"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410703.46</w:t>
            </w:r>
          </w:p>
        </w:tc>
        <w:tc>
          <w:tcPr>
            <w:tcW w:w="4218"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2209215.91</w:t>
            </w:r>
          </w:p>
        </w:tc>
      </w:tr>
      <w:tr w:rsidR="00C51F5C" w:rsidRPr="00011536" w:rsidTr="0074188A">
        <w:tc>
          <w:tcPr>
            <w:tcW w:w="1384"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31</w:t>
            </w:r>
          </w:p>
        </w:tc>
        <w:tc>
          <w:tcPr>
            <w:tcW w:w="4253"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410818.12</w:t>
            </w:r>
          </w:p>
        </w:tc>
        <w:tc>
          <w:tcPr>
            <w:tcW w:w="4218"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2209169.75</w:t>
            </w:r>
          </w:p>
        </w:tc>
      </w:tr>
      <w:tr w:rsidR="00C51F5C" w:rsidRPr="00011536" w:rsidTr="0074188A">
        <w:tc>
          <w:tcPr>
            <w:tcW w:w="1384"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32</w:t>
            </w:r>
          </w:p>
        </w:tc>
        <w:tc>
          <w:tcPr>
            <w:tcW w:w="4253"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410837.50</w:t>
            </w:r>
          </w:p>
        </w:tc>
        <w:tc>
          <w:tcPr>
            <w:tcW w:w="4218"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2209161.69</w:t>
            </w:r>
          </w:p>
        </w:tc>
      </w:tr>
      <w:tr w:rsidR="00C51F5C" w:rsidRPr="00011536" w:rsidTr="0074188A">
        <w:tc>
          <w:tcPr>
            <w:tcW w:w="1384"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33</w:t>
            </w:r>
          </w:p>
        </w:tc>
        <w:tc>
          <w:tcPr>
            <w:tcW w:w="4253"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410838.45</w:t>
            </w:r>
          </w:p>
        </w:tc>
        <w:tc>
          <w:tcPr>
            <w:tcW w:w="4218"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2209034.67</w:t>
            </w:r>
          </w:p>
        </w:tc>
      </w:tr>
      <w:tr w:rsidR="00C51F5C" w:rsidRPr="00011536" w:rsidTr="0074188A">
        <w:tc>
          <w:tcPr>
            <w:tcW w:w="1384"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34</w:t>
            </w:r>
          </w:p>
        </w:tc>
        <w:tc>
          <w:tcPr>
            <w:tcW w:w="4253"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410840.59</w:t>
            </w:r>
          </w:p>
        </w:tc>
        <w:tc>
          <w:tcPr>
            <w:tcW w:w="4218" w:type="dxa"/>
            <w:shd w:val="clear" w:color="auto" w:fill="auto"/>
          </w:tcPr>
          <w:p w:rsidR="00C51F5C" w:rsidRPr="002B34BD" w:rsidRDefault="00C51F5C" w:rsidP="00C51F5C">
            <w:pPr>
              <w:jc w:val="center"/>
              <w:rPr>
                <w:rFonts w:ascii="Times New Roman" w:hAnsi="Times New Roman"/>
              </w:rPr>
            </w:pPr>
            <w:r w:rsidRPr="002B34BD">
              <w:rPr>
                <w:rFonts w:ascii="Times New Roman" w:hAnsi="Times New Roman"/>
              </w:rPr>
              <w:t>2208747.40</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410840.85</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2208712.32</w:t>
            </w:r>
          </w:p>
        </w:tc>
      </w:tr>
      <w:tr w:rsidR="00C51F5C" w:rsidRPr="00011536" w:rsidTr="0074188A">
        <w:tc>
          <w:tcPr>
            <w:tcW w:w="9855" w:type="dxa"/>
            <w:gridSpan w:val="3"/>
            <w:shd w:val="clear" w:color="auto" w:fill="auto"/>
          </w:tcPr>
          <w:p w:rsidR="00C51F5C" w:rsidRPr="002006CA" w:rsidRDefault="00C51F5C" w:rsidP="00C51F5C">
            <w:pPr>
              <w:jc w:val="center"/>
              <w:rPr>
                <w:rFonts w:ascii="Times New Roman" w:hAnsi="Times New Roman"/>
                <w:b/>
              </w:rPr>
            </w:pPr>
            <w:r w:rsidRPr="002006CA">
              <w:rPr>
                <w:rFonts w:ascii="Times New Roman" w:hAnsi="Times New Roman"/>
                <w:b/>
              </w:rPr>
              <w:t>Каталог координат характерных точек планируемой красной линии. Квартал №11</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 точки</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Координата Х, м</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Координата У, м</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410835.59</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2208312.06</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410825.20</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2208307.45</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3</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410797.02</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2208297.15</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410793.59</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2208297.53</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5</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410785.22</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2208300.32</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6</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410781.02</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2208311.78</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7</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410785.36</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2208330.16</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8</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410799.28</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2208335.25</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9</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410822.18</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2208399.37</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10</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410832.17</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2208399.76</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11</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410831.96</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2208405.23</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12</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410915.89</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2208419.26</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13</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411008.70</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2208419.26</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14</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411008.73</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2208414.86</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15</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411029.08</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2208415.16</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16</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411029.21</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2208406.70</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17</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411030.06</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2208396.59</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18</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411030.80</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2208390.06</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19</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411032.35</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2208371.29</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20</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411014.72</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2208365.03</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21</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410983.14</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2208354.07</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lastRenderedPageBreak/>
              <w:t>22</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410962.68</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2208347.89</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23</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410917.82</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2208334.98</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410835.59</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2208312.06</w:t>
            </w:r>
          </w:p>
        </w:tc>
      </w:tr>
      <w:tr w:rsidR="00C51F5C" w:rsidRPr="00011536" w:rsidTr="0074188A">
        <w:tc>
          <w:tcPr>
            <w:tcW w:w="9855" w:type="dxa"/>
            <w:gridSpan w:val="3"/>
            <w:shd w:val="clear" w:color="auto" w:fill="auto"/>
          </w:tcPr>
          <w:p w:rsidR="00C51F5C" w:rsidRPr="002006CA" w:rsidRDefault="00C51F5C" w:rsidP="00C51F5C">
            <w:pPr>
              <w:jc w:val="center"/>
              <w:rPr>
                <w:rFonts w:ascii="Times New Roman" w:hAnsi="Times New Roman"/>
                <w:b/>
              </w:rPr>
            </w:pPr>
            <w:r w:rsidRPr="002006CA">
              <w:rPr>
                <w:rFonts w:ascii="Times New Roman" w:hAnsi="Times New Roman"/>
                <w:b/>
              </w:rPr>
              <w:t>Каталог координат характерных точек планируемой красной линии. Квартал №12</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 точки</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Координата Х, м</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Координата У, м</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410915.34</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2208692.47</w:t>
            </w:r>
          </w:p>
        </w:tc>
      </w:tr>
      <w:tr w:rsidR="00C51F5C" w:rsidRPr="00011536" w:rsidTr="002006CA">
        <w:trPr>
          <w:trHeight w:val="294"/>
        </w:trPr>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410931.75</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2208692.49</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3</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410931.74</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2208692.08</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410978.93</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2208691.13</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5</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411018.92</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2208690.23</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6</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411020.39</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2208690.27</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7</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411020.98</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2208703.13</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8</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411021.06</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2208705.87</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9</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411050.07</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2208706.62</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10</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411065.94</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2208706.30</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11</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411067.70</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2208706.32</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12</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411074.22</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2208706.23</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13</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411075.86</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2208706.21</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14</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411080.23</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2208706.22</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15</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411080.23</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2208699.26</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16</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411080.27</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2208694.36</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17</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411103.44</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2208694.13</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18</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411148.94</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2208693.69</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19</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411191.93</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2208693.28</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20</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411239.93</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2208692.81</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21</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411280.47</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2208691.51</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411279.14</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2208612.43</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23</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411278.19</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2208525.39</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24</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411277.23</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2208438.36</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25</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411237.23</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2208438.38</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26</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411189.23</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2208438.84</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27</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411186.49</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2208438.80</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28</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411059.72</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2208439.93</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29</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411008.56</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2208440.39</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30</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410955.72</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2208440.74</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31</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410955.70</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2208437.20</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32</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410933.03</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2208437.44</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33</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410886.78</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2208437.83</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34</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410882.10</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2208437.77</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35</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410882.12</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2208441.22</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36</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410882.26</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2208476.47</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37</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410882.46</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2208525.84</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38</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410882.76</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2208599.66</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39</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410862.95</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2208600.07</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40</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410864.34</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2208693.06</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410915.33</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2208692.01</w:t>
            </w:r>
          </w:p>
        </w:tc>
      </w:tr>
      <w:tr w:rsidR="00C51F5C" w:rsidRPr="00011536" w:rsidTr="0074188A">
        <w:tc>
          <w:tcPr>
            <w:tcW w:w="1384"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1</w:t>
            </w:r>
          </w:p>
        </w:tc>
        <w:tc>
          <w:tcPr>
            <w:tcW w:w="4253"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410915.34</w:t>
            </w:r>
          </w:p>
        </w:tc>
        <w:tc>
          <w:tcPr>
            <w:tcW w:w="4218" w:type="dxa"/>
            <w:shd w:val="clear" w:color="auto" w:fill="auto"/>
          </w:tcPr>
          <w:p w:rsidR="00C51F5C" w:rsidRPr="002006CA" w:rsidRDefault="00C51F5C" w:rsidP="00C51F5C">
            <w:pPr>
              <w:jc w:val="center"/>
              <w:rPr>
                <w:rFonts w:ascii="Times New Roman" w:hAnsi="Times New Roman"/>
              </w:rPr>
            </w:pPr>
            <w:r w:rsidRPr="002006CA">
              <w:rPr>
                <w:rFonts w:ascii="Times New Roman" w:hAnsi="Times New Roman"/>
              </w:rPr>
              <w:t>2208692.47</w:t>
            </w:r>
          </w:p>
        </w:tc>
      </w:tr>
      <w:tr w:rsidR="00C51F5C" w:rsidRPr="00011536" w:rsidTr="0074188A">
        <w:tc>
          <w:tcPr>
            <w:tcW w:w="9855" w:type="dxa"/>
            <w:gridSpan w:val="3"/>
            <w:shd w:val="clear" w:color="auto" w:fill="auto"/>
          </w:tcPr>
          <w:p w:rsidR="00C51F5C" w:rsidRPr="00EA7EF2" w:rsidRDefault="00C51F5C" w:rsidP="00C51F5C">
            <w:pPr>
              <w:jc w:val="center"/>
              <w:rPr>
                <w:rFonts w:ascii="Times New Roman" w:hAnsi="Times New Roman"/>
                <w:b/>
              </w:rPr>
            </w:pPr>
            <w:r w:rsidRPr="00EA7EF2">
              <w:rPr>
                <w:rFonts w:ascii="Times New Roman" w:hAnsi="Times New Roman"/>
                <w:b/>
              </w:rPr>
              <w:t>Каталог координат характерных точек планируемой красной линии. Квартал №13</w:t>
            </w:r>
          </w:p>
        </w:tc>
      </w:tr>
      <w:tr w:rsidR="00C51F5C" w:rsidRPr="00011536" w:rsidTr="0074188A">
        <w:tc>
          <w:tcPr>
            <w:tcW w:w="1384"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 точки</w:t>
            </w:r>
          </w:p>
        </w:tc>
        <w:tc>
          <w:tcPr>
            <w:tcW w:w="4253"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Координата Х, м</w:t>
            </w:r>
          </w:p>
        </w:tc>
        <w:tc>
          <w:tcPr>
            <w:tcW w:w="4218"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Координата У, м</w:t>
            </w:r>
          </w:p>
        </w:tc>
      </w:tr>
      <w:tr w:rsidR="00C51F5C" w:rsidRPr="00011536" w:rsidTr="0074188A">
        <w:tc>
          <w:tcPr>
            <w:tcW w:w="1384"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lastRenderedPageBreak/>
              <w:t>1</w:t>
            </w:r>
          </w:p>
        </w:tc>
        <w:tc>
          <w:tcPr>
            <w:tcW w:w="4253"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411064.72</w:t>
            </w:r>
          </w:p>
        </w:tc>
        <w:tc>
          <w:tcPr>
            <w:tcW w:w="4218"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2208418.50</w:t>
            </w:r>
          </w:p>
        </w:tc>
      </w:tr>
      <w:tr w:rsidR="00C51F5C" w:rsidRPr="00011536" w:rsidTr="0074188A">
        <w:tc>
          <w:tcPr>
            <w:tcW w:w="1384"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2</w:t>
            </w:r>
          </w:p>
        </w:tc>
        <w:tc>
          <w:tcPr>
            <w:tcW w:w="4253"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411065.33</w:t>
            </w:r>
          </w:p>
        </w:tc>
        <w:tc>
          <w:tcPr>
            <w:tcW w:w="4218"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2208406.50</w:t>
            </w:r>
          </w:p>
        </w:tc>
      </w:tr>
      <w:tr w:rsidR="00C51F5C" w:rsidRPr="00011536" w:rsidTr="0074188A">
        <w:tc>
          <w:tcPr>
            <w:tcW w:w="1384"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3</w:t>
            </w:r>
          </w:p>
        </w:tc>
        <w:tc>
          <w:tcPr>
            <w:tcW w:w="4253"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411067.29</w:t>
            </w:r>
          </w:p>
        </w:tc>
        <w:tc>
          <w:tcPr>
            <w:tcW w:w="4218"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2208380.76</w:t>
            </w:r>
          </w:p>
        </w:tc>
      </w:tr>
      <w:tr w:rsidR="00C51F5C" w:rsidRPr="00011536" w:rsidTr="0074188A">
        <w:tc>
          <w:tcPr>
            <w:tcW w:w="1384"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4</w:t>
            </w:r>
          </w:p>
        </w:tc>
        <w:tc>
          <w:tcPr>
            <w:tcW w:w="4253"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411078.02</w:t>
            </w:r>
          </w:p>
        </w:tc>
        <w:tc>
          <w:tcPr>
            <w:tcW w:w="4218"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2208383.78</w:t>
            </w:r>
          </w:p>
        </w:tc>
      </w:tr>
      <w:tr w:rsidR="00C51F5C" w:rsidRPr="00011536" w:rsidTr="0074188A">
        <w:tc>
          <w:tcPr>
            <w:tcW w:w="1384"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5</w:t>
            </w:r>
          </w:p>
        </w:tc>
        <w:tc>
          <w:tcPr>
            <w:tcW w:w="4253"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411107.46</w:t>
            </w:r>
          </w:p>
        </w:tc>
        <w:tc>
          <w:tcPr>
            <w:tcW w:w="4218"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2208392.19</w:t>
            </w:r>
          </w:p>
        </w:tc>
      </w:tr>
      <w:tr w:rsidR="00C51F5C" w:rsidRPr="00011536" w:rsidTr="0074188A">
        <w:tc>
          <w:tcPr>
            <w:tcW w:w="1384"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6</w:t>
            </w:r>
          </w:p>
        </w:tc>
        <w:tc>
          <w:tcPr>
            <w:tcW w:w="4253"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411168.35</w:t>
            </w:r>
          </w:p>
        </w:tc>
        <w:tc>
          <w:tcPr>
            <w:tcW w:w="4218"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2208409.44</w:t>
            </w:r>
          </w:p>
        </w:tc>
      </w:tr>
      <w:tr w:rsidR="00C51F5C" w:rsidRPr="00011536" w:rsidTr="0074188A">
        <w:tc>
          <w:tcPr>
            <w:tcW w:w="1384"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7</w:t>
            </w:r>
          </w:p>
        </w:tc>
        <w:tc>
          <w:tcPr>
            <w:tcW w:w="4253"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411204.58</w:t>
            </w:r>
          </w:p>
        </w:tc>
        <w:tc>
          <w:tcPr>
            <w:tcW w:w="4218"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2208417.57</w:t>
            </w:r>
          </w:p>
        </w:tc>
      </w:tr>
      <w:tr w:rsidR="00C51F5C" w:rsidRPr="00011536" w:rsidTr="0074188A">
        <w:tc>
          <w:tcPr>
            <w:tcW w:w="1384"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8</w:t>
            </w:r>
          </w:p>
        </w:tc>
        <w:tc>
          <w:tcPr>
            <w:tcW w:w="4253"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411215.32</w:t>
            </w:r>
          </w:p>
        </w:tc>
        <w:tc>
          <w:tcPr>
            <w:tcW w:w="4218"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2208419.26</w:t>
            </w:r>
          </w:p>
        </w:tc>
      </w:tr>
      <w:tr w:rsidR="00C51F5C" w:rsidRPr="00011536" w:rsidTr="0074188A">
        <w:tc>
          <w:tcPr>
            <w:tcW w:w="1384"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9</w:t>
            </w:r>
          </w:p>
        </w:tc>
        <w:tc>
          <w:tcPr>
            <w:tcW w:w="4253"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411167.12</w:t>
            </w:r>
          </w:p>
        </w:tc>
        <w:tc>
          <w:tcPr>
            <w:tcW w:w="4218" w:type="dxa"/>
            <w:shd w:val="clear" w:color="auto" w:fill="auto"/>
          </w:tcPr>
          <w:p w:rsidR="00C51F5C" w:rsidRPr="00EA7EF2" w:rsidRDefault="00C51F5C" w:rsidP="00C51F5C">
            <w:pPr>
              <w:jc w:val="center"/>
              <w:rPr>
                <w:rFonts w:ascii="Times New Roman" w:hAnsi="Times New Roman"/>
              </w:rPr>
            </w:pPr>
            <w:r w:rsidRPr="00EA7EF2">
              <w:rPr>
                <w:rFonts w:ascii="Times New Roman" w:hAnsi="Times New Roman"/>
              </w:rPr>
              <w:t>2208419.09</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10</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411072.95</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2208418.77</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1</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411064.72</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2208418.50</w:t>
            </w:r>
          </w:p>
        </w:tc>
      </w:tr>
      <w:tr w:rsidR="00C51F5C" w:rsidRPr="00011536" w:rsidTr="0074188A">
        <w:tc>
          <w:tcPr>
            <w:tcW w:w="9855" w:type="dxa"/>
            <w:gridSpan w:val="3"/>
            <w:shd w:val="clear" w:color="auto" w:fill="auto"/>
          </w:tcPr>
          <w:p w:rsidR="00C51F5C" w:rsidRPr="00F8433F" w:rsidRDefault="00C51F5C" w:rsidP="00C51F5C">
            <w:pPr>
              <w:jc w:val="center"/>
              <w:rPr>
                <w:rFonts w:ascii="Times New Roman" w:hAnsi="Times New Roman"/>
                <w:b/>
              </w:rPr>
            </w:pPr>
            <w:r w:rsidRPr="00F8433F">
              <w:rPr>
                <w:rFonts w:ascii="Times New Roman" w:hAnsi="Times New Roman"/>
                <w:b/>
              </w:rPr>
              <w:t>Каталог координат характерных точек планируемой красной линии. Квартал №14</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 точки</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Координата Х, м</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Координата У, м</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1</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410888.75</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2209137.04</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410922.44</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2209123.40</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3</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410986.32</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2209097.55</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411006.79</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2209089.27</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5</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411025.33</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2209081.76</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6</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411061.78</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2209066.99</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7</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411070.43</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2209063.50</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8</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411073.31</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2209062.33</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9</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411085.42</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2209057.44</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10</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411146.45</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2209032.74</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11</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411198.11</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2209011.83</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12</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411198.74</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2209011.57</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13</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411199.02</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2208740.78</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14</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411199.02</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2208730.24</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15</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411148.43</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2208729.69</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16</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411148.42</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2208730.29</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17</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411140.61</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2208730.25</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18</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411140.57</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2208736.56</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19</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411140.46</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2208741.20</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20</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411098.14</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2208740.80</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21</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411076.97</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2208740.64</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411076.97</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2208740.62</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23</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411076.97</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2208740.02</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24</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411077.02</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2208738.16</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25</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411077.32</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2208729.27</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26</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411077.31</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2208728.92</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27</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411071.01</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2208728.85</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28</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411067.19</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2208728.81</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29</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411067.17</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2208727.70</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30</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411061.97</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2208727.78</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31</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411061.98</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2208728.73</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32</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410986.30</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2208727.93</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33</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410940.34</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2208729.20</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34</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410870.34</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2208728.74</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35</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410862.73</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2208728.68</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36</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410862.52</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2208756.67</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lastRenderedPageBreak/>
              <w:t>37</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410862.32</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2208782.67</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38</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410862.21</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2208797.53</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39</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410861.49</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2208894.08</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40</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410859.84</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2209115.80</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410859.60</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2209148.84</w:t>
            </w:r>
          </w:p>
        </w:tc>
      </w:tr>
      <w:tr w:rsidR="00C51F5C" w:rsidRPr="00011536" w:rsidTr="0074188A">
        <w:tc>
          <w:tcPr>
            <w:tcW w:w="1384"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1</w:t>
            </w:r>
          </w:p>
        </w:tc>
        <w:tc>
          <w:tcPr>
            <w:tcW w:w="4253"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410888.75</w:t>
            </w:r>
          </w:p>
        </w:tc>
        <w:tc>
          <w:tcPr>
            <w:tcW w:w="4218" w:type="dxa"/>
            <w:shd w:val="clear" w:color="auto" w:fill="auto"/>
          </w:tcPr>
          <w:p w:rsidR="00C51F5C" w:rsidRPr="00F8433F" w:rsidRDefault="00C51F5C" w:rsidP="00C51F5C">
            <w:pPr>
              <w:jc w:val="center"/>
              <w:rPr>
                <w:rFonts w:ascii="Times New Roman" w:hAnsi="Times New Roman"/>
              </w:rPr>
            </w:pPr>
            <w:r w:rsidRPr="00F8433F">
              <w:rPr>
                <w:rFonts w:ascii="Times New Roman" w:hAnsi="Times New Roman"/>
              </w:rPr>
              <w:t>2209137.04</w:t>
            </w:r>
          </w:p>
        </w:tc>
      </w:tr>
      <w:tr w:rsidR="00C51F5C" w:rsidRPr="00011536" w:rsidTr="0074188A">
        <w:tc>
          <w:tcPr>
            <w:tcW w:w="9855" w:type="dxa"/>
            <w:gridSpan w:val="3"/>
            <w:shd w:val="clear" w:color="auto" w:fill="auto"/>
          </w:tcPr>
          <w:p w:rsidR="00C51F5C" w:rsidRPr="004F2249" w:rsidRDefault="00C51F5C" w:rsidP="00C51F5C">
            <w:pPr>
              <w:jc w:val="center"/>
              <w:rPr>
                <w:rFonts w:ascii="Times New Roman" w:hAnsi="Times New Roman"/>
                <w:b/>
              </w:rPr>
            </w:pPr>
            <w:r w:rsidRPr="004F2249">
              <w:rPr>
                <w:rFonts w:ascii="Times New Roman" w:hAnsi="Times New Roman"/>
                <w:b/>
              </w:rPr>
              <w:t>Каталог координат характерных точек планируемой красной линии. Квартал №15</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 точки</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Координата Х, м</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Координата У, м</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1</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411352.42</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2208603.82</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411353.02</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2208588.77</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3</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411353.77</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2208572.36</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411354.11</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2208560.97</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5</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411354.03</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2208546.77</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6</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411354.23</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2208532.50</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7</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411354.54</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2208518.60</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8</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411354.05</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2208504.66</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9</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411354.69</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2208488.87</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10</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411355.25</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2208475.18</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11</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411355.35</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2208457.29</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12</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411355.41</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2208446.33</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13</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411286.62</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2208434.50</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14</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411286.69</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2208440.82</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15</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411290.35</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2208443.90</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16</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411292.92</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2208476.77</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17</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411292.92</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2208601.87</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18</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411307.61</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2208601.87</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1</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411352.42</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2208603.82</w:t>
            </w:r>
          </w:p>
        </w:tc>
      </w:tr>
      <w:tr w:rsidR="00C51F5C" w:rsidRPr="00011536" w:rsidTr="0074188A">
        <w:tc>
          <w:tcPr>
            <w:tcW w:w="9855" w:type="dxa"/>
            <w:gridSpan w:val="3"/>
            <w:shd w:val="clear" w:color="auto" w:fill="auto"/>
          </w:tcPr>
          <w:p w:rsidR="00C51F5C" w:rsidRPr="00F93F50" w:rsidRDefault="00C51F5C" w:rsidP="00C51F5C">
            <w:pPr>
              <w:jc w:val="center"/>
              <w:rPr>
                <w:rFonts w:ascii="Times New Roman" w:hAnsi="Times New Roman"/>
                <w:b/>
              </w:rPr>
            </w:pPr>
            <w:r w:rsidRPr="00F93F50">
              <w:rPr>
                <w:rFonts w:ascii="Times New Roman" w:hAnsi="Times New Roman"/>
                <w:b/>
              </w:rPr>
              <w:t>Каталог координат характерных точек планируемой красной линии. Квартал №16</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 точки</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Координата Х, м</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Координата У, м</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1</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411422.73</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2208584.13</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411424.02</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2208536.59</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3</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411423.93</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2208521.54</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411423.83</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2208506.51</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5</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411423.85</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2208491.81</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6</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411424.14</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2208476.59</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7</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411424.20</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2208458.06</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8</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411396.55</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2208453.92</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9</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411370.17</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2208451.76</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10</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411369.81</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2208464.58</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11</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411369.37</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2208475.98</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12</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411369.02</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2208491.67</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13</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411368.91</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2208498.52</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14</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411367.67</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2208499.01</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15</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411367.71</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2208506.01</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16</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411367.16</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2208521.89</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17</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411367.24</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2208536.90</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18</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411367.04</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2208566.87</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19</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411367.14</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2208581.76</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20</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411366.71</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2208603.26</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lastRenderedPageBreak/>
              <w:t>21</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411402.72</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2208603.88</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411422.10</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2208604.26</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1</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411422.73</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2208584.13</w:t>
            </w:r>
          </w:p>
        </w:tc>
      </w:tr>
      <w:tr w:rsidR="00C51F5C" w:rsidRPr="00011536" w:rsidTr="0074188A">
        <w:tc>
          <w:tcPr>
            <w:tcW w:w="9855" w:type="dxa"/>
            <w:gridSpan w:val="3"/>
            <w:shd w:val="clear" w:color="auto" w:fill="auto"/>
          </w:tcPr>
          <w:p w:rsidR="00C51F5C" w:rsidRPr="00F93F50" w:rsidRDefault="00C51F5C" w:rsidP="00C51F5C">
            <w:pPr>
              <w:jc w:val="center"/>
              <w:rPr>
                <w:rFonts w:ascii="Times New Roman" w:hAnsi="Times New Roman"/>
                <w:b/>
              </w:rPr>
            </w:pPr>
            <w:r w:rsidRPr="00F93F50">
              <w:rPr>
                <w:rFonts w:ascii="Times New Roman" w:hAnsi="Times New Roman"/>
                <w:b/>
              </w:rPr>
              <w:t>Каталог координат характерных точек планируемой красной линии. Квартал №17</w:t>
            </w:r>
          </w:p>
        </w:tc>
      </w:tr>
      <w:tr w:rsidR="00C51F5C" w:rsidRPr="00011536" w:rsidTr="0074188A">
        <w:tc>
          <w:tcPr>
            <w:tcW w:w="1384"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 точки</w:t>
            </w:r>
          </w:p>
        </w:tc>
        <w:tc>
          <w:tcPr>
            <w:tcW w:w="4253"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Координата Х, м</w:t>
            </w:r>
          </w:p>
        </w:tc>
        <w:tc>
          <w:tcPr>
            <w:tcW w:w="4218" w:type="dxa"/>
            <w:shd w:val="clear" w:color="auto" w:fill="auto"/>
          </w:tcPr>
          <w:p w:rsidR="00C51F5C" w:rsidRPr="00F93F50" w:rsidRDefault="00C51F5C" w:rsidP="00C51F5C">
            <w:pPr>
              <w:jc w:val="center"/>
              <w:rPr>
                <w:rFonts w:ascii="Times New Roman" w:hAnsi="Times New Roman"/>
              </w:rPr>
            </w:pPr>
            <w:r w:rsidRPr="00F93F50">
              <w:rPr>
                <w:rFonts w:ascii="Times New Roman" w:hAnsi="Times New Roman"/>
              </w:rPr>
              <w:t>Координата У, м</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411494.21</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2208605.36</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411494.23</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2208576.00</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3</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411494.14</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2208556.05</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411494.18</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2208546.04</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5</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411494.04</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2208536.16</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6</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411493.93</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2208516.15</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7</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411493.94</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2208496.08</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8</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411494.11</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2208484.25</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9</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411494.32</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2208470.23</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10</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411466.51</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2208465.65</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11</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411461.25</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2208465.86</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12</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411461.27</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2208464.76</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13</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411436.80</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2208460.13</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14</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411436.53</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2208476.97</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15</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411436.35</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2208491.59</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16</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411436.03</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2208496.89</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17</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411436.28</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2208507.05</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18</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411436.36</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2208511.05</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19</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411436.58</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2208521.95</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20</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411436.31</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2208536.66</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21</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411436.25</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2208551.71</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411436.07</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2208566.63</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23</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411436.22</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2208584.70</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24</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411436.38</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2208604.64</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25</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411466.54</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2208604.93</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411494.21</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2208605.36</w:t>
            </w:r>
          </w:p>
        </w:tc>
      </w:tr>
      <w:tr w:rsidR="00C51F5C" w:rsidRPr="00011536" w:rsidTr="0074188A">
        <w:tc>
          <w:tcPr>
            <w:tcW w:w="9855" w:type="dxa"/>
            <w:gridSpan w:val="3"/>
            <w:shd w:val="clear" w:color="auto" w:fill="auto"/>
          </w:tcPr>
          <w:p w:rsidR="00C51F5C" w:rsidRPr="007E74B2" w:rsidRDefault="00C51F5C" w:rsidP="00C51F5C">
            <w:pPr>
              <w:jc w:val="center"/>
              <w:rPr>
                <w:rFonts w:ascii="Times New Roman" w:hAnsi="Times New Roman"/>
                <w:b/>
              </w:rPr>
            </w:pPr>
            <w:r w:rsidRPr="007E74B2">
              <w:rPr>
                <w:rFonts w:ascii="Times New Roman" w:hAnsi="Times New Roman"/>
                <w:b/>
              </w:rPr>
              <w:t>Каталог координат характерных точек планируемой красной линии. Квартал №18</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 точки</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Координата Х, м</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Координата У, м</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411487.72</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2208920.64</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411487.95</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2208904.30</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3</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411488.25</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2208888.50</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411488.55</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2208872.24</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5</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411488.77</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2208847.58</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6</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411488.73</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2208835.67</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7</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411458.05</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2208836.24</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8</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411433.82</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2208834.21</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9</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411432.32</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2208826.43</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10</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411488.79</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2208828.52</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11</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411491.49</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2208719.31</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12</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411492.74</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2208719.31</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13</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411492.89</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2208716.10</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14</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411493.20</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2208696.14</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15</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411492.64</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2208676.06</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16</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411492.82</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2208657.83</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lastRenderedPageBreak/>
              <w:t>17</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411492.66</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2208636.15</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18</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411492.33</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2208621.71</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19</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411492.38</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2208616.51</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20</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411485.50</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2208616.52</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21</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411466.37</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2208616.70</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411465.64</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2208616.70</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23</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411408.74</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2208616.40</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24</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411401.76</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2208615.75</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25</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411385.21</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2208616.01</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26</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411370.22</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2208615.84</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27</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411355.24</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2208615.85</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28</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411355.15</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2208614.92</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29</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411340.32</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2208614.81</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30</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411325.42</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2208615.14</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31</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411307.61</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2208615.27</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32</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411292.92</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2208614.41</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33</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411294.06</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2208703.02</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34</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411229.01</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2208703.09</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35</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411229.14</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2208734.84</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36</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411229.38</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2208793.10</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37</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411229.01</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2208912.68</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38</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411228.76</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2208994.59</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39</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411216.59</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2209003.34</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40</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411227.99</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2209021.17</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411242.16</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2209052.23</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42</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411243.48</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2209055.42</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43</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411262.18</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2209104.02</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44</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411291.62</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2209105.52</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45</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411308.75</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2209106.40</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46</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411316.51</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2209106.79</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47</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411317.60</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2209107.19</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48</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411323.12</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2209107.20</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49</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411327.88</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2209106.93</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50</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411328.82</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2209107.42</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51</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411357.83</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2209115.50</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52</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411362.33</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2209116.75</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53</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411369.64</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2209118.79</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54</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411376.10</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2209120.37</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55</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411405.35</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2209127.51</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56</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411407.46</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2209100.56</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57</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411409.38</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2209077.91</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58</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411409.86</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2209077.94</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59</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411411.64</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2209053.07</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60</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411413.14</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2209032.34</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61</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411414.57</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2209012.45</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62</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411415.69</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2208996.79</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63</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411419.97</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2208997.26</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64</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411421.43</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2208982.71</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65</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411421.50</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2208977.92</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lastRenderedPageBreak/>
              <w:t>66</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411428.71</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2208871.69</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67</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411431.14</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2208871.72</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68</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411434.12</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2208871.76</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69</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411431.47</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2208921.43</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70</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411428.00</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2208962.90</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71</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411428.01</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2208981.92</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72</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411427.99</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2209000.27</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73</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411448.37</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2209000.18</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74</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411486.81</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2209000.38</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75</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411487.02</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2208984.60</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76</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411487.15</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2208967.73</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77</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411487.31</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2208952.63</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78</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411487.49</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2208936.59</w:t>
            </w:r>
          </w:p>
        </w:tc>
      </w:tr>
      <w:tr w:rsidR="00C51F5C" w:rsidRPr="00011536" w:rsidTr="0074188A">
        <w:tc>
          <w:tcPr>
            <w:tcW w:w="1384"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1</w:t>
            </w:r>
          </w:p>
        </w:tc>
        <w:tc>
          <w:tcPr>
            <w:tcW w:w="4253"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411487.72</w:t>
            </w:r>
          </w:p>
        </w:tc>
        <w:tc>
          <w:tcPr>
            <w:tcW w:w="4218" w:type="dxa"/>
            <w:shd w:val="clear" w:color="auto" w:fill="auto"/>
          </w:tcPr>
          <w:p w:rsidR="00C51F5C" w:rsidRPr="007E74B2" w:rsidRDefault="00C51F5C" w:rsidP="00C51F5C">
            <w:pPr>
              <w:jc w:val="center"/>
              <w:rPr>
                <w:rFonts w:ascii="Times New Roman" w:hAnsi="Times New Roman"/>
              </w:rPr>
            </w:pPr>
            <w:r w:rsidRPr="007E74B2">
              <w:rPr>
                <w:rFonts w:ascii="Times New Roman" w:hAnsi="Times New Roman"/>
              </w:rPr>
              <w:t>2208920.64</w:t>
            </w:r>
          </w:p>
        </w:tc>
      </w:tr>
      <w:tr w:rsidR="00C51F5C" w:rsidRPr="00011536" w:rsidTr="0074188A">
        <w:tc>
          <w:tcPr>
            <w:tcW w:w="9855" w:type="dxa"/>
            <w:gridSpan w:val="3"/>
            <w:shd w:val="clear" w:color="auto" w:fill="auto"/>
          </w:tcPr>
          <w:p w:rsidR="00C51F5C" w:rsidRPr="004F2249" w:rsidRDefault="00C51F5C" w:rsidP="00C51F5C">
            <w:pPr>
              <w:jc w:val="center"/>
              <w:rPr>
                <w:rFonts w:ascii="Times New Roman" w:hAnsi="Times New Roman"/>
                <w:b/>
              </w:rPr>
            </w:pPr>
            <w:r w:rsidRPr="004F2249">
              <w:rPr>
                <w:rFonts w:ascii="Times New Roman" w:hAnsi="Times New Roman"/>
                <w:b/>
              </w:rPr>
              <w:t>Каталог координат характерных точек планируемой красной линии. Квартал №19</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 точки</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Координата Х, м</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Координата У, м</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1</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411484.89</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2209111.80</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411485.13</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2209094.57</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3</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411485.35</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2209077.74</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411485.37</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2209060.73</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5</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411485.75</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2209043.41</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6</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411486.02</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2209026.54</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7</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411486.42</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2209007.34</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8</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411453.31</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2209007.51</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9</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411423.46</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2209006.70</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10</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411422.29</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2209023.68</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11</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411421.11</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2209042.23</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12</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411420.50</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2209059.03</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13</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411419.82</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2209076.37</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14</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411419.16</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2209093.26</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15</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411418.79</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2209113.37</w:t>
            </w:r>
          </w:p>
        </w:tc>
      </w:tr>
      <w:tr w:rsidR="00C51F5C" w:rsidRPr="00011536" w:rsidTr="0074188A">
        <w:tc>
          <w:tcPr>
            <w:tcW w:w="1384"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16</w:t>
            </w:r>
          </w:p>
        </w:tc>
        <w:tc>
          <w:tcPr>
            <w:tcW w:w="4253"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411418.44</w:t>
            </w:r>
          </w:p>
        </w:tc>
        <w:tc>
          <w:tcPr>
            <w:tcW w:w="4218" w:type="dxa"/>
            <w:shd w:val="clear" w:color="auto" w:fill="auto"/>
          </w:tcPr>
          <w:p w:rsidR="00C51F5C" w:rsidRPr="004F2249" w:rsidRDefault="00C51F5C" w:rsidP="00C51F5C">
            <w:pPr>
              <w:jc w:val="center"/>
              <w:rPr>
                <w:rFonts w:ascii="Times New Roman" w:hAnsi="Times New Roman"/>
              </w:rPr>
            </w:pPr>
            <w:r w:rsidRPr="004F2249">
              <w:rPr>
                <w:rFonts w:ascii="Times New Roman" w:hAnsi="Times New Roman"/>
              </w:rPr>
              <w:t>2209132.69</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17</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411452.50</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2209142.64</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18</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411484.82</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2209149.59</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19</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411484.52</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2209128.55</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411484.89</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2209111.80</w:t>
            </w:r>
          </w:p>
        </w:tc>
      </w:tr>
      <w:tr w:rsidR="00C51F5C" w:rsidRPr="00011536" w:rsidTr="0074188A">
        <w:tc>
          <w:tcPr>
            <w:tcW w:w="9855" w:type="dxa"/>
            <w:gridSpan w:val="3"/>
            <w:shd w:val="clear" w:color="auto" w:fill="auto"/>
          </w:tcPr>
          <w:p w:rsidR="00C51F5C" w:rsidRPr="00500DFE" w:rsidRDefault="00C51F5C" w:rsidP="00C51F5C">
            <w:pPr>
              <w:jc w:val="center"/>
              <w:rPr>
                <w:rFonts w:ascii="Times New Roman" w:hAnsi="Times New Roman"/>
                <w:b/>
              </w:rPr>
            </w:pPr>
            <w:r w:rsidRPr="00500DFE">
              <w:rPr>
                <w:rFonts w:ascii="Times New Roman" w:hAnsi="Times New Roman"/>
                <w:b/>
              </w:rPr>
              <w:t>Каталог координат характерных точек планируемой красной линии. Квартал №20</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 точки</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Координата Х, м</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Координата У, м</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411449.41</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2209349.61</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411482.51</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2209351.85</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3</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411482.78</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2209331.08</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411482.89</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2209314.92</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5</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411483.18</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2209314.93</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6</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411483.49</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2209297.88</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7</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411483.26</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2209297.88</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8</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411483.51</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2209280.47</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9</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411483.12</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2209280.40</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10</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411483.40</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2209263.45</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11</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411482.95</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2209263.44</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lastRenderedPageBreak/>
              <w:t>12</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411483.26</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2209246.48</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13</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411484.16</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2209229.48</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14</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411482.74</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2209214.18</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15</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411483.52</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2209212.96</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16</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411483.93</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2209196.81</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17</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411485.37</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2209194.75</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18</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411485.61</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2209178.42</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19</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411485.84</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2209165.54</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20</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411479.75</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2209163.77</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21</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411478.73</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2209163.40</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411473.34</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2209161.70</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23</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411466.89</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2209159.68</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24</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411460.90</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2209157.88</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25</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411454.20</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2209155.84</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26</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411453.13</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2209155.14</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27</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411422.93</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2209146.48</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28</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411422.22</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2209175.30</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29</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411422.17</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2209192.77</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30</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411421.60</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2209209.76</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31</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411420.87</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2209225.83</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32</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411420.72</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2209242.92</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33</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411420.45</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2209259.85</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34</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411419.99</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2209276.28</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35</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411419.35</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2209292.72</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36</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411418.78</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2209309.60</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37</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411417.18</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2209326.20</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38</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411419.61</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2209326.45</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39</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411419.44</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2209332.89</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40</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411422.54</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2209346.95</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411449.41</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2209349.61</w:t>
            </w:r>
          </w:p>
        </w:tc>
      </w:tr>
      <w:tr w:rsidR="00C51F5C" w:rsidRPr="00011536" w:rsidTr="0074188A">
        <w:tc>
          <w:tcPr>
            <w:tcW w:w="9855" w:type="dxa"/>
            <w:gridSpan w:val="3"/>
            <w:shd w:val="clear" w:color="auto" w:fill="auto"/>
          </w:tcPr>
          <w:p w:rsidR="00C51F5C" w:rsidRPr="00500DFE" w:rsidRDefault="00C51F5C" w:rsidP="00C51F5C">
            <w:pPr>
              <w:jc w:val="center"/>
              <w:rPr>
                <w:rFonts w:ascii="Times New Roman" w:hAnsi="Times New Roman"/>
                <w:b/>
              </w:rPr>
            </w:pPr>
            <w:r w:rsidRPr="00500DFE">
              <w:rPr>
                <w:rFonts w:ascii="Times New Roman" w:hAnsi="Times New Roman"/>
                <w:b/>
              </w:rPr>
              <w:t>Каталог координат характерных точек планируемой красной линии. Квартал №21</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 точки</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Координата Х, м</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Координата У, м</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411409.22</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2209350.29</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411406.47</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2209345.27</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3</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411406.11</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2209327.54</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411405.04</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2209327.39</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5</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411405.66</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2209310.46</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6</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411406.06</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2209293.47</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7</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411405.96</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2209277.76</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8</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411406.66</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2209260.19</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9</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411406.11</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2209260.16</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10</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411406.53</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2209243.16</w:t>
            </w:r>
          </w:p>
        </w:tc>
      </w:tr>
      <w:tr w:rsidR="00C51F5C" w:rsidRPr="00011536" w:rsidTr="00500DFE">
        <w:trPr>
          <w:trHeight w:val="199"/>
        </w:trPr>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11</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411407.40</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2209208.72</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12</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411407.83</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2209191.65</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13</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411408.28</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2209173.97</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14</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411409.03</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2209157.35</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15</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411409.51</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2209140.71</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16</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411374.03</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2209130.22</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17</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411374.14</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2209129.17</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lastRenderedPageBreak/>
              <w:t>18</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411354.48</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2209123.70</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19</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411330.18</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2209121.14</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20</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411332.38</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2209205.21</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21</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411333.09</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2209207.37</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411333.82</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2209209.24</w:t>
            </w:r>
          </w:p>
        </w:tc>
      </w:tr>
      <w:tr w:rsidR="00C51F5C" w:rsidRPr="00011536" w:rsidTr="0074188A">
        <w:tc>
          <w:tcPr>
            <w:tcW w:w="1384"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23</w:t>
            </w:r>
          </w:p>
        </w:tc>
        <w:tc>
          <w:tcPr>
            <w:tcW w:w="4253"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411332.65</w:t>
            </w:r>
          </w:p>
        </w:tc>
        <w:tc>
          <w:tcPr>
            <w:tcW w:w="4218" w:type="dxa"/>
            <w:shd w:val="clear" w:color="auto" w:fill="auto"/>
          </w:tcPr>
          <w:p w:rsidR="00C51F5C" w:rsidRPr="00500DFE" w:rsidRDefault="00C51F5C" w:rsidP="00C51F5C">
            <w:pPr>
              <w:jc w:val="center"/>
              <w:rPr>
                <w:rFonts w:ascii="Times New Roman" w:hAnsi="Times New Roman"/>
              </w:rPr>
            </w:pPr>
            <w:r w:rsidRPr="00500DFE">
              <w:rPr>
                <w:rFonts w:ascii="Times New Roman" w:hAnsi="Times New Roman"/>
              </w:rPr>
              <w:t>2209210.79</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24</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411338.06</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2209226.99</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25</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411343.91</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2209244.89</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26</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411351.36</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2209268.42</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27</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411353.06</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2209268.23</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28</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411359.68</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2209288.45</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29</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411359.83</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2209297.98</w:t>
            </w:r>
          </w:p>
        </w:tc>
      </w:tr>
      <w:tr w:rsidR="00C51F5C" w:rsidRPr="00011536" w:rsidTr="0074188A">
        <w:tc>
          <w:tcPr>
            <w:tcW w:w="9855" w:type="dxa"/>
            <w:gridSpan w:val="3"/>
            <w:shd w:val="clear" w:color="auto" w:fill="auto"/>
          </w:tcPr>
          <w:p w:rsidR="00C51F5C" w:rsidRPr="005A35E0" w:rsidRDefault="00C51F5C" w:rsidP="00C51F5C">
            <w:pPr>
              <w:jc w:val="center"/>
              <w:rPr>
                <w:rFonts w:ascii="Times New Roman" w:hAnsi="Times New Roman"/>
                <w:b/>
              </w:rPr>
            </w:pPr>
            <w:r w:rsidRPr="005A35E0">
              <w:rPr>
                <w:rFonts w:ascii="Times New Roman" w:hAnsi="Times New Roman"/>
                <w:b/>
              </w:rPr>
              <w:t>Каталог координат характерных точек планируемой красной линии. Квартал №22</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 точки</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Координата Х, м</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Координата У, м</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1</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411218.70</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2209262.07</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411228.75</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2209283.95</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3</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411239.68</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2209311.67</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411247.18</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2209309.67</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5</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411254.21</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2209307.92</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6</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411260.32</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2209306.25</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7</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411309.56</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2209293.05</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8</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411310.74</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2209296.79</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9</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411311.00</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2209296.72</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10</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411312.31</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2209302.14</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11</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411314.33</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2209300.59</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12</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411317.94</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2209299.64</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13</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411327.09</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2209301.17</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14</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411338.60</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2209298.04</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15</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411348.18</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2209291.11</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16</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411354.12</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2209289.11</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17</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411331.21</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2209221.75</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18</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411328.84</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2209211.04</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19</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411324.75</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2209211.82</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20</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411324.57</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2209204.83</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21</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411324.23</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2209191.94</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411322.82</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2209137.90</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23</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411322.39</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2209121.58</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24</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411307.58</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2209121.13</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25</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411256.68</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2209119.58</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26</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411241.36</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2209119.12</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27</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411207.78</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2209037.73</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28</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411115.31</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2209074.20</w:t>
            </w:r>
          </w:p>
        </w:tc>
      </w:tr>
      <w:tr w:rsidR="00C51F5C" w:rsidRPr="00011536" w:rsidTr="0074188A">
        <w:tc>
          <w:tcPr>
            <w:tcW w:w="1384"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29</w:t>
            </w:r>
          </w:p>
        </w:tc>
        <w:tc>
          <w:tcPr>
            <w:tcW w:w="4253"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411128.08</w:t>
            </w:r>
          </w:p>
        </w:tc>
        <w:tc>
          <w:tcPr>
            <w:tcW w:w="4218" w:type="dxa"/>
            <w:shd w:val="clear" w:color="auto" w:fill="auto"/>
          </w:tcPr>
          <w:p w:rsidR="00C51F5C" w:rsidRPr="005A35E0" w:rsidRDefault="00C51F5C" w:rsidP="00C51F5C">
            <w:pPr>
              <w:jc w:val="center"/>
              <w:rPr>
                <w:rFonts w:ascii="Times New Roman" w:hAnsi="Times New Roman"/>
              </w:rPr>
            </w:pPr>
            <w:r w:rsidRPr="005A35E0">
              <w:rPr>
                <w:rFonts w:ascii="Times New Roman" w:hAnsi="Times New Roman"/>
              </w:rPr>
              <w:t>2209106.57</w:t>
            </w:r>
          </w:p>
        </w:tc>
      </w:tr>
      <w:tr w:rsidR="00C51F5C" w:rsidRPr="00011536" w:rsidTr="0074188A">
        <w:tc>
          <w:tcPr>
            <w:tcW w:w="1384"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30</w:t>
            </w:r>
          </w:p>
        </w:tc>
        <w:tc>
          <w:tcPr>
            <w:tcW w:w="4253"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411131.75</w:t>
            </w:r>
          </w:p>
        </w:tc>
        <w:tc>
          <w:tcPr>
            <w:tcW w:w="4218"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2209115.88</w:t>
            </w:r>
          </w:p>
        </w:tc>
      </w:tr>
      <w:tr w:rsidR="00C51F5C" w:rsidRPr="00011536" w:rsidTr="0074188A">
        <w:tc>
          <w:tcPr>
            <w:tcW w:w="1384"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31</w:t>
            </w:r>
          </w:p>
        </w:tc>
        <w:tc>
          <w:tcPr>
            <w:tcW w:w="4253"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411139.44</w:t>
            </w:r>
          </w:p>
        </w:tc>
        <w:tc>
          <w:tcPr>
            <w:tcW w:w="4218"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2209135.39</w:t>
            </w:r>
          </w:p>
        </w:tc>
      </w:tr>
      <w:tr w:rsidR="00C51F5C" w:rsidRPr="00011536" w:rsidTr="0074188A">
        <w:tc>
          <w:tcPr>
            <w:tcW w:w="1384"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32</w:t>
            </w:r>
          </w:p>
        </w:tc>
        <w:tc>
          <w:tcPr>
            <w:tcW w:w="4253"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411141.45</w:t>
            </w:r>
          </w:p>
        </w:tc>
        <w:tc>
          <w:tcPr>
            <w:tcW w:w="4218"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2209140.50</w:t>
            </w:r>
          </w:p>
        </w:tc>
      </w:tr>
      <w:tr w:rsidR="00C51F5C" w:rsidRPr="00011536" w:rsidTr="0074188A">
        <w:tc>
          <w:tcPr>
            <w:tcW w:w="1384"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33</w:t>
            </w:r>
          </w:p>
        </w:tc>
        <w:tc>
          <w:tcPr>
            <w:tcW w:w="4253"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411164.34</w:t>
            </w:r>
          </w:p>
        </w:tc>
        <w:tc>
          <w:tcPr>
            <w:tcW w:w="4218"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2209198.54</w:t>
            </w:r>
          </w:p>
        </w:tc>
      </w:tr>
      <w:tr w:rsidR="00C51F5C" w:rsidRPr="00011536" w:rsidTr="0074188A">
        <w:tc>
          <w:tcPr>
            <w:tcW w:w="1384"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34</w:t>
            </w:r>
          </w:p>
        </w:tc>
        <w:tc>
          <w:tcPr>
            <w:tcW w:w="4253"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411190.95</w:t>
            </w:r>
          </w:p>
        </w:tc>
        <w:tc>
          <w:tcPr>
            <w:tcW w:w="4218"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2209188.05</w:t>
            </w:r>
          </w:p>
        </w:tc>
      </w:tr>
      <w:tr w:rsidR="00C51F5C" w:rsidRPr="00011536" w:rsidTr="0074188A">
        <w:tc>
          <w:tcPr>
            <w:tcW w:w="1384"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35</w:t>
            </w:r>
          </w:p>
        </w:tc>
        <w:tc>
          <w:tcPr>
            <w:tcW w:w="4253"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411203.17</w:t>
            </w:r>
          </w:p>
        </w:tc>
        <w:tc>
          <w:tcPr>
            <w:tcW w:w="4218"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2209219.06</w:t>
            </w:r>
          </w:p>
        </w:tc>
      </w:tr>
      <w:tr w:rsidR="00C51F5C" w:rsidRPr="00011536" w:rsidTr="0074188A">
        <w:tc>
          <w:tcPr>
            <w:tcW w:w="1384"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lastRenderedPageBreak/>
              <w:t>1</w:t>
            </w:r>
          </w:p>
        </w:tc>
        <w:tc>
          <w:tcPr>
            <w:tcW w:w="4253"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411218.70</w:t>
            </w:r>
          </w:p>
        </w:tc>
        <w:tc>
          <w:tcPr>
            <w:tcW w:w="4218"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2209262.07</w:t>
            </w:r>
          </w:p>
        </w:tc>
      </w:tr>
      <w:tr w:rsidR="00C51F5C" w:rsidRPr="00011536" w:rsidTr="0074188A">
        <w:tc>
          <w:tcPr>
            <w:tcW w:w="9855" w:type="dxa"/>
            <w:gridSpan w:val="3"/>
            <w:shd w:val="clear" w:color="auto" w:fill="auto"/>
          </w:tcPr>
          <w:p w:rsidR="00C51F5C" w:rsidRPr="001140E5" w:rsidRDefault="00C51F5C" w:rsidP="00C51F5C">
            <w:pPr>
              <w:jc w:val="center"/>
              <w:rPr>
                <w:rFonts w:ascii="Times New Roman" w:hAnsi="Times New Roman"/>
                <w:b/>
              </w:rPr>
            </w:pPr>
            <w:r w:rsidRPr="001140E5">
              <w:rPr>
                <w:rFonts w:ascii="Times New Roman" w:hAnsi="Times New Roman"/>
                <w:b/>
              </w:rPr>
              <w:t>Каталог координат характерных точек планируемой красной линии. Квартал №23</w:t>
            </w:r>
          </w:p>
        </w:tc>
      </w:tr>
      <w:tr w:rsidR="00C51F5C" w:rsidRPr="00011536" w:rsidTr="0074188A">
        <w:tc>
          <w:tcPr>
            <w:tcW w:w="1384"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Координата У, м</w:t>
            </w:r>
          </w:p>
        </w:tc>
      </w:tr>
      <w:tr w:rsidR="00C51F5C" w:rsidRPr="00011536" w:rsidTr="0074188A">
        <w:tc>
          <w:tcPr>
            <w:tcW w:w="1384"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1</w:t>
            </w:r>
          </w:p>
        </w:tc>
        <w:tc>
          <w:tcPr>
            <w:tcW w:w="4253"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411251.22</w:t>
            </w:r>
          </w:p>
        </w:tc>
        <w:tc>
          <w:tcPr>
            <w:tcW w:w="4218"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2209426.00</w:t>
            </w:r>
          </w:p>
        </w:tc>
      </w:tr>
      <w:tr w:rsidR="00C51F5C" w:rsidRPr="00011536" w:rsidTr="0074188A">
        <w:tc>
          <w:tcPr>
            <w:tcW w:w="1384"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2</w:t>
            </w:r>
          </w:p>
        </w:tc>
        <w:tc>
          <w:tcPr>
            <w:tcW w:w="4253"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411234.42</w:t>
            </w:r>
          </w:p>
        </w:tc>
        <w:tc>
          <w:tcPr>
            <w:tcW w:w="4218"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2209336.79</w:t>
            </w:r>
          </w:p>
        </w:tc>
      </w:tr>
      <w:tr w:rsidR="00C51F5C" w:rsidRPr="00011536" w:rsidTr="0074188A">
        <w:tc>
          <w:tcPr>
            <w:tcW w:w="1384"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3</w:t>
            </w:r>
          </w:p>
        </w:tc>
        <w:tc>
          <w:tcPr>
            <w:tcW w:w="4253"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411232.53</w:t>
            </w:r>
          </w:p>
        </w:tc>
        <w:tc>
          <w:tcPr>
            <w:tcW w:w="4218"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2209326.67</w:t>
            </w:r>
          </w:p>
        </w:tc>
      </w:tr>
      <w:tr w:rsidR="00C51F5C" w:rsidRPr="00011536" w:rsidTr="0074188A">
        <w:tc>
          <w:tcPr>
            <w:tcW w:w="1384"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4</w:t>
            </w:r>
          </w:p>
        </w:tc>
        <w:tc>
          <w:tcPr>
            <w:tcW w:w="4253"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411226.75</w:t>
            </w:r>
          </w:p>
        </w:tc>
        <w:tc>
          <w:tcPr>
            <w:tcW w:w="4218"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2209328.45</w:t>
            </w:r>
          </w:p>
        </w:tc>
      </w:tr>
      <w:tr w:rsidR="00C51F5C" w:rsidRPr="00011536" w:rsidTr="0074188A">
        <w:tc>
          <w:tcPr>
            <w:tcW w:w="1384"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5</w:t>
            </w:r>
          </w:p>
        </w:tc>
        <w:tc>
          <w:tcPr>
            <w:tcW w:w="4253"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411223.20</w:t>
            </w:r>
          </w:p>
        </w:tc>
        <w:tc>
          <w:tcPr>
            <w:tcW w:w="4218"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2209329.85</w:t>
            </w:r>
          </w:p>
        </w:tc>
      </w:tr>
      <w:tr w:rsidR="00C51F5C" w:rsidRPr="00011536" w:rsidTr="0074188A">
        <w:tc>
          <w:tcPr>
            <w:tcW w:w="1384"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6</w:t>
            </w:r>
          </w:p>
        </w:tc>
        <w:tc>
          <w:tcPr>
            <w:tcW w:w="4253"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411176.31</w:t>
            </w:r>
          </w:p>
        </w:tc>
        <w:tc>
          <w:tcPr>
            <w:tcW w:w="4218"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2209210.92</w:t>
            </w:r>
          </w:p>
        </w:tc>
      </w:tr>
      <w:tr w:rsidR="00C51F5C" w:rsidRPr="00011536" w:rsidTr="0074188A">
        <w:tc>
          <w:tcPr>
            <w:tcW w:w="1384"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7</w:t>
            </w:r>
          </w:p>
        </w:tc>
        <w:tc>
          <w:tcPr>
            <w:tcW w:w="4253"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411156.21</w:t>
            </w:r>
          </w:p>
        </w:tc>
        <w:tc>
          <w:tcPr>
            <w:tcW w:w="4218"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2209218.70</w:t>
            </w:r>
          </w:p>
        </w:tc>
      </w:tr>
      <w:tr w:rsidR="00C51F5C" w:rsidRPr="00011536" w:rsidTr="0074188A">
        <w:tc>
          <w:tcPr>
            <w:tcW w:w="1384"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8</w:t>
            </w:r>
          </w:p>
        </w:tc>
        <w:tc>
          <w:tcPr>
            <w:tcW w:w="4253"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411142.11</w:t>
            </w:r>
          </w:p>
        </w:tc>
        <w:tc>
          <w:tcPr>
            <w:tcW w:w="4218"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2209182.94</w:t>
            </w:r>
          </w:p>
        </w:tc>
      </w:tr>
      <w:tr w:rsidR="00C51F5C" w:rsidRPr="00011536" w:rsidTr="0074188A">
        <w:tc>
          <w:tcPr>
            <w:tcW w:w="1384"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9</w:t>
            </w:r>
          </w:p>
        </w:tc>
        <w:tc>
          <w:tcPr>
            <w:tcW w:w="4253"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411140.52</w:t>
            </w:r>
          </w:p>
        </w:tc>
        <w:tc>
          <w:tcPr>
            <w:tcW w:w="4218"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2209183.50</w:t>
            </w:r>
          </w:p>
        </w:tc>
      </w:tr>
      <w:tr w:rsidR="00C51F5C" w:rsidRPr="00011536" w:rsidTr="0074188A">
        <w:tc>
          <w:tcPr>
            <w:tcW w:w="1384"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10</w:t>
            </w:r>
          </w:p>
        </w:tc>
        <w:tc>
          <w:tcPr>
            <w:tcW w:w="4253"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411114.63</w:t>
            </w:r>
          </w:p>
        </w:tc>
        <w:tc>
          <w:tcPr>
            <w:tcW w:w="4218"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2209117.41</w:t>
            </w:r>
          </w:p>
        </w:tc>
      </w:tr>
      <w:tr w:rsidR="00C51F5C" w:rsidRPr="00011536" w:rsidTr="0074188A">
        <w:tc>
          <w:tcPr>
            <w:tcW w:w="1384"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11</w:t>
            </w:r>
          </w:p>
        </w:tc>
        <w:tc>
          <w:tcPr>
            <w:tcW w:w="4253"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411112.44</w:t>
            </w:r>
          </w:p>
        </w:tc>
        <w:tc>
          <w:tcPr>
            <w:tcW w:w="4218"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2209112.12</w:t>
            </w:r>
          </w:p>
        </w:tc>
      </w:tr>
      <w:tr w:rsidR="00C51F5C" w:rsidRPr="00011536" w:rsidTr="0074188A">
        <w:tc>
          <w:tcPr>
            <w:tcW w:w="1384"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12</w:t>
            </w:r>
          </w:p>
        </w:tc>
        <w:tc>
          <w:tcPr>
            <w:tcW w:w="4253"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411114.15</w:t>
            </w:r>
          </w:p>
        </w:tc>
        <w:tc>
          <w:tcPr>
            <w:tcW w:w="4218"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2209111.18</w:t>
            </w:r>
          </w:p>
        </w:tc>
      </w:tr>
      <w:tr w:rsidR="00C51F5C" w:rsidRPr="00011536" w:rsidTr="0074188A">
        <w:tc>
          <w:tcPr>
            <w:tcW w:w="1384"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13</w:t>
            </w:r>
          </w:p>
        </w:tc>
        <w:tc>
          <w:tcPr>
            <w:tcW w:w="4253"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411110.55</w:t>
            </w:r>
          </w:p>
        </w:tc>
        <w:tc>
          <w:tcPr>
            <w:tcW w:w="4218"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2209101.61</w:t>
            </w:r>
          </w:p>
        </w:tc>
      </w:tr>
      <w:tr w:rsidR="00C51F5C" w:rsidRPr="00011536" w:rsidTr="0074188A">
        <w:tc>
          <w:tcPr>
            <w:tcW w:w="1384"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14</w:t>
            </w:r>
          </w:p>
        </w:tc>
        <w:tc>
          <w:tcPr>
            <w:tcW w:w="4253"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411110.11</w:t>
            </w:r>
          </w:p>
        </w:tc>
        <w:tc>
          <w:tcPr>
            <w:tcW w:w="4218" w:type="dxa"/>
            <w:shd w:val="clear" w:color="auto" w:fill="auto"/>
          </w:tcPr>
          <w:p w:rsidR="00C51F5C" w:rsidRPr="001140E5" w:rsidRDefault="00C51F5C" w:rsidP="00C51F5C">
            <w:pPr>
              <w:jc w:val="center"/>
              <w:rPr>
                <w:rFonts w:ascii="Times New Roman" w:hAnsi="Times New Roman"/>
              </w:rPr>
            </w:pPr>
            <w:r w:rsidRPr="001140E5">
              <w:rPr>
                <w:rFonts w:ascii="Times New Roman" w:hAnsi="Times New Roman"/>
              </w:rPr>
              <w:t>2209100.44</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15</w:t>
            </w:r>
          </w:p>
        </w:tc>
        <w:tc>
          <w:tcPr>
            <w:tcW w:w="4253" w:type="dxa"/>
            <w:shd w:val="clear" w:color="auto" w:fill="auto"/>
          </w:tcPr>
          <w:p w:rsidR="005B5659" w:rsidRPr="001140E5" w:rsidRDefault="005B5659" w:rsidP="005B5659">
            <w:pPr>
              <w:jc w:val="center"/>
              <w:rPr>
                <w:rFonts w:ascii="Times New Roman" w:hAnsi="Times New Roman"/>
              </w:rPr>
            </w:pPr>
            <w:r w:rsidRPr="005B5659">
              <w:rPr>
                <w:rFonts w:ascii="Times New Roman" w:hAnsi="Times New Roman"/>
              </w:rPr>
              <w:t>411108.51</w:t>
            </w:r>
          </w:p>
        </w:tc>
        <w:tc>
          <w:tcPr>
            <w:tcW w:w="4218" w:type="dxa"/>
            <w:shd w:val="clear" w:color="auto" w:fill="auto"/>
          </w:tcPr>
          <w:p w:rsidR="005B5659" w:rsidRPr="001140E5" w:rsidRDefault="005B5659" w:rsidP="005B5659">
            <w:pPr>
              <w:jc w:val="center"/>
              <w:rPr>
                <w:rFonts w:ascii="Times New Roman" w:hAnsi="Times New Roman"/>
              </w:rPr>
            </w:pPr>
            <w:r w:rsidRPr="005B5659">
              <w:rPr>
                <w:rFonts w:ascii="Times New Roman" w:hAnsi="Times New Roman"/>
              </w:rPr>
              <w:t>2209096.19</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16</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411099.66</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2209105.01</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17</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411097.82</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2209100.85</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18</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411090.30</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2209104.13</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19</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411089.86</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2209103.13</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20</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411089.50</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2209102.34</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21</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411083.52</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2209089.13</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411082.73</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2209087.04</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23</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411068.26</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2209092.75</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24</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411056.49</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2209097.38</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25</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411052.27</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2209099.05</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26</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411004.84</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2209117.75</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27</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410986.23</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2209125.09</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28</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410984.28</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2209119.91</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29</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410958.48</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2209129.13</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30</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410964.68</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2209144.49</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31</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410964.72</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2209144.47</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32</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410971.72</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2209162.12</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33</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410995.63</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2209222.40</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34</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411003.15</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2209225.16</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35</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411005.60</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2209230.79</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36</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411079.41</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2209399.58</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37</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411115.11</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2209469.57</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Pr>
                <w:rFonts w:ascii="Times New Roman" w:hAnsi="Times New Roman"/>
              </w:rPr>
              <w:t>38</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411145.75</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2209468.67</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1</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411251.22</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2209426.00</w:t>
            </w:r>
          </w:p>
        </w:tc>
      </w:tr>
      <w:tr w:rsidR="005B5659" w:rsidRPr="00011536" w:rsidTr="0074188A">
        <w:tc>
          <w:tcPr>
            <w:tcW w:w="9855" w:type="dxa"/>
            <w:gridSpan w:val="3"/>
            <w:shd w:val="clear" w:color="auto" w:fill="auto"/>
          </w:tcPr>
          <w:p w:rsidR="005B5659" w:rsidRPr="001140E5" w:rsidRDefault="005B5659" w:rsidP="005B5659">
            <w:pPr>
              <w:jc w:val="center"/>
              <w:rPr>
                <w:rFonts w:ascii="Times New Roman" w:hAnsi="Times New Roman"/>
                <w:b/>
              </w:rPr>
            </w:pPr>
            <w:r w:rsidRPr="001140E5">
              <w:rPr>
                <w:rFonts w:ascii="Times New Roman" w:hAnsi="Times New Roman"/>
                <w:b/>
              </w:rPr>
              <w:t>Каталог координат характерных точек планируемой красной линии. Квартал №24</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Координата У, м</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1</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411098.52</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2209470.06</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411062.59</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2209399.61</w:t>
            </w:r>
          </w:p>
        </w:tc>
      </w:tr>
      <w:tr w:rsidR="005B5659" w:rsidRPr="00011536" w:rsidTr="0074188A">
        <w:tc>
          <w:tcPr>
            <w:tcW w:w="1384"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3</w:t>
            </w:r>
          </w:p>
        </w:tc>
        <w:tc>
          <w:tcPr>
            <w:tcW w:w="4253"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411039.93</w:t>
            </w:r>
          </w:p>
        </w:tc>
        <w:tc>
          <w:tcPr>
            <w:tcW w:w="4218" w:type="dxa"/>
            <w:shd w:val="clear" w:color="auto" w:fill="auto"/>
          </w:tcPr>
          <w:p w:rsidR="005B5659" w:rsidRPr="001140E5" w:rsidRDefault="005B5659" w:rsidP="005B5659">
            <w:pPr>
              <w:jc w:val="center"/>
              <w:rPr>
                <w:rFonts w:ascii="Times New Roman" w:hAnsi="Times New Roman"/>
              </w:rPr>
            </w:pPr>
            <w:r w:rsidRPr="001140E5">
              <w:rPr>
                <w:rFonts w:ascii="Times New Roman" w:hAnsi="Times New Roman"/>
              </w:rPr>
              <w:t>2209347.41</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411033.89</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2209346.29</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5</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411002.85</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2209270.34</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lastRenderedPageBreak/>
              <w:t>6</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410990.33</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2209275.58</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7</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410988.45</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2209270.84</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8</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410976.60</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2209275.98</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9</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410976.39</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2209275.43</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10</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410938.43</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2209172.10</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11</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410928.98</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2209146.26</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12</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410833.53</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2209189.59</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13</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410830.30</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2209190.90</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14</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410830.24</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2209197.03</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15</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410817.80</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2209202.12</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16</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410713.55</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2209244.81</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17</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410727.80</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2209279.45</w:t>
            </w:r>
          </w:p>
        </w:tc>
      </w:tr>
      <w:tr w:rsidR="005B5659" w:rsidRPr="00011536" w:rsidTr="0074188A">
        <w:tc>
          <w:tcPr>
            <w:tcW w:w="9855" w:type="dxa"/>
            <w:gridSpan w:val="3"/>
            <w:shd w:val="clear" w:color="auto" w:fill="auto"/>
          </w:tcPr>
          <w:p w:rsidR="005B5659" w:rsidRPr="00D1161C" w:rsidRDefault="005B5659" w:rsidP="005B5659">
            <w:pPr>
              <w:jc w:val="center"/>
              <w:rPr>
                <w:rFonts w:ascii="Times New Roman" w:hAnsi="Times New Roman"/>
                <w:b/>
              </w:rPr>
            </w:pPr>
            <w:r w:rsidRPr="00D1161C">
              <w:rPr>
                <w:rFonts w:ascii="Times New Roman" w:hAnsi="Times New Roman"/>
                <w:b/>
              </w:rPr>
              <w:t>Каталог координат характерных точек планируемой красной линии. Квартал №25</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 точки</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Координата Х, м</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Координата У, м</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411268.24</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2209435.30</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411267.86</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2209448.97</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3</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411242.08</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2209454.83</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411237.92</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2209455.77</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5</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411214.79</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2209461.00</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6</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411189.04</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2209466.83</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7</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411195.55</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2209497.37</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8</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411201.61</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2209525.73</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9</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411202.63</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2209530.58</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10</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411207.47</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2209553.32</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11</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411203.31</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2209573.18</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12</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411199.26</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2209592.60</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13</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411195.18</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2209612.29</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14</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411191.15</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2209631.81</w:t>
            </w:r>
          </w:p>
        </w:tc>
      </w:tr>
      <w:tr w:rsidR="005B5659" w:rsidRPr="00011536" w:rsidTr="0074188A">
        <w:trPr>
          <w:trHeight w:val="70"/>
        </w:trPr>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15</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411186.93</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2209651.89</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16</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411182.74</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2209671.30</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17</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411178.71</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2209690.66</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18</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411174.64</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2209710.25</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19</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411170.51</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2209729.77</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20</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411190.24</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2209733.96</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21</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411209.85</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2209738.12</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411244.42</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2209745.08</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23</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411247.53</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2209730.66</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24</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411251.36</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2209711.56</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25</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411256.12</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2209689.40</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26</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411260.61</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2209667.33</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27</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411264.41</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2209649.05</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28</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411268.20</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2209630.75</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29</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411269.67</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2209631.00</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30</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411274.25</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2209610.16</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31</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411275.69</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2209610.47</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32</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411278.31</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2209597.74</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33</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411281.48</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2209582.34</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34</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411280.46</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2209582.13</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35</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411284.76</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2209561.20</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lastRenderedPageBreak/>
              <w:t>36</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411288.58</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2209538.68</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37</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411291.21</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2209523.36</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38</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411293.54</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2209509.50</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39</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411295.92</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2209495.55</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40</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411295.73</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2209494.09</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411297.85</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2209480.14</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42</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411299.99</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2209461.84</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43</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411300.43</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2209458.43</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44</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411305.31</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2209458.82</w:t>
            </w:r>
          </w:p>
        </w:tc>
      </w:tr>
      <w:tr w:rsidR="005B5659" w:rsidRPr="00011536" w:rsidTr="0074188A">
        <w:tc>
          <w:tcPr>
            <w:tcW w:w="9855" w:type="dxa"/>
            <w:gridSpan w:val="3"/>
            <w:shd w:val="clear" w:color="auto" w:fill="auto"/>
          </w:tcPr>
          <w:p w:rsidR="005B5659" w:rsidRPr="00D1161C" w:rsidRDefault="005B5659" w:rsidP="005B5659">
            <w:pPr>
              <w:jc w:val="center"/>
              <w:rPr>
                <w:rFonts w:ascii="Times New Roman" w:hAnsi="Times New Roman"/>
                <w:b/>
              </w:rPr>
            </w:pPr>
            <w:r w:rsidRPr="00D1161C">
              <w:rPr>
                <w:rFonts w:ascii="Times New Roman" w:hAnsi="Times New Roman"/>
                <w:b/>
              </w:rPr>
              <w:t>Каталог координат характерных точек планируемой красной линии. Квартал №26</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 точки</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Координата Х, м</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Координата У, м</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411156.59</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2209727.65</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411159.66</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2209707.97</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3</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411159.10</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2209707.83</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411163.80</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2209688.40</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5</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411168.49</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2209668.27</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6</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411172.43</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2209649.07</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7</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411152.54</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2209644.86</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8</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411133.02</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2209640.71</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9</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411113.63</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2209635.99</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10</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411094.01</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2209632.07</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11</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411093.94</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2209632.41</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12</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411074.18</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2209628.43</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13</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411065.99</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2209667.24</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14</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411063.98</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2209676.99</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15</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411061.97</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2209686.78</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16</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411059.95</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2209696.57</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17</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411057.93</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2209706.39</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18</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411077.59</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2209710.37</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19</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411096.95</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2209714.54</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20</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411116.71</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2209718.79</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21</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411116.66</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2209719.11</w:t>
            </w:r>
          </w:p>
        </w:tc>
      </w:tr>
      <w:tr w:rsidR="005B5659" w:rsidRPr="00011536" w:rsidTr="0074188A">
        <w:tc>
          <w:tcPr>
            <w:tcW w:w="1384"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1</w:t>
            </w:r>
          </w:p>
        </w:tc>
        <w:tc>
          <w:tcPr>
            <w:tcW w:w="4253"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411156.59</w:t>
            </w:r>
          </w:p>
        </w:tc>
        <w:tc>
          <w:tcPr>
            <w:tcW w:w="4218" w:type="dxa"/>
            <w:shd w:val="clear" w:color="auto" w:fill="auto"/>
          </w:tcPr>
          <w:p w:rsidR="005B5659" w:rsidRPr="00D1161C" w:rsidRDefault="005B5659" w:rsidP="005B5659">
            <w:pPr>
              <w:jc w:val="center"/>
              <w:rPr>
                <w:rFonts w:ascii="Times New Roman" w:hAnsi="Times New Roman"/>
              </w:rPr>
            </w:pPr>
            <w:r w:rsidRPr="00D1161C">
              <w:rPr>
                <w:rFonts w:ascii="Times New Roman" w:hAnsi="Times New Roman"/>
              </w:rPr>
              <w:t>2209727.65</w:t>
            </w:r>
          </w:p>
        </w:tc>
      </w:tr>
      <w:tr w:rsidR="005B5659" w:rsidRPr="00011536" w:rsidTr="0074188A">
        <w:tc>
          <w:tcPr>
            <w:tcW w:w="9855" w:type="dxa"/>
            <w:gridSpan w:val="3"/>
            <w:shd w:val="clear" w:color="auto" w:fill="auto"/>
          </w:tcPr>
          <w:p w:rsidR="005B5659" w:rsidRPr="00CF0100" w:rsidRDefault="005B5659" w:rsidP="005B5659">
            <w:pPr>
              <w:jc w:val="center"/>
              <w:rPr>
                <w:rFonts w:ascii="Times New Roman" w:hAnsi="Times New Roman"/>
                <w:b/>
              </w:rPr>
            </w:pPr>
            <w:r w:rsidRPr="00CF0100">
              <w:rPr>
                <w:rFonts w:ascii="Times New Roman" w:hAnsi="Times New Roman"/>
                <w:b/>
              </w:rPr>
              <w:t>Каталог координат характерных точек планируемой красной линии. Квартал №27</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 точки</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Координата Х, м</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Координата У, м</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1</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411229.40</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2209842.22</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411223.63</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2209841.37</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3</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411229.13</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2209809.37</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411211.33</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2209805.92</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5</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411193.94</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2209802.47</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6</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411193.93</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2209802.47</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7</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411175.37</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2209798.79</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8</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411176.13</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2209790.70</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9</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411176.40</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2209788.84</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10</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411191.89</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2209790.79</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11</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411211.77</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2209795.64</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12</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411231.29</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2209799.95</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13</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411234.28</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2209800.61</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14</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411242.81</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2209761.53</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lastRenderedPageBreak/>
              <w:t>15</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411239.49</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2209760.78</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16</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411219.98</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2209756.48</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17</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411198.41</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2209751.52</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18</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411178.75</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2209748.26</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19</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411166.35</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2209746.53</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20</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411160.21</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2209743.70</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21</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411084.29</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2209731.18</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411062.13</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2209722.64</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23</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411062.11</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2209722.63</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24</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411058.40</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2209721.85</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25</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411056.78</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2209720.13</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26</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411027.97</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2209695.34</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27</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410980.00</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2209657.88</w:t>
            </w:r>
          </w:p>
        </w:tc>
      </w:tr>
      <w:tr w:rsidR="005B5659" w:rsidRPr="00011536" w:rsidTr="0074188A">
        <w:tc>
          <w:tcPr>
            <w:tcW w:w="9855" w:type="dxa"/>
            <w:gridSpan w:val="3"/>
            <w:shd w:val="clear" w:color="auto" w:fill="auto"/>
          </w:tcPr>
          <w:p w:rsidR="005B5659" w:rsidRPr="00CF0100" w:rsidRDefault="005B5659" w:rsidP="005B5659">
            <w:pPr>
              <w:jc w:val="center"/>
              <w:rPr>
                <w:rFonts w:ascii="Times New Roman" w:hAnsi="Times New Roman"/>
                <w:b/>
              </w:rPr>
            </w:pPr>
            <w:r w:rsidRPr="00CF0100">
              <w:rPr>
                <w:rFonts w:ascii="Times New Roman" w:hAnsi="Times New Roman"/>
                <w:b/>
              </w:rPr>
              <w:t>Каталог координат характерных точек планируемой красной линии. Квартал №29</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 точки</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Координата Х, м</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Координата У, м</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1</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410320.64</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2209392.80</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410392.33</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2209363.25</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3</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410393.13</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2209365.66</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410440.77</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2209346.14</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5</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410439.84</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2209343.89</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6</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410454.40</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2209338.03</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7</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410452.93</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2209334.44</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8</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410463.92</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2209329.94</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9</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410465.35</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2209333.32</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10</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410468.49</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2209332.09</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11</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410536.89</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2209306.84</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12</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410564.23</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2209296.07</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13</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410571.15</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2209316.61</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14</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410688.81</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2209268.40</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15</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410697.55</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2209290.05</w:t>
            </w:r>
          </w:p>
        </w:tc>
      </w:tr>
      <w:tr w:rsidR="005B5659" w:rsidRPr="00011536" w:rsidTr="0074188A">
        <w:tc>
          <w:tcPr>
            <w:tcW w:w="9855" w:type="dxa"/>
            <w:gridSpan w:val="3"/>
            <w:shd w:val="clear" w:color="auto" w:fill="auto"/>
          </w:tcPr>
          <w:p w:rsidR="005B5659" w:rsidRPr="00CF0100" w:rsidRDefault="005B5659" w:rsidP="005B5659">
            <w:pPr>
              <w:jc w:val="center"/>
              <w:rPr>
                <w:rFonts w:ascii="Times New Roman" w:hAnsi="Times New Roman"/>
                <w:b/>
              </w:rPr>
            </w:pPr>
            <w:r w:rsidRPr="00CF0100">
              <w:rPr>
                <w:rFonts w:ascii="Times New Roman" w:hAnsi="Times New Roman"/>
                <w:b/>
              </w:rPr>
              <w:t>Каталог координат характерных точек планируемой красной линии. Квартал №30</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 точки</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Координата Х, м</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Координата У, м</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1</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409637.46</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2208109.39</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409701.46</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2208090.40</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3</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409706.07</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2208015.18</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409740.13</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2208017.26</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5</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409803.75</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2208029.41</w:t>
            </w:r>
          </w:p>
        </w:tc>
      </w:tr>
      <w:tr w:rsidR="005B5659" w:rsidRPr="00011536" w:rsidTr="00D1161C">
        <w:tc>
          <w:tcPr>
            <w:tcW w:w="9855" w:type="dxa"/>
            <w:gridSpan w:val="3"/>
            <w:shd w:val="clear" w:color="auto" w:fill="auto"/>
          </w:tcPr>
          <w:p w:rsidR="005B5659" w:rsidRPr="00CF0100" w:rsidRDefault="005B5659" w:rsidP="005B5659">
            <w:pPr>
              <w:jc w:val="center"/>
              <w:rPr>
                <w:rFonts w:ascii="Times New Roman" w:hAnsi="Times New Roman"/>
                <w:b/>
              </w:rPr>
            </w:pPr>
            <w:r w:rsidRPr="00CF0100">
              <w:rPr>
                <w:rFonts w:ascii="Times New Roman" w:hAnsi="Times New Roman"/>
                <w:b/>
              </w:rPr>
              <w:t>Каталог координат характерных точек планируемой красной линии. Квартал №3</w:t>
            </w:r>
            <w:r>
              <w:rPr>
                <w:rFonts w:ascii="Times New Roman" w:hAnsi="Times New Roman"/>
                <w:b/>
              </w:rPr>
              <w:t>1</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 точки</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Координата Х, м</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Координата У, м</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Pr>
                <w:rFonts w:ascii="Times New Roman" w:hAnsi="Times New Roman"/>
              </w:rPr>
              <w:t>1</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411007.61</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2209658.68</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Pr>
                <w:rFonts w:ascii="Times New Roman" w:hAnsi="Times New Roman"/>
              </w:rPr>
              <w:t>2</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411008.98</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2209659.81</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Pr>
                <w:rFonts w:ascii="Times New Roman" w:hAnsi="Times New Roman"/>
              </w:rPr>
              <w:t>3</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411044.02</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2209690.22</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Pr>
                <w:rFonts w:ascii="Times New Roman" w:hAnsi="Times New Roman"/>
              </w:rPr>
              <w:t>4</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411052.75</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2209658.93</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Pr>
                <w:rFonts w:ascii="Times New Roman" w:hAnsi="Times New Roman"/>
              </w:rPr>
              <w:t>5</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411059.82</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2209624.65</w:t>
            </w:r>
          </w:p>
        </w:tc>
      </w:tr>
      <w:tr w:rsidR="005B5659" w:rsidRPr="00011536" w:rsidTr="0074188A">
        <w:tc>
          <w:tcPr>
            <w:tcW w:w="1384" w:type="dxa"/>
            <w:shd w:val="clear" w:color="auto" w:fill="auto"/>
          </w:tcPr>
          <w:p w:rsidR="005B5659" w:rsidRPr="00CF0100" w:rsidRDefault="005B5659" w:rsidP="005B5659">
            <w:pPr>
              <w:jc w:val="center"/>
              <w:rPr>
                <w:rFonts w:ascii="Times New Roman" w:hAnsi="Times New Roman"/>
              </w:rPr>
            </w:pPr>
            <w:r>
              <w:rPr>
                <w:rFonts w:ascii="Times New Roman" w:hAnsi="Times New Roman"/>
              </w:rPr>
              <w:t>6</w:t>
            </w:r>
          </w:p>
        </w:tc>
        <w:tc>
          <w:tcPr>
            <w:tcW w:w="4253"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411060.21</w:t>
            </w:r>
          </w:p>
        </w:tc>
        <w:tc>
          <w:tcPr>
            <w:tcW w:w="4218" w:type="dxa"/>
            <w:shd w:val="clear" w:color="auto" w:fill="auto"/>
          </w:tcPr>
          <w:p w:rsidR="005B5659" w:rsidRPr="00CF0100" w:rsidRDefault="005B5659" w:rsidP="005B5659">
            <w:pPr>
              <w:jc w:val="center"/>
              <w:rPr>
                <w:rFonts w:ascii="Times New Roman" w:hAnsi="Times New Roman"/>
              </w:rPr>
            </w:pPr>
            <w:r w:rsidRPr="00CF0100">
              <w:rPr>
                <w:rFonts w:ascii="Times New Roman" w:hAnsi="Times New Roman"/>
              </w:rPr>
              <w:t>2209622.69</w:t>
            </w:r>
          </w:p>
        </w:tc>
      </w:tr>
    </w:tbl>
    <w:p w:rsidR="005435BE" w:rsidRDefault="005435BE" w:rsidP="005435BE">
      <w:pPr>
        <w:jc w:val="both"/>
        <w:rPr>
          <w:rFonts w:ascii="Times New Roman" w:hAnsi="Times New Roman"/>
          <w:b/>
        </w:rPr>
      </w:pPr>
    </w:p>
    <w:p w:rsidR="005435BE" w:rsidRDefault="005435BE" w:rsidP="005435BE">
      <w:pPr>
        <w:jc w:val="both"/>
        <w:rPr>
          <w:rFonts w:ascii="Times New Roman" w:hAnsi="Times New Roman"/>
          <w:b/>
        </w:rPr>
      </w:pPr>
      <w:r w:rsidRPr="00CE61C7">
        <w:rPr>
          <w:rFonts w:ascii="Times New Roman" w:hAnsi="Times New Roman"/>
          <w:b/>
          <w:bCs/>
        </w:rPr>
        <w:t>2.</w:t>
      </w:r>
      <w:r>
        <w:rPr>
          <w:rFonts w:ascii="Times New Roman" w:hAnsi="Times New Roman"/>
          <w:b/>
          <w:bCs/>
        </w:rPr>
        <w:t>4</w:t>
      </w:r>
      <w:r w:rsidRPr="00CE61C7">
        <w:rPr>
          <w:rFonts w:ascii="Times New Roman" w:hAnsi="Times New Roman"/>
          <w:b/>
          <w:bCs/>
        </w:rPr>
        <w:t>.</w:t>
      </w:r>
      <w:r w:rsidRPr="00CE61C7">
        <w:rPr>
          <w:rFonts w:ascii="Times New Roman" w:hAnsi="Times New Roman"/>
          <w:b/>
        </w:rPr>
        <w:t xml:space="preserve"> </w:t>
      </w:r>
      <w:r w:rsidRPr="00D42406">
        <w:rPr>
          <w:rFonts w:ascii="Times New Roman" w:hAnsi="Times New Roman"/>
          <w:b/>
        </w:rPr>
        <w:t>Каталоги координат зон планируемого размещения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4253"/>
        <w:gridCol w:w="4218"/>
      </w:tblGrid>
      <w:tr w:rsidR="005435BE" w:rsidRPr="00011536" w:rsidTr="0074188A">
        <w:tc>
          <w:tcPr>
            <w:tcW w:w="9855" w:type="dxa"/>
            <w:gridSpan w:val="3"/>
            <w:shd w:val="clear" w:color="auto" w:fill="auto"/>
          </w:tcPr>
          <w:p w:rsidR="005435BE" w:rsidRPr="00B43216" w:rsidRDefault="005435BE" w:rsidP="0074188A">
            <w:pPr>
              <w:jc w:val="center"/>
              <w:rPr>
                <w:rFonts w:ascii="Times New Roman" w:hAnsi="Times New Roman"/>
                <w:b/>
              </w:rPr>
            </w:pPr>
            <w:r w:rsidRPr="00B43216">
              <w:rPr>
                <w:rFonts w:ascii="Times New Roman" w:hAnsi="Times New Roman"/>
                <w:b/>
              </w:rPr>
              <w:t xml:space="preserve">Каталог координат характерных точек границы зоны размещения объекта </w:t>
            </w:r>
            <w:r w:rsidRPr="00B43216">
              <w:rPr>
                <w:rFonts w:ascii="Times New Roman" w:hAnsi="Times New Roman"/>
                <w:b/>
              </w:rPr>
              <w:lastRenderedPageBreak/>
              <w:t>капитального строительства (жилого назначения №</w:t>
            </w:r>
            <w:r w:rsidR="005A35E0" w:rsidRPr="00B43216">
              <w:rPr>
                <w:rFonts w:ascii="Times New Roman" w:hAnsi="Times New Roman"/>
                <w:b/>
              </w:rPr>
              <w:t>1</w:t>
            </w:r>
            <w:r w:rsidRPr="00B43216">
              <w:rPr>
                <w:rFonts w:ascii="Times New Roman" w:hAnsi="Times New Roman"/>
                <w:b/>
              </w:rPr>
              <w:t>)</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lastRenderedPageBreak/>
              <w:t>№ точки</w:t>
            </w:r>
          </w:p>
        </w:tc>
        <w:tc>
          <w:tcPr>
            <w:tcW w:w="4253"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Координата Х, м</w:t>
            </w:r>
          </w:p>
        </w:tc>
        <w:tc>
          <w:tcPr>
            <w:tcW w:w="4218"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Координата У, м</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1</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409681.74</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2208118.67</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2</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409674.79</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2208120.68</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3</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409673.26</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2208115.60</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4</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409655.10</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2208123.67</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5</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409670.02</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2208159.14</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6</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409673.64</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2208157.69</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7</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409673.44</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2208135.90</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8</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409681.04</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2208136.08</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1</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409681.74</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2208118.67</w:t>
            </w:r>
          </w:p>
        </w:tc>
      </w:tr>
      <w:tr w:rsidR="005435BE" w:rsidRPr="00011536" w:rsidTr="0074188A">
        <w:tc>
          <w:tcPr>
            <w:tcW w:w="9855" w:type="dxa"/>
            <w:gridSpan w:val="3"/>
            <w:shd w:val="clear" w:color="auto" w:fill="auto"/>
          </w:tcPr>
          <w:p w:rsidR="005435BE" w:rsidRPr="00B43216" w:rsidRDefault="005435BE" w:rsidP="0074188A">
            <w:pPr>
              <w:jc w:val="center"/>
              <w:rPr>
                <w:rFonts w:ascii="Times New Roman" w:hAnsi="Times New Roman"/>
                <w:b/>
              </w:rPr>
            </w:pPr>
            <w:r w:rsidRPr="00B43216">
              <w:rPr>
                <w:rFonts w:ascii="Times New Roman" w:hAnsi="Times New Roman"/>
                <w:b/>
              </w:rPr>
              <w:t>Каталог координат характерных точек границы зоны размещения объекта капитального строительства (жилого назначения №</w:t>
            </w:r>
            <w:r w:rsidR="005A35E0" w:rsidRPr="00B43216">
              <w:rPr>
                <w:rFonts w:ascii="Times New Roman" w:hAnsi="Times New Roman"/>
                <w:b/>
              </w:rPr>
              <w:t>2</w:t>
            </w:r>
            <w:r w:rsidRPr="00B43216">
              <w:rPr>
                <w:rFonts w:ascii="Times New Roman" w:hAnsi="Times New Roman"/>
                <w:b/>
              </w:rPr>
              <w:t>)</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 точки</w:t>
            </w:r>
          </w:p>
        </w:tc>
        <w:tc>
          <w:tcPr>
            <w:tcW w:w="4253"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Координата Х, м</w:t>
            </w:r>
          </w:p>
        </w:tc>
        <w:tc>
          <w:tcPr>
            <w:tcW w:w="4218"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Координата У, м</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1</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409688.88</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2208182.54</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2</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409686.61</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2208159.28</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3</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409674.85</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2208159.36</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4</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409670.80</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2208160.98</w:t>
            </w:r>
          </w:p>
        </w:tc>
      </w:tr>
      <w:tr w:rsidR="00B43216" w:rsidRPr="00011536" w:rsidTr="0074188A">
        <w:tc>
          <w:tcPr>
            <w:tcW w:w="1384"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5</w:t>
            </w:r>
          </w:p>
        </w:tc>
        <w:tc>
          <w:tcPr>
            <w:tcW w:w="4253"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409685.83</w:t>
            </w:r>
          </w:p>
        </w:tc>
        <w:tc>
          <w:tcPr>
            <w:tcW w:w="4218"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2208196.73</w:t>
            </w:r>
          </w:p>
        </w:tc>
      </w:tr>
      <w:tr w:rsidR="00B43216" w:rsidRPr="00011536" w:rsidTr="0074188A">
        <w:tc>
          <w:tcPr>
            <w:tcW w:w="1384"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6</w:t>
            </w:r>
          </w:p>
        </w:tc>
        <w:tc>
          <w:tcPr>
            <w:tcW w:w="4253"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409692.46</w:t>
            </w:r>
          </w:p>
        </w:tc>
        <w:tc>
          <w:tcPr>
            <w:tcW w:w="4218"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2208196.91</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1</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409688.88</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2208182.54</w:t>
            </w:r>
          </w:p>
        </w:tc>
      </w:tr>
      <w:tr w:rsidR="005435BE" w:rsidRPr="00011536" w:rsidTr="0074188A">
        <w:tc>
          <w:tcPr>
            <w:tcW w:w="9855" w:type="dxa"/>
            <w:gridSpan w:val="3"/>
            <w:shd w:val="clear" w:color="auto" w:fill="auto"/>
          </w:tcPr>
          <w:p w:rsidR="005435BE" w:rsidRPr="00B43216" w:rsidRDefault="005435BE" w:rsidP="0074188A">
            <w:pPr>
              <w:jc w:val="center"/>
              <w:rPr>
                <w:rFonts w:ascii="Times New Roman" w:hAnsi="Times New Roman"/>
                <w:b/>
              </w:rPr>
            </w:pPr>
            <w:r w:rsidRPr="00B43216">
              <w:rPr>
                <w:rFonts w:ascii="Times New Roman" w:hAnsi="Times New Roman"/>
                <w:b/>
              </w:rPr>
              <w:t>Каталог координат характерных точек границы зоны размещения объекта капитального строительства (жилого назначения №</w:t>
            </w:r>
            <w:r w:rsidR="00B43216" w:rsidRPr="00B43216">
              <w:rPr>
                <w:rFonts w:ascii="Times New Roman" w:hAnsi="Times New Roman"/>
                <w:b/>
              </w:rPr>
              <w:t>3</w:t>
            </w:r>
            <w:r w:rsidRPr="00B43216">
              <w:rPr>
                <w:rFonts w:ascii="Times New Roman" w:hAnsi="Times New Roman"/>
                <w:b/>
              </w:rPr>
              <w:t>)</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 точки</w:t>
            </w:r>
          </w:p>
        </w:tc>
        <w:tc>
          <w:tcPr>
            <w:tcW w:w="4253"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Координата Х, м</w:t>
            </w:r>
          </w:p>
        </w:tc>
        <w:tc>
          <w:tcPr>
            <w:tcW w:w="4218"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Координата У, м</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1</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409791.29</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2208198.04</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2</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409791.93</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2208174.51</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3</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409766.93</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2208174.65</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4</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409766.77</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2208197.54</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1</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409791.29</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2208198.04</w:t>
            </w:r>
          </w:p>
        </w:tc>
      </w:tr>
      <w:tr w:rsidR="005435BE" w:rsidRPr="00011536" w:rsidTr="0074188A">
        <w:tc>
          <w:tcPr>
            <w:tcW w:w="9855" w:type="dxa"/>
            <w:gridSpan w:val="3"/>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b/>
              </w:rPr>
              <w:t>Каталог координат характерных точек границы зоны размещения объекта капитального строительства (жилого назначения №</w:t>
            </w:r>
            <w:r w:rsidR="00B43216" w:rsidRPr="00B43216">
              <w:rPr>
                <w:rFonts w:ascii="Times New Roman" w:hAnsi="Times New Roman"/>
                <w:b/>
              </w:rPr>
              <w:t>4</w:t>
            </w:r>
            <w:r w:rsidR="00B43216">
              <w:rPr>
                <w:rFonts w:ascii="Times New Roman" w:hAnsi="Times New Roman"/>
                <w:b/>
              </w:rPr>
              <w:t>)</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 точки</w:t>
            </w:r>
          </w:p>
        </w:tc>
        <w:tc>
          <w:tcPr>
            <w:tcW w:w="4253"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Координата Х, м</w:t>
            </w:r>
          </w:p>
        </w:tc>
        <w:tc>
          <w:tcPr>
            <w:tcW w:w="4218"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Координата У, м</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1</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409809.78</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2208198.25</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2</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409810.19</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2208171.18</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3</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409795.82</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2208170.54</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4</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409794.05</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2208171.35</w:t>
            </w:r>
          </w:p>
        </w:tc>
      </w:tr>
      <w:tr w:rsidR="00B43216" w:rsidRPr="00011536" w:rsidTr="0074188A">
        <w:tc>
          <w:tcPr>
            <w:tcW w:w="1384"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5</w:t>
            </w:r>
          </w:p>
        </w:tc>
        <w:tc>
          <w:tcPr>
            <w:tcW w:w="4253"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409793.96</w:t>
            </w:r>
          </w:p>
        </w:tc>
        <w:tc>
          <w:tcPr>
            <w:tcW w:w="4218"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2208173.53</w:t>
            </w:r>
          </w:p>
        </w:tc>
      </w:tr>
      <w:tr w:rsidR="00B43216" w:rsidRPr="00011536" w:rsidTr="0074188A">
        <w:tc>
          <w:tcPr>
            <w:tcW w:w="1384"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6</w:t>
            </w:r>
          </w:p>
        </w:tc>
        <w:tc>
          <w:tcPr>
            <w:tcW w:w="4253"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409793.29</w:t>
            </w:r>
          </w:p>
        </w:tc>
        <w:tc>
          <w:tcPr>
            <w:tcW w:w="4218"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2208198.07</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1</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409809.78</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2208198.25</w:t>
            </w:r>
          </w:p>
        </w:tc>
      </w:tr>
      <w:tr w:rsidR="005435BE" w:rsidRPr="00011536" w:rsidTr="0074188A">
        <w:tc>
          <w:tcPr>
            <w:tcW w:w="9855" w:type="dxa"/>
            <w:gridSpan w:val="3"/>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b/>
              </w:rPr>
              <w:t>Каталог координат характерных точек границы зоны размещения объекта капитального строительства (жилого назначения №</w:t>
            </w:r>
            <w:r w:rsidR="00B43216" w:rsidRPr="00B43216">
              <w:rPr>
                <w:rFonts w:ascii="Times New Roman" w:hAnsi="Times New Roman"/>
                <w:b/>
              </w:rPr>
              <w:t>5</w:t>
            </w:r>
            <w:r w:rsidRPr="00B43216">
              <w:rPr>
                <w:rFonts w:ascii="Times New Roman" w:hAnsi="Times New Roman"/>
                <w:b/>
              </w:rPr>
              <w:t>)</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 точки</w:t>
            </w:r>
          </w:p>
        </w:tc>
        <w:tc>
          <w:tcPr>
            <w:tcW w:w="4253"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Координата Х, м</w:t>
            </w:r>
          </w:p>
        </w:tc>
        <w:tc>
          <w:tcPr>
            <w:tcW w:w="4218"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Координата У, м</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1</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409841.45</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2208346.33</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2</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409842.61</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2208307.78</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3</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409802.69</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2208305.59</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4</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409792.24</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2208306.29</w:t>
            </w:r>
          </w:p>
        </w:tc>
      </w:tr>
      <w:tr w:rsidR="00B43216" w:rsidRPr="00011536" w:rsidTr="0074188A">
        <w:tc>
          <w:tcPr>
            <w:tcW w:w="1384"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5</w:t>
            </w:r>
          </w:p>
        </w:tc>
        <w:tc>
          <w:tcPr>
            <w:tcW w:w="4253"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409779.48</w:t>
            </w:r>
          </w:p>
        </w:tc>
        <w:tc>
          <w:tcPr>
            <w:tcW w:w="4218"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2208306.44</w:t>
            </w:r>
          </w:p>
        </w:tc>
      </w:tr>
      <w:tr w:rsidR="00B43216" w:rsidRPr="00011536" w:rsidTr="0074188A">
        <w:tc>
          <w:tcPr>
            <w:tcW w:w="1384"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6</w:t>
            </w:r>
          </w:p>
        </w:tc>
        <w:tc>
          <w:tcPr>
            <w:tcW w:w="4253"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409777.42</w:t>
            </w:r>
          </w:p>
        </w:tc>
        <w:tc>
          <w:tcPr>
            <w:tcW w:w="4218"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2208307.72</w:t>
            </w:r>
          </w:p>
        </w:tc>
      </w:tr>
      <w:tr w:rsidR="00B43216" w:rsidRPr="00011536" w:rsidTr="0074188A">
        <w:tc>
          <w:tcPr>
            <w:tcW w:w="1384"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7</w:t>
            </w:r>
          </w:p>
        </w:tc>
        <w:tc>
          <w:tcPr>
            <w:tcW w:w="4253"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409802.97</w:t>
            </w:r>
          </w:p>
        </w:tc>
        <w:tc>
          <w:tcPr>
            <w:tcW w:w="4218"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2208346.55</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lastRenderedPageBreak/>
              <w:t>1</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409841.45</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2208346.33</w:t>
            </w:r>
          </w:p>
        </w:tc>
      </w:tr>
      <w:tr w:rsidR="005435BE" w:rsidRPr="00011536" w:rsidTr="0074188A">
        <w:tc>
          <w:tcPr>
            <w:tcW w:w="9855" w:type="dxa"/>
            <w:gridSpan w:val="3"/>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b/>
              </w:rPr>
              <w:t>Каталог координат характерных точек границы зоны размещения объекта капитального строительства (жилого назначения №</w:t>
            </w:r>
            <w:r w:rsidR="00B43216" w:rsidRPr="00B43216">
              <w:rPr>
                <w:rFonts w:ascii="Times New Roman" w:hAnsi="Times New Roman"/>
                <w:b/>
              </w:rPr>
              <w:t>6</w:t>
            </w:r>
            <w:r w:rsidRPr="00B43216">
              <w:rPr>
                <w:rFonts w:ascii="Times New Roman" w:hAnsi="Times New Roman"/>
                <w:b/>
              </w:rPr>
              <w:t>)</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 точки</w:t>
            </w:r>
          </w:p>
        </w:tc>
        <w:tc>
          <w:tcPr>
            <w:tcW w:w="4253"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Координата Х, м</w:t>
            </w:r>
          </w:p>
        </w:tc>
        <w:tc>
          <w:tcPr>
            <w:tcW w:w="4218"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Координата У, м</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1</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409892.62</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2208399.94</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2</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409858.28</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2208398.10</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3</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409858.70</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2208406.57</w:t>
            </w:r>
          </w:p>
        </w:tc>
      </w:tr>
      <w:tr w:rsidR="005435BE" w:rsidRPr="00011536" w:rsidTr="0074188A">
        <w:tc>
          <w:tcPr>
            <w:tcW w:w="1384" w:type="dxa"/>
            <w:shd w:val="clear" w:color="auto" w:fill="auto"/>
          </w:tcPr>
          <w:p w:rsidR="005435BE" w:rsidRPr="00B43216" w:rsidRDefault="005435BE" w:rsidP="0074188A">
            <w:pPr>
              <w:jc w:val="center"/>
              <w:rPr>
                <w:rFonts w:ascii="Times New Roman" w:hAnsi="Times New Roman"/>
              </w:rPr>
            </w:pPr>
            <w:r w:rsidRPr="00B43216">
              <w:rPr>
                <w:rFonts w:ascii="Times New Roman" w:hAnsi="Times New Roman"/>
              </w:rPr>
              <w:t>4</w:t>
            </w:r>
          </w:p>
        </w:tc>
        <w:tc>
          <w:tcPr>
            <w:tcW w:w="4253"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409860.37</w:t>
            </w:r>
          </w:p>
        </w:tc>
        <w:tc>
          <w:tcPr>
            <w:tcW w:w="4218" w:type="dxa"/>
            <w:shd w:val="clear" w:color="auto" w:fill="auto"/>
          </w:tcPr>
          <w:p w:rsidR="005435BE" w:rsidRPr="00B43216" w:rsidRDefault="00B43216" w:rsidP="0074188A">
            <w:pPr>
              <w:jc w:val="center"/>
              <w:rPr>
                <w:rFonts w:ascii="Times New Roman" w:hAnsi="Times New Roman"/>
              </w:rPr>
            </w:pPr>
            <w:r w:rsidRPr="00B43216">
              <w:rPr>
                <w:rFonts w:ascii="Times New Roman" w:hAnsi="Times New Roman"/>
              </w:rPr>
              <w:t>2208408.07</w:t>
            </w:r>
          </w:p>
        </w:tc>
      </w:tr>
      <w:tr w:rsidR="00B43216" w:rsidRPr="00011536" w:rsidTr="0074188A">
        <w:tc>
          <w:tcPr>
            <w:tcW w:w="1384"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5</w:t>
            </w:r>
          </w:p>
        </w:tc>
        <w:tc>
          <w:tcPr>
            <w:tcW w:w="4253"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409892.12</w:t>
            </w:r>
          </w:p>
        </w:tc>
        <w:tc>
          <w:tcPr>
            <w:tcW w:w="4218" w:type="dxa"/>
            <w:shd w:val="clear" w:color="auto" w:fill="auto"/>
          </w:tcPr>
          <w:p w:rsidR="00B43216" w:rsidRPr="00B43216" w:rsidRDefault="00B43216" w:rsidP="0074188A">
            <w:pPr>
              <w:jc w:val="center"/>
              <w:rPr>
                <w:rFonts w:ascii="Times New Roman" w:hAnsi="Times New Roman"/>
              </w:rPr>
            </w:pPr>
            <w:r w:rsidRPr="00B43216">
              <w:rPr>
                <w:rFonts w:ascii="Times New Roman" w:hAnsi="Times New Roman"/>
              </w:rPr>
              <w:t>2208408.64</w:t>
            </w:r>
          </w:p>
        </w:tc>
      </w:tr>
      <w:tr w:rsidR="005435BE" w:rsidRPr="00011536" w:rsidTr="0074188A">
        <w:tc>
          <w:tcPr>
            <w:tcW w:w="1384" w:type="dxa"/>
            <w:shd w:val="clear" w:color="auto" w:fill="auto"/>
          </w:tcPr>
          <w:p w:rsidR="005435BE" w:rsidRPr="001B5976" w:rsidRDefault="005435BE" w:rsidP="0074188A">
            <w:pPr>
              <w:jc w:val="center"/>
              <w:rPr>
                <w:rFonts w:ascii="Times New Roman" w:hAnsi="Times New Roman"/>
              </w:rPr>
            </w:pPr>
            <w:r w:rsidRPr="001B5976">
              <w:rPr>
                <w:rFonts w:ascii="Times New Roman" w:hAnsi="Times New Roman"/>
              </w:rPr>
              <w:t>1</w:t>
            </w:r>
          </w:p>
        </w:tc>
        <w:tc>
          <w:tcPr>
            <w:tcW w:w="4253" w:type="dxa"/>
            <w:shd w:val="clear" w:color="auto" w:fill="auto"/>
          </w:tcPr>
          <w:p w:rsidR="005435BE" w:rsidRPr="001B5976" w:rsidRDefault="00B43216" w:rsidP="0074188A">
            <w:pPr>
              <w:jc w:val="center"/>
              <w:rPr>
                <w:rFonts w:ascii="Times New Roman" w:hAnsi="Times New Roman"/>
              </w:rPr>
            </w:pPr>
            <w:r w:rsidRPr="001B5976">
              <w:rPr>
                <w:rFonts w:ascii="Times New Roman" w:hAnsi="Times New Roman"/>
              </w:rPr>
              <w:t>409892.62</w:t>
            </w:r>
          </w:p>
        </w:tc>
        <w:tc>
          <w:tcPr>
            <w:tcW w:w="4218" w:type="dxa"/>
            <w:shd w:val="clear" w:color="auto" w:fill="auto"/>
          </w:tcPr>
          <w:p w:rsidR="005435BE" w:rsidRPr="001B5976" w:rsidRDefault="00B43216" w:rsidP="0074188A">
            <w:pPr>
              <w:jc w:val="center"/>
              <w:rPr>
                <w:rFonts w:ascii="Times New Roman" w:hAnsi="Times New Roman"/>
              </w:rPr>
            </w:pPr>
            <w:r w:rsidRPr="001B5976">
              <w:rPr>
                <w:rFonts w:ascii="Times New Roman" w:hAnsi="Times New Roman"/>
              </w:rPr>
              <w:t>2208399.94</w:t>
            </w:r>
          </w:p>
        </w:tc>
      </w:tr>
      <w:tr w:rsidR="00B43216" w:rsidRPr="00011536" w:rsidTr="00B43216">
        <w:tc>
          <w:tcPr>
            <w:tcW w:w="9855" w:type="dxa"/>
            <w:gridSpan w:val="3"/>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b/>
              </w:rPr>
              <w:t>Каталог координат характерных точек границы зоны размещения объекта капитального строительства (жилого назначения №7)</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 точки</w:t>
            </w:r>
          </w:p>
        </w:tc>
        <w:tc>
          <w:tcPr>
            <w:tcW w:w="4253"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Координата Х, м</w:t>
            </w:r>
          </w:p>
        </w:tc>
        <w:tc>
          <w:tcPr>
            <w:tcW w:w="4218"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Координата У, м</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1</w:t>
            </w:r>
          </w:p>
        </w:tc>
        <w:tc>
          <w:tcPr>
            <w:tcW w:w="4253"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409913.47</w:t>
            </w:r>
          </w:p>
        </w:tc>
        <w:tc>
          <w:tcPr>
            <w:tcW w:w="4218"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2208349.29</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2</w:t>
            </w:r>
          </w:p>
        </w:tc>
        <w:tc>
          <w:tcPr>
            <w:tcW w:w="4253"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409914.27</w:t>
            </w:r>
          </w:p>
        </w:tc>
        <w:tc>
          <w:tcPr>
            <w:tcW w:w="4218"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2208329.88</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3</w:t>
            </w:r>
          </w:p>
        </w:tc>
        <w:tc>
          <w:tcPr>
            <w:tcW w:w="4253"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409908.31</w:t>
            </w:r>
          </w:p>
        </w:tc>
        <w:tc>
          <w:tcPr>
            <w:tcW w:w="4218"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2208329.63</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4</w:t>
            </w:r>
          </w:p>
        </w:tc>
        <w:tc>
          <w:tcPr>
            <w:tcW w:w="4253"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409907.60</w:t>
            </w:r>
          </w:p>
        </w:tc>
        <w:tc>
          <w:tcPr>
            <w:tcW w:w="4218"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2208329.65</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5</w:t>
            </w:r>
          </w:p>
        </w:tc>
        <w:tc>
          <w:tcPr>
            <w:tcW w:w="4253"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409907.85</w:t>
            </w:r>
          </w:p>
        </w:tc>
        <w:tc>
          <w:tcPr>
            <w:tcW w:w="4218"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2208343.91</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6</w:t>
            </w:r>
          </w:p>
        </w:tc>
        <w:tc>
          <w:tcPr>
            <w:tcW w:w="4253"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409892.47</w:t>
            </w:r>
          </w:p>
        </w:tc>
        <w:tc>
          <w:tcPr>
            <w:tcW w:w="4218"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2208344.18</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7</w:t>
            </w:r>
          </w:p>
        </w:tc>
        <w:tc>
          <w:tcPr>
            <w:tcW w:w="4253"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409893.33</w:t>
            </w:r>
          </w:p>
        </w:tc>
        <w:tc>
          <w:tcPr>
            <w:tcW w:w="4218"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2208368.58</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8</w:t>
            </w:r>
          </w:p>
        </w:tc>
        <w:tc>
          <w:tcPr>
            <w:tcW w:w="4253"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409895.29</w:t>
            </w:r>
          </w:p>
        </w:tc>
        <w:tc>
          <w:tcPr>
            <w:tcW w:w="4218"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2208368.76</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9</w:t>
            </w:r>
          </w:p>
        </w:tc>
        <w:tc>
          <w:tcPr>
            <w:tcW w:w="4253"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409895.61</w:t>
            </w:r>
          </w:p>
        </w:tc>
        <w:tc>
          <w:tcPr>
            <w:tcW w:w="4218"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2208374.66</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10</w:t>
            </w:r>
          </w:p>
        </w:tc>
        <w:tc>
          <w:tcPr>
            <w:tcW w:w="4253"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409893.43</w:t>
            </w:r>
          </w:p>
        </w:tc>
        <w:tc>
          <w:tcPr>
            <w:tcW w:w="4218"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2208374.81</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11</w:t>
            </w:r>
          </w:p>
        </w:tc>
        <w:tc>
          <w:tcPr>
            <w:tcW w:w="4253"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409893.19</w:t>
            </w:r>
          </w:p>
        </w:tc>
        <w:tc>
          <w:tcPr>
            <w:tcW w:w="4218"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2208383.17</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12</w:t>
            </w:r>
          </w:p>
        </w:tc>
        <w:tc>
          <w:tcPr>
            <w:tcW w:w="4253"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409894.10</w:t>
            </w:r>
          </w:p>
        </w:tc>
        <w:tc>
          <w:tcPr>
            <w:tcW w:w="4218"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2208383.14</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13</w:t>
            </w:r>
          </w:p>
        </w:tc>
        <w:tc>
          <w:tcPr>
            <w:tcW w:w="4253"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409912.79</w:t>
            </w:r>
          </w:p>
        </w:tc>
        <w:tc>
          <w:tcPr>
            <w:tcW w:w="4218"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2208382.56</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1</w:t>
            </w:r>
          </w:p>
        </w:tc>
        <w:tc>
          <w:tcPr>
            <w:tcW w:w="4253"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409913.47</w:t>
            </w:r>
          </w:p>
        </w:tc>
        <w:tc>
          <w:tcPr>
            <w:tcW w:w="4218"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2208349.29</w:t>
            </w:r>
          </w:p>
        </w:tc>
      </w:tr>
      <w:tr w:rsidR="00B43216" w:rsidRPr="00011536" w:rsidTr="00B43216">
        <w:tc>
          <w:tcPr>
            <w:tcW w:w="9855" w:type="dxa"/>
            <w:gridSpan w:val="3"/>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b/>
              </w:rPr>
              <w:t>Каталог координат характерных точек границы зоны размещения объекта капитального строительства (жилого назначения №8)</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 точки</w:t>
            </w:r>
          </w:p>
        </w:tc>
        <w:tc>
          <w:tcPr>
            <w:tcW w:w="4253"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Координата Х, м</w:t>
            </w:r>
          </w:p>
        </w:tc>
        <w:tc>
          <w:tcPr>
            <w:tcW w:w="4218"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Координата У, м</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1</w:t>
            </w:r>
          </w:p>
        </w:tc>
        <w:tc>
          <w:tcPr>
            <w:tcW w:w="4253"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409905.56</w:t>
            </w:r>
          </w:p>
        </w:tc>
        <w:tc>
          <w:tcPr>
            <w:tcW w:w="4218"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2208327.69</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2</w:t>
            </w:r>
          </w:p>
        </w:tc>
        <w:tc>
          <w:tcPr>
            <w:tcW w:w="4253"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409907.36</w:t>
            </w:r>
          </w:p>
        </w:tc>
        <w:tc>
          <w:tcPr>
            <w:tcW w:w="4218"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2208327.65</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3</w:t>
            </w:r>
          </w:p>
        </w:tc>
        <w:tc>
          <w:tcPr>
            <w:tcW w:w="4253"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409908.62</w:t>
            </w:r>
          </w:p>
        </w:tc>
        <w:tc>
          <w:tcPr>
            <w:tcW w:w="4218"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2208297.16</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4</w:t>
            </w:r>
          </w:p>
        </w:tc>
        <w:tc>
          <w:tcPr>
            <w:tcW w:w="4253"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409905.95</w:t>
            </w:r>
          </w:p>
        </w:tc>
        <w:tc>
          <w:tcPr>
            <w:tcW w:w="4218"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2208292.08</w:t>
            </w:r>
          </w:p>
        </w:tc>
      </w:tr>
      <w:tr w:rsidR="001B5976" w:rsidRPr="00011536" w:rsidTr="0074188A">
        <w:tc>
          <w:tcPr>
            <w:tcW w:w="1384"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5</w:t>
            </w:r>
          </w:p>
        </w:tc>
        <w:tc>
          <w:tcPr>
            <w:tcW w:w="4253"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409889.71</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2208288.18</w:t>
            </w:r>
          </w:p>
        </w:tc>
      </w:tr>
      <w:tr w:rsidR="001B5976" w:rsidRPr="00011536" w:rsidTr="0074188A">
        <w:tc>
          <w:tcPr>
            <w:tcW w:w="1384"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6</w:t>
            </w:r>
          </w:p>
        </w:tc>
        <w:tc>
          <w:tcPr>
            <w:tcW w:w="4253"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409889.65</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2208299.58</w:t>
            </w:r>
          </w:p>
        </w:tc>
      </w:tr>
      <w:tr w:rsidR="001B5976" w:rsidRPr="00011536" w:rsidTr="0074188A">
        <w:tc>
          <w:tcPr>
            <w:tcW w:w="1384"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7</w:t>
            </w:r>
          </w:p>
        </w:tc>
        <w:tc>
          <w:tcPr>
            <w:tcW w:w="4253"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409888.45</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2208301.68</w:t>
            </w:r>
          </w:p>
        </w:tc>
      </w:tr>
      <w:tr w:rsidR="001B5976" w:rsidRPr="00011536" w:rsidTr="0074188A">
        <w:tc>
          <w:tcPr>
            <w:tcW w:w="1384"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8</w:t>
            </w:r>
          </w:p>
        </w:tc>
        <w:tc>
          <w:tcPr>
            <w:tcW w:w="4253"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409888.56</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2208303.32</w:t>
            </w:r>
          </w:p>
        </w:tc>
      </w:tr>
      <w:tr w:rsidR="001B5976" w:rsidRPr="00011536" w:rsidTr="0074188A">
        <w:tc>
          <w:tcPr>
            <w:tcW w:w="1384"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9</w:t>
            </w:r>
          </w:p>
        </w:tc>
        <w:tc>
          <w:tcPr>
            <w:tcW w:w="4253"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409891.91</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2208303.19</w:t>
            </w:r>
          </w:p>
        </w:tc>
      </w:tr>
      <w:tr w:rsidR="001B5976" w:rsidRPr="00011536" w:rsidTr="0074188A">
        <w:tc>
          <w:tcPr>
            <w:tcW w:w="1384"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10</w:t>
            </w:r>
          </w:p>
        </w:tc>
        <w:tc>
          <w:tcPr>
            <w:tcW w:w="4253"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409892.21</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2208310.77</w:t>
            </w:r>
          </w:p>
        </w:tc>
      </w:tr>
      <w:tr w:rsidR="001B5976" w:rsidRPr="00011536" w:rsidTr="0074188A">
        <w:tc>
          <w:tcPr>
            <w:tcW w:w="1384"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11</w:t>
            </w:r>
          </w:p>
        </w:tc>
        <w:tc>
          <w:tcPr>
            <w:tcW w:w="4253"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409891.88</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2208310.80</w:t>
            </w:r>
          </w:p>
        </w:tc>
      </w:tr>
      <w:tr w:rsidR="001B5976" w:rsidRPr="00011536" w:rsidTr="0074188A">
        <w:tc>
          <w:tcPr>
            <w:tcW w:w="1384"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12</w:t>
            </w:r>
          </w:p>
        </w:tc>
        <w:tc>
          <w:tcPr>
            <w:tcW w:w="4253"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409891.86</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2208323.31</w:t>
            </w:r>
          </w:p>
        </w:tc>
      </w:tr>
      <w:tr w:rsidR="001B5976" w:rsidRPr="00011536" w:rsidTr="0074188A">
        <w:tc>
          <w:tcPr>
            <w:tcW w:w="1384"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13</w:t>
            </w:r>
          </w:p>
        </w:tc>
        <w:tc>
          <w:tcPr>
            <w:tcW w:w="4253"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409892.25</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2208323.51</w:t>
            </w:r>
          </w:p>
        </w:tc>
      </w:tr>
      <w:tr w:rsidR="001B5976" w:rsidRPr="00011536" w:rsidTr="0074188A">
        <w:tc>
          <w:tcPr>
            <w:tcW w:w="1384"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14</w:t>
            </w:r>
          </w:p>
        </w:tc>
        <w:tc>
          <w:tcPr>
            <w:tcW w:w="4253"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409892.42</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2208342.18</w:t>
            </w:r>
          </w:p>
        </w:tc>
      </w:tr>
      <w:tr w:rsidR="001B5976" w:rsidRPr="00011536" w:rsidTr="0074188A">
        <w:tc>
          <w:tcPr>
            <w:tcW w:w="1384"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15</w:t>
            </w:r>
          </w:p>
        </w:tc>
        <w:tc>
          <w:tcPr>
            <w:tcW w:w="4253"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409905.81</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2208341.95</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1</w:t>
            </w:r>
          </w:p>
        </w:tc>
        <w:tc>
          <w:tcPr>
            <w:tcW w:w="4253"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409905.56</w:t>
            </w:r>
          </w:p>
        </w:tc>
        <w:tc>
          <w:tcPr>
            <w:tcW w:w="4218"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2208327.69</w:t>
            </w:r>
          </w:p>
        </w:tc>
      </w:tr>
      <w:tr w:rsidR="00905EF8" w:rsidRPr="00011536" w:rsidTr="00B17586">
        <w:tc>
          <w:tcPr>
            <w:tcW w:w="9855" w:type="dxa"/>
            <w:gridSpan w:val="3"/>
            <w:shd w:val="clear" w:color="auto" w:fill="auto"/>
          </w:tcPr>
          <w:p w:rsidR="00905EF8" w:rsidRPr="001B5976" w:rsidRDefault="00905EF8" w:rsidP="00B43216">
            <w:pPr>
              <w:jc w:val="center"/>
              <w:rPr>
                <w:rFonts w:ascii="Times New Roman" w:hAnsi="Times New Roman"/>
              </w:rPr>
            </w:pPr>
            <w:r w:rsidRPr="001B5976">
              <w:rPr>
                <w:rFonts w:ascii="Times New Roman" w:hAnsi="Times New Roman"/>
                <w:b/>
              </w:rPr>
              <w:t>Каталог координат характерных точек границы зоны размещения объекта капитального строительства (жилого назначения №</w:t>
            </w:r>
            <w:r>
              <w:rPr>
                <w:rFonts w:ascii="Times New Roman" w:hAnsi="Times New Roman"/>
                <w:b/>
              </w:rPr>
              <w:t>11</w:t>
            </w:r>
            <w:r w:rsidRPr="001B5976">
              <w:rPr>
                <w:rFonts w:ascii="Times New Roman" w:hAnsi="Times New Roman"/>
                <w:b/>
              </w:rPr>
              <w:t>)</w:t>
            </w:r>
          </w:p>
        </w:tc>
      </w:tr>
      <w:tr w:rsidR="00905EF8" w:rsidRPr="00011536" w:rsidTr="0074188A">
        <w:tc>
          <w:tcPr>
            <w:tcW w:w="1384" w:type="dxa"/>
            <w:shd w:val="clear" w:color="auto" w:fill="auto"/>
          </w:tcPr>
          <w:p w:rsidR="00905EF8" w:rsidRPr="001B5976" w:rsidRDefault="00905EF8" w:rsidP="00905EF8">
            <w:pPr>
              <w:jc w:val="center"/>
              <w:rPr>
                <w:rFonts w:ascii="Times New Roman" w:hAnsi="Times New Roman"/>
              </w:rPr>
            </w:pPr>
            <w:r w:rsidRPr="001B5976">
              <w:rPr>
                <w:rFonts w:ascii="Times New Roman" w:hAnsi="Times New Roman"/>
              </w:rPr>
              <w:t>№ точки</w:t>
            </w:r>
          </w:p>
        </w:tc>
        <w:tc>
          <w:tcPr>
            <w:tcW w:w="4253" w:type="dxa"/>
            <w:shd w:val="clear" w:color="auto" w:fill="auto"/>
          </w:tcPr>
          <w:p w:rsidR="00905EF8" w:rsidRPr="001B5976" w:rsidRDefault="00905EF8" w:rsidP="00905EF8">
            <w:pPr>
              <w:jc w:val="center"/>
              <w:rPr>
                <w:rFonts w:ascii="Times New Roman" w:hAnsi="Times New Roman"/>
              </w:rPr>
            </w:pPr>
            <w:r w:rsidRPr="001B5976">
              <w:rPr>
                <w:rFonts w:ascii="Times New Roman" w:hAnsi="Times New Roman"/>
              </w:rPr>
              <w:t>Координата Х, м</w:t>
            </w:r>
          </w:p>
        </w:tc>
        <w:tc>
          <w:tcPr>
            <w:tcW w:w="4218" w:type="dxa"/>
            <w:shd w:val="clear" w:color="auto" w:fill="auto"/>
          </w:tcPr>
          <w:p w:rsidR="00905EF8" w:rsidRPr="001B5976" w:rsidRDefault="00905EF8" w:rsidP="00905EF8">
            <w:pPr>
              <w:jc w:val="center"/>
              <w:rPr>
                <w:rFonts w:ascii="Times New Roman" w:hAnsi="Times New Roman"/>
              </w:rPr>
            </w:pPr>
            <w:r w:rsidRPr="001B5976">
              <w:rPr>
                <w:rFonts w:ascii="Times New Roman" w:hAnsi="Times New Roman"/>
              </w:rPr>
              <w:t>Координата У, м</w:t>
            </w:r>
          </w:p>
        </w:tc>
      </w:tr>
      <w:tr w:rsidR="00905EF8" w:rsidRPr="00011536" w:rsidTr="0074188A">
        <w:tc>
          <w:tcPr>
            <w:tcW w:w="1384" w:type="dxa"/>
            <w:shd w:val="clear" w:color="auto" w:fill="auto"/>
          </w:tcPr>
          <w:p w:rsidR="00905EF8" w:rsidRPr="001B5976" w:rsidRDefault="00905EF8" w:rsidP="00B43216">
            <w:pPr>
              <w:jc w:val="center"/>
              <w:rPr>
                <w:rFonts w:ascii="Times New Roman" w:hAnsi="Times New Roman"/>
              </w:rPr>
            </w:pPr>
            <w:r>
              <w:rPr>
                <w:rFonts w:ascii="Times New Roman" w:hAnsi="Times New Roman"/>
              </w:rPr>
              <w:lastRenderedPageBreak/>
              <w:t>1</w:t>
            </w:r>
          </w:p>
        </w:tc>
        <w:tc>
          <w:tcPr>
            <w:tcW w:w="4253" w:type="dxa"/>
            <w:shd w:val="clear" w:color="auto" w:fill="auto"/>
          </w:tcPr>
          <w:p w:rsidR="00905EF8" w:rsidRPr="001B5976" w:rsidRDefault="00905EF8" w:rsidP="00B43216">
            <w:pPr>
              <w:jc w:val="center"/>
              <w:rPr>
                <w:rFonts w:ascii="Times New Roman" w:hAnsi="Times New Roman"/>
              </w:rPr>
            </w:pPr>
            <w:r w:rsidRPr="00905EF8">
              <w:rPr>
                <w:rFonts w:ascii="Times New Roman" w:hAnsi="Times New Roman"/>
              </w:rPr>
              <w:t>410844.85</w:t>
            </w:r>
          </w:p>
        </w:tc>
        <w:tc>
          <w:tcPr>
            <w:tcW w:w="4218" w:type="dxa"/>
            <w:shd w:val="clear" w:color="auto" w:fill="auto"/>
          </w:tcPr>
          <w:p w:rsidR="00905EF8" w:rsidRPr="001B5976" w:rsidRDefault="00905EF8" w:rsidP="00B43216">
            <w:pPr>
              <w:jc w:val="center"/>
              <w:rPr>
                <w:rFonts w:ascii="Times New Roman" w:hAnsi="Times New Roman"/>
              </w:rPr>
            </w:pPr>
            <w:r w:rsidRPr="00905EF8">
              <w:rPr>
                <w:rFonts w:ascii="Times New Roman" w:hAnsi="Times New Roman"/>
              </w:rPr>
              <w:t>2209232.75</w:t>
            </w:r>
          </w:p>
        </w:tc>
      </w:tr>
      <w:tr w:rsidR="00905EF8" w:rsidRPr="00011536" w:rsidTr="0074188A">
        <w:tc>
          <w:tcPr>
            <w:tcW w:w="1384" w:type="dxa"/>
            <w:shd w:val="clear" w:color="auto" w:fill="auto"/>
          </w:tcPr>
          <w:p w:rsidR="00905EF8" w:rsidRPr="001B5976" w:rsidRDefault="00905EF8" w:rsidP="00B43216">
            <w:pPr>
              <w:jc w:val="center"/>
              <w:rPr>
                <w:rFonts w:ascii="Times New Roman" w:hAnsi="Times New Roman"/>
              </w:rPr>
            </w:pPr>
            <w:r>
              <w:rPr>
                <w:rFonts w:ascii="Times New Roman" w:hAnsi="Times New Roman"/>
              </w:rPr>
              <w:t>2</w:t>
            </w:r>
          </w:p>
        </w:tc>
        <w:tc>
          <w:tcPr>
            <w:tcW w:w="4253" w:type="dxa"/>
            <w:shd w:val="clear" w:color="auto" w:fill="auto"/>
          </w:tcPr>
          <w:p w:rsidR="00905EF8" w:rsidRPr="001B5976" w:rsidRDefault="00905EF8" w:rsidP="00B43216">
            <w:pPr>
              <w:jc w:val="center"/>
              <w:rPr>
                <w:rFonts w:ascii="Times New Roman" w:hAnsi="Times New Roman"/>
              </w:rPr>
            </w:pPr>
            <w:r w:rsidRPr="00905EF8">
              <w:rPr>
                <w:rFonts w:ascii="Times New Roman" w:hAnsi="Times New Roman"/>
              </w:rPr>
              <w:t>410830.24</w:t>
            </w:r>
          </w:p>
        </w:tc>
        <w:tc>
          <w:tcPr>
            <w:tcW w:w="4218" w:type="dxa"/>
            <w:shd w:val="clear" w:color="auto" w:fill="auto"/>
          </w:tcPr>
          <w:p w:rsidR="00905EF8" w:rsidRPr="001B5976" w:rsidRDefault="00905EF8" w:rsidP="00B43216">
            <w:pPr>
              <w:jc w:val="center"/>
              <w:rPr>
                <w:rFonts w:ascii="Times New Roman" w:hAnsi="Times New Roman"/>
              </w:rPr>
            </w:pPr>
            <w:r w:rsidRPr="00905EF8">
              <w:rPr>
                <w:rFonts w:ascii="Times New Roman" w:hAnsi="Times New Roman"/>
              </w:rPr>
              <w:t>2209197.03</w:t>
            </w:r>
          </w:p>
        </w:tc>
      </w:tr>
      <w:tr w:rsidR="00905EF8" w:rsidRPr="00011536" w:rsidTr="00905EF8">
        <w:trPr>
          <w:trHeight w:val="70"/>
        </w:trPr>
        <w:tc>
          <w:tcPr>
            <w:tcW w:w="1384" w:type="dxa"/>
            <w:shd w:val="clear" w:color="auto" w:fill="auto"/>
          </w:tcPr>
          <w:p w:rsidR="00905EF8" w:rsidRPr="001B5976" w:rsidRDefault="00905EF8" w:rsidP="00B43216">
            <w:pPr>
              <w:jc w:val="center"/>
              <w:rPr>
                <w:rFonts w:ascii="Times New Roman" w:hAnsi="Times New Roman"/>
              </w:rPr>
            </w:pPr>
            <w:r>
              <w:rPr>
                <w:rFonts w:ascii="Times New Roman" w:hAnsi="Times New Roman"/>
              </w:rPr>
              <w:t>3</w:t>
            </w:r>
          </w:p>
        </w:tc>
        <w:tc>
          <w:tcPr>
            <w:tcW w:w="4253" w:type="dxa"/>
            <w:shd w:val="clear" w:color="auto" w:fill="auto"/>
          </w:tcPr>
          <w:p w:rsidR="00905EF8" w:rsidRPr="001B5976" w:rsidRDefault="00905EF8" w:rsidP="00B43216">
            <w:pPr>
              <w:jc w:val="center"/>
              <w:rPr>
                <w:rFonts w:ascii="Times New Roman" w:hAnsi="Times New Roman"/>
              </w:rPr>
            </w:pPr>
            <w:r w:rsidRPr="00905EF8">
              <w:rPr>
                <w:rFonts w:ascii="Times New Roman" w:hAnsi="Times New Roman"/>
              </w:rPr>
              <w:t>410817.80</w:t>
            </w:r>
          </w:p>
        </w:tc>
        <w:tc>
          <w:tcPr>
            <w:tcW w:w="4218" w:type="dxa"/>
            <w:shd w:val="clear" w:color="auto" w:fill="auto"/>
          </w:tcPr>
          <w:p w:rsidR="00905EF8" w:rsidRPr="001B5976" w:rsidRDefault="00905EF8" w:rsidP="00B43216">
            <w:pPr>
              <w:jc w:val="center"/>
              <w:rPr>
                <w:rFonts w:ascii="Times New Roman" w:hAnsi="Times New Roman"/>
              </w:rPr>
            </w:pPr>
            <w:r w:rsidRPr="00905EF8">
              <w:rPr>
                <w:rFonts w:ascii="Times New Roman" w:hAnsi="Times New Roman"/>
              </w:rPr>
              <w:t>2209202.12</w:t>
            </w:r>
          </w:p>
        </w:tc>
      </w:tr>
      <w:tr w:rsidR="00905EF8" w:rsidRPr="00011536" w:rsidTr="00905EF8">
        <w:trPr>
          <w:trHeight w:val="70"/>
        </w:trPr>
        <w:tc>
          <w:tcPr>
            <w:tcW w:w="1384" w:type="dxa"/>
            <w:shd w:val="clear" w:color="auto" w:fill="auto"/>
          </w:tcPr>
          <w:p w:rsidR="00905EF8" w:rsidRPr="001B5976" w:rsidRDefault="00905EF8" w:rsidP="00B43216">
            <w:pPr>
              <w:jc w:val="center"/>
              <w:rPr>
                <w:rFonts w:ascii="Times New Roman" w:hAnsi="Times New Roman"/>
              </w:rPr>
            </w:pPr>
            <w:r>
              <w:rPr>
                <w:rFonts w:ascii="Times New Roman" w:hAnsi="Times New Roman"/>
              </w:rPr>
              <w:t>4</w:t>
            </w:r>
          </w:p>
        </w:tc>
        <w:tc>
          <w:tcPr>
            <w:tcW w:w="4253" w:type="dxa"/>
            <w:shd w:val="clear" w:color="auto" w:fill="auto"/>
          </w:tcPr>
          <w:p w:rsidR="00905EF8" w:rsidRPr="00905EF8" w:rsidRDefault="00905EF8" w:rsidP="00B43216">
            <w:pPr>
              <w:jc w:val="center"/>
              <w:rPr>
                <w:rFonts w:ascii="Times New Roman" w:hAnsi="Times New Roman"/>
              </w:rPr>
            </w:pPr>
            <w:r w:rsidRPr="00905EF8">
              <w:rPr>
                <w:rFonts w:ascii="Times New Roman" w:hAnsi="Times New Roman"/>
              </w:rPr>
              <w:t>410713.55</w:t>
            </w:r>
          </w:p>
        </w:tc>
        <w:tc>
          <w:tcPr>
            <w:tcW w:w="4218" w:type="dxa"/>
            <w:shd w:val="clear" w:color="auto" w:fill="auto"/>
          </w:tcPr>
          <w:p w:rsidR="00905EF8" w:rsidRPr="00905EF8" w:rsidRDefault="00905EF8" w:rsidP="00B43216">
            <w:pPr>
              <w:jc w:val="center"/>
              <w:rPr>
                <w:rFonts w:ascii="Times New Roman" w:hAnsi="Times New Roman"/>
              </w:rPr>
            </w:pPr>
            <w:r w:rsidRPr="00905EF8">
              <w:rPr>
                <w:rFonts w:ascii="Times New Roman" w:hAnsi="Times New Roman"/>
              </w:rPr>
              <w:t>2209244.81</w:t>
            </w:r>
          </w:p>
        </w:tc>
      </w:tr>
      <w:tr w:rsidR="00905EF8" w:rsidRPr="00011536" w:rsidTr="00905EF8">
        <w:trPr>
          <w:trHeight w:val="70"/>
        </w:trPr>
        <w:tc>
          <w:tcPr>
            <w:tcW w:w="1384" w:type="dxa"/>
            <w:shd w:val="clear" w:color="auto" w:fill="auto"/>
          </w:tcPr>
          <w:p w:rsidR="00905EF8" w:rsidRPr="001B5976" w:rsidRDefault="00905EF8" w:rsidP="00B43216">
            <w:pPr>
              <w:jc w:val="center"/>
              <w:rPr>
                <w:rFonts w:ascii="Times New Roman" w:hAnsi="Times New Roman"/>
              </w:rPr>
            </w:pPr>
            <w:r>
              <w:rPr>
                <w:rFonts w:ascii="Times New Roman" w:hAnsi="Times New Roman"/>
              </w:rPr>
              <w:t>5</w:t>
            </w:r>
          </w:p>
        </w:tc>
        <w:tc>
          <w:tcPr>
            <w:tcW w:w="4253" w:type="dxa"/>
            <w:shd w:val="clear" w:color="auto" w:fill="auto"/>
          </w:tcPr>
          <w:p w:rsidR="00905EF8" w:rsidRPr="00905EF8" w:rsidRDefault="00905EF8" w:rsidP="00B43216">
            <w:pPr>
              <w:jc w:val="center"/>
              <w:rPr>
                <w:rFonts w:ascii="Times New Roman" w:hAnsi="Times New Roman"/>
              </w:rPr>
            </w:pPr>
            <w:r w:rsidRPr="00905EF8">
              <w:rPr>
                <w:rFonts w:ascii="Times New Roman" w:hAnsi="Times New Roman"/>
              </w:rPr>
              <w:t>410727.80</w:t>
            </w:r>
          </w:p>
        </w:tc>
        <w:tc>
          <w:tcPr>
            <w:tcW w:w="4218" w:type="dxa"/>
            <w:shd w:val="clear" w:color="auto" w:fill="auto"/>
          </w:tcPr>
          <w:p w:rsidR="00905EF8" w:rsidRPr="00905EF8" w:rsidRDefault="00905EF8" w:rsidP="00B43216">
            <w:pPr>
              <w:jc w:val="center"/>
              <w:rPr>
                <w:rFonts w:ascii="Times New Roman" w:hAnsi="Times New Roman"/>
              </w:rPr>
            </w:pPr>
            <w:r w:rsidRPr="00905EF8">
              <w:rPr>
                <w:rFonts w:ascii="Times New Roman" w:hAnsi="Times New Roman"/>
              </w:rPr>
              <w:t>2209279.45</w:t>
            </w:r>
          </w:p>
        </w:tc>
      </w:tr>
      <w:tr w:rsidR="00905EF8" w:rsidRPr="00011536" w:rsidTr="00905EF8">
        <w:trPr>
          <w:trHeight w:val="70"/>
        </w:trPr>
        <w:tc>
          <w:tcPr>
            <w:tcW w:w="1384" w:type="dxa"/>
            <w:shd w:val="clear" w:color="auto" w:fill="auto"/>
          </w:tcPr>
          <w:p w:rsidR="00905EF8" w:rsidRPr="001B5976" w:rsidRDefault="00905EF8" w:rsidP="00B43216">
            <w:pPr>
              <w:jc w:val="center"/>
              <w:rPr>
                <w:rFonts w:ascii="Times New Roman" w:hAnsi="Times New Roman"/>
              </w:rPr>
            </w:pPr>
            <w:r>
              <w:rPr>
                <w:rFonts w:ascii="Times New Roman" w:hAnsi="Times New Roman"/>
              </w:rPr>
              <w:t>6</w:t>
            </w:r>
          </w:p>
        </w:tc>
        <w:tc>
          <w:tcPr>
            <w:tcW w:w="4253" w:type="dxa"/>
            <w:shd w:val="clear" w:color="auto" w:fill="auto"/>
          </w:tcPr>
          <w:p w:rsidR="00905EF8" w:rsidRPr="00905EF8" w:rsidRDefault="00905EF8" w:rsidP="00B43216">
            <w:pPr>
              <w:jc w:val="center"/>
              <w:rPr>
                <w:rFonts w:ascii="Times New Roman" w:hAnsi="Times New Roman"/>
              </w:rPr>
            </w:pPr>
            <w:r w:rsidRPr="00905EF8">
              <w:rPr>
                <w:rFonts w:ascii="Times New Roman" w:hAnsi="Times New Roman"/>
              </w:rPr>
              <w:t>410740.46</w:t>
            </w:r>
          </w:p>
        </w:tc>
        <w:tc>
          <w:tcPr>
            <w:tcW w:w="4218" w:type="dxa"/>
            <w:shd w:val="clear" w:color="auto" w:fill="auto"/>
          </w:tcPr>
          <w:p w:rsidR="00905EF8" w:rsidRPr="00905EF8" w:rsidRDefault="00905EF8" w:rsidP="00B43216">
            <w:pPr>
              <w:jc w:val="center"/>
              <w:rPr>
                <w:rFonts w:ascii="Times New Roman" w:hAnsi="Times New Roman"/>
              </w:rPr>
            </w:pPr>
            <w:r w:rsidRPr="00905EF8">
              <w:rPr>
                <w:rFonts w:ascii="Times New Roman" w:hAnsi="Times New Roman"/>
              </w:rPr>
              <w:t>2209275.02</w:t>
            </w:r>
          </w:p>
        </w:tc>
      </w:tr>
      <w:tr w:rsidR="00905EF8" w:rsidRPr="00011536" w:rsidTr="0074188A">
        <w:tc>
          <w:tcPr>
            <w:tcW w:w="1384" w:type="dxa"/>
            <w:shd w:val="clear" w:color="auto" w:fill="auto"/>
          </w:tcPr>
          <w:p w:rsidR="00905EF8" w:rsidRPr="001B5976" w:rsidRDefault="00905EF8" w:rsidP="00905EF8">
            <w:pPr>
              <w:jc w:val="center"/>
              <w:rPr>
                <w:rFonts w:ascii="Times New Roman" w:hAnsi="Times New Roman"/>
              </w:rPr>
            </w:pPr>
            <w:r>
              <w:rPr>
                <w:rFonts w:ascii="Times New Roman" w:hAnsi="Times New Roman"/>
              </w:rPr>
              <w:t>1</w:t>
            </w:r>
          </w:p>
        </w:tc>
        <w:tc>
          <w:tcPr>
            <w:tcW w:w="4253" w:type="dxa"/>
            <w:shd w:val="clear" w:color="auto" w:fill="auto"/>
          </w:tcPr>
          <w:p w:rsidR="00905EF8" w:rsidRPr="001B5976" w:rsidRDefault="00905EF8" w:rsidP="00905EF8">
            <w:pPr>
              <w:jc w:val="center"/>
              <w:rPr>
                <w:rFonts w:ascii="Times New Roman" w:hAnsi="Times New Roman"/>
              </w:rPr>
            </w:pPr>
            <w:r w:rsidRPr="00905EF8">
              <w:rPr>
                <w:rFonts w:ascii="Times New Roman" w:hAnsi="Times New Roman"/>
              </w:rPr>
              <w:t>410844.85</w:t>
            </w:r>
          </w:p>
        </w:tc>
        <w:tc>
          <w:tcPr>
            <w:tcW w:w="4218" w:type="dxa"/>
            <w:shd w:val="clear" w:color="auto" w:fill="auto"/>
          </w:tcPr>
          <w:p w:rsidR="00905EF8" w:rsidRPr="001B5976" w:rsidRDefault="00905EF8" w:rsidP="00905EF8">
            <w:pPr>
              <w:jc w:val="center"/>
              <w:rPr>
                <w:rFonts w:ascii="Times New Roman" w:hAnsi="Times New Roman"/>
              </w:rPr>
            </w:pPr>
            <w:r w:rsidRPr="00905EF8">
              <w:rPr>
                <w:rFonts w:ascii="Times New Roman" w:hAnsi="Times New Roman"/>
              </w:rPr>
              <w:t>2209232.75</w:t>
            </w:r>
          </w:p>
        </w:tc>
      </w:tr>
      <w:tr w:rsidR="00B43216" w:rsidRPr="00011536" w:rsidTr="00B43216">
        <w:tc>
          <w:tcPr>
            <w:tcW w:w="9855" w:type="dxa"/>
            <w:gridSpan w:val="3"/>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b/>
              </w:rPr>
              <w:t>Каталог координат характерных точек границы зоны размещения объекта капитального строительства (жилого назначения №192)</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 точки</w:t>
            </w:r>
          </w:p>
        </w:tc>
        <w:tc>
          <w:tcPr>
            <w:tcW w:w="4253"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Координата Х, м</w:t>
            </w:r>
          </w:p>
        </w:tc>
        <w:tc>
          <w:tcPr>
            <w:tcW w:w="4218"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Координата У, м</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1</w:t>
            </w:r>
          </w:p>
        </w:tc>
        <w:tc>
          <w:tcPr>
            <w:tcW w:w="4253"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409890.47</w:t>
            </w:r>
          </w:p>
        </w:tc>
        <w:tc>
          <w:tcPr>
            <w:tcW w:w="4218"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2208344.28</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2</w:t>
            </w:r>
          </w:p>
        </w:tc>
        <w:tc>
          <w:tcPr>
            <w:tcW w:w="4253"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409855.06</w:t>
            </w:r>
          </w:p>
        </w:tc>
        <w:tc>
          <w:tcPr>
            <w:tcW w:w="4218"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2208347.01</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3</w:t>
            </w:r>
          </w:p>
        </w:tc>
        <w:tc>
          <w:tcPr>
            <w:tcW w:w="4253"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409857.63</w:t>
            </w:r>
          </w:p>
        </w:tc>
        <w:tc>
          <w:tcPr>
            <w:tcW w:w="4218"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2208357.99</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4</w:t>
            </w:r>
          </w:p>
        </w:tc>
        <w:tc>
          <w:tcPr>
            <w:tcW w:w="4253"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409858.60</w:t>
            </w:r>
          </w:p>
        </w:tc>
        <w:tc>
          <w:tcPr>
            <w:tcW w:w="4218"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2208369.15</w:t>
            </w:r>
          </w:p>
        </w:tc>
      </w:tr>
      <w:tr w:rsidR="001B5976" w:rsidRPr="00011536" w:rsidTr="0074188A">
        <w:tc>
          <w:tcPr>
            <w:tcW w:w="1384"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5</w:t>
            </w:r>
          </w:p>
        </w:tc>
        <w:tc>
          <w:tcPr>
            <w:tcW w:w="4253"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409857.87</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2208378.96</w:t>
            </w:r>
          </w:p>
        </w:tc>
      </w:tr>
      <w:tr w:rsidR="001B5976" w:rsidRPr="00011536" w:rsidTr="0074188A">
        <w:tc>
          <w:tcPr>
            <w:tcW w:w="1384"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6</w:t>
            </w:r>
          </w:p>
        </w:tc>
        <w:tc>
          <w:tcPr>
            <w:tcW w:w="4253"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409857.35</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2208378.95</w:t>
            </w:r>
          </w:p>
        </w:tc>
      </w:tr>
      <w:tr w:rsidR="001B5976" w:rsidRPr="00011536" w:rsidTr="0074188A">
        <w:tc>
          <w:tcPr>
            <w:tcW w:w="1384"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7</w:t>
            </w:r>
          </w:p>
        </w:tc>
        <w:tc>
          <w:tcPr>
            <w:tcW w:w="4253"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409858.19</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2208396.09</w:t>
            </w:r>
          </w:p>
        </w:tc>
      </w:tr>
      <w:tr w:rsidR="001B5976" w:rsidRPr="00011536" w:rsidTr="0074188A">
        <w:tc>
          <w:tcPr>
            <w:tcW w:w="1384"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8</w:t>
            </w:r>
          </w:p>
        </w:tc>
        <w:tc>
          <w:tcPr>
            <w:tcW w:w="4253"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409892.74</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2208397.94</w:t>
            </w:r>
          </w:p>
        </w:tc>
      </w:tr>
      <w:tr w:rsidR="001B5976" w:rsidRPr="00011536" w:rsidTr="0074188A">
        <w:tc>
          <w:tcPr>
            <w:tcW w:w="1384"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9</w:t>
            </w:r>
          </w:p>
        </w:tc>
        <w:tc>
          <w:tcPr>
            <w:tcW w:w="4253"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409892.94</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2208394.52</w:t>
            </w:r>
          </w:p>
        </w:tc>
      </w:tr>
      <w:tr w:rsidR="001B5976" w:rsidRPr="00011536" w:rsidTr="0074188A">
        <w:tc>
          <w:tcPr>
            <w:tcW w:w="1384"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10</w:t>
            </w:r>
          </w:p>
        </w:tc>
        <w:tc>
          <w:tcPr>
            <w:tcW w:w="4253"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409893.11</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2208385.17</w:t>
            </w:r>
          </w:p>
        </w:tc>
      </w:tr>
      <w:tr w:rsidR="001B5976" w:rsidRPr="00011536" w:rsidTr="0074188A">
        <w:tc>
          <w:tcPr>
            <w:tcW w:w="1384"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11</w:t>
            </w:r>
          </w:p>
        </w:tc>
        <w:tc>
          <w:tcPr>
            <w:tcW w:w="4253"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409891.13</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2208385.23</w:t>
            </w:r>
          </w:p>
        </w:tc>
      </w:tr>
      <w:tr w:rsidR="001B5976" w:rsidRPr="00011536" w:rsidTr="0074188A">
        <w:tc>
          <w:tcPr>
            <w:tcW w:w="1384"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12</w:t>
            </w:r>
          </w:p>
        </w:tc>
        <w:tc>
          <w:tcPr>
            <w:tcW w:w="4253"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409891.49</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2208372.93</w:t>
            </w:r>
          </w:p>
        </w:tc>
      </w:tr>
      <w:tr w:rsidR="001B5976" w:rsidRPr="00011536" w:rsidTr="0074188A">
        <w:tc>
          <w:tcPr>
            <w:tcW w:w="1384"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13</w:t>
            </w:r>
          </w:p>
        </w:tc>
        <w:tc>
          <w:tcPr>
            <w:tcW w:w="4253"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409893.51</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2208372.80</w:t>
            </w:r>
          </w:p>
        </w:tc>
      </w:tr>
      <w:tr w:rsidR="001B5976" w:rsidRPr="00011536" w:rsidTr="0074188A">
        <w:tc>
          <w:tcPr>
            <w:tcW w:w="1384"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14</w:t>
            </w:r>
          </w:p>
        </w:tc>
        <w:tc>
          <w:tcPr>
            <w:tcW w:w="4253"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409893.39</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2208370.60</w:t>
            </w:r>
          </w:p>
        </w:tc>
      </w:tr>
      <w:tr w:rsidR="001B5976" w:rsidRPr="00011536" w:rsidTr="0074188A">
        <w:tc>
          <w:tcPr>
            <w:tcW w:w="1384"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15</w:t>
            </w:r>
          </w:p>
        </w:tc>
        <w:tc>
          <w:tcPr>
            <w:tcW w:w="4253"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409891.39</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2208370.42</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1</w:t>
            </w:r>
          </w:p>
        </w:tc>
        <w:tc>
          <w:tcPr>
            <w:tcW w:w="4253"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409890.47</w:t>
            </w:r>
          </w:p>
        </w:tc>
        <w:tc>
          <w:tcPr>
            <w:tcW w:w="4218"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2208344.28</w:t>
            </w:r>
          </w:p>
        </w:tc>
      </w:tr>
      <w:tr w:rsidR="00B43216" w:rsidRPr="00011536" w:rsidTr="00B43216">
        <w:tc>
          <w:tcPr>
            <w:tcW w:w="9855" w:type="dxa"/>
            <w:gridSpan w:val="3"/>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b/>
              </w:rPr>
              <w:t>Каталог координат характерных точек границы зоны размещения объекта капитального строительства (жилого назначения №204)</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 точки</w:t>
            </w:r>
          </w:p>
        </w:tc>
        <w:tc>
          <w:tcPr>
            <w:tcW w:w="4253"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Координата Х, м</w:t>
            </w:r>
          </w:p>
        </w:tc>
        <w:tc>
          <w:tcPr>
            <w:tcW w:w="4218"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Координата У, м</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1</w:t>
            </w:r>
          </w:p>
        </w:tc>
        <w:tc>
          <w:tcPr>
            <w:tcW w:w="4253"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409849.47</w:t>
            </w:r>
          </w:p>
        </w:tc>
        <w:tc>
          <w:tcPr>
            <w:tcW w:w="4218"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2208140.04</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2</w:t>
            </w:r>
          </w:p>
        </w:tc>
        <w:tc>
          <w:tcPr>
            <w:tcW w:w="4253"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409849.34</w:t>
            </w:r>
          </w:p>
        </w:tc>
        <w:tc>
          <w:tcPr>
            <w:tcW w:w="4218"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2208160.13</w:t>
            </w:r>
          </w:p>
        </w:tc>
      </w:tr>
      <w:tr w:rsidR="00B43216" w:rsidRPr="00011536" w:rsidTr="0074188A">
        <w:tc>
          <w:tcPr>
            <w:tcW w:w="1384" w:type="dxa"/>
            <w:shd w:val="clear" w:color="auto" w:fill="auto"/>
          </w:tcPr>
          <w:p w:rsidR="00B43216" w:rsidRPr="001B5976" w:rsidRDefault="00B43216" w:rsidP="00B43216">
            <w:pPr>
              <w:jc w:val="center"/>
              <w:rPr>
                <w:rFonts w:ascii="Times New Roman" w:hAnsi="Times New Roman"/>
              </w:rPr>
            </w:pPr>
            <w:r w:rsidRPr="001B5976">
              <w:rPr>
                <w:rFonts w:ascii="Times New Roman" w:hAnsi="Times New Roman"/>
              </w:rPr>
              <w:t>3</w:t>
            </w:r>
          </w:p>
        </w:tc>
        <w:tc>
          <w:tcPr>
            <w:tcW w:w="4253"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409834.08</w:t>
            </w:r>
          </w:p>
        </w:tc>
        <w:tc>
          <w:tcPr>
            <w:tcW w:w="4218"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2208161.00</w:t>
            </w:r>
          </w:p>
        </w:tc>
      </w:tr>
      <w:tr w:rsidR="00B43216" w:rsidRPr="00011536" w:rsidTr="0074188A">
        <w:tc>
          <w:tcPr>
            <w:tcW w:w="1384" w:type="dxa"/>
            <w:shd w:val="clear" w:color="auto" w:fill="auto"/>
          </w:tcPr>
          <w:p w:rsidR="00B43216" w:rsidRPr="001140E5" w:rsidRDefault="00B43216" w:rsidP="00B43216">
            <w:pPr>
              <w:jc w:val="center"/>
              <w:rPr>
                <w:rFonts w:ascii="Times New Roman" w:hAnsi="Times New Roman"/>
              </w:rPr>
            </w:pPr>
            <w:r w:rsidRPr="001140E5">
              <w:rPr>
                <w:rFonts w:ascii="Times New Roman" w:hAnsi="Times New Roman"/>
              </w:rPr>
              <w:t>4</w:t>
            </w:r>
          </w:p>
        </w:tc>
        <w:tc>
          <w:tcPr>
            <w:tcW w:w="4253" w:type="dxa"/>
            <w:shd w:val="clear" w:color="auto" w:fill="auto"/>
          </w:tcPr>
          <w:p w:rsidR="00B43216" w:rsidRPr="001140E5" w:rsidRDefault="001B5976" w:rsidP="00B43216">
            <w:pPr>
              <w:jc w:val="center"/>
              <w:rPr>
                <w:rFonts w:ascii="Times New Roman" w:hAnsi="Times New Roman"/>
              </w:rPr>
            </w:pPr>
            <w:r w:rsidRPr="001140E5">
              <w:rPr>
                <w:rFonts w:ascii="Times New Roman" w:hAnsi="Times New Roman"/>
              </w:rPr>
              <w:t>409831.14</w:t>
            </w:r>
          </w:p>
        </w:tc>
        <w:tc>
          <w:tcPr>
            <w:tcW w:w="4218" w:type="dxa"/>
            <w:shd w:val="clear" w:color="auto" w:fill="auto"/>
          </w:tcPr>
          <w:p w:rsidR="00B43216" w:rsidRPr="001B5976" w:rsidRDefault="001B5976" w:rsidP="00B43216">
            <w:pPr>
              <w:jc w:val="center"/>
              <w:rPr>
                <w:rFonts w:ascii="Times New Roman" w:hAnsi="Times New Roman"/>
              </w:rPr>
            </w:pPr>
            <w:r w:rsidRPr="001B5976">
              <w:rPr>
                <w:rFonts w:ascii="Times New Roman" w:hAnsi="Times New Roman"/>
              </w:rPr>
              <w:t>2208160.94</w:t>
            </w:r>
          </w:p>
        </w:tc>
      </w:tr>
      <w:tr w:rsidR="001B5976" w:rsidRPr="00011536" w:rsidTr="0074188A">
        <w:tc>
          <w:tcPr>
            <w:tcW w:w="1384" w:type="dxa"/>
            <w:shd w:val="clear" w:color="auto" w:fill="auto"/>
          </w:tcPr>
          <w:p w:rsidR="001B5976" w:rsidRPr="001140E5" w:rsidRDefault="001B5976" w:rsidP="00B43216">
            <w:pPr>
              <w:jc w:val="center"/>
              <w:rPr>
                <w:rFonts w:ascii="Times New Roman" w:hAnsi="Times New Roman"/>
              </w:rPr>
            </w:pPr>
            <w:r w:rsidRPr="001140E5">
              <w:rPr>
                <w:rFonts w:ascii="Times New Roman" w:hAnsi="Times New Roman"/>
              </w:rPr>
              <w:t>5</w:t>
            </w:r>
          </w:p>
        </w:tc>
        <w:tc>
          <w:tcPr>
            <w:tcW w:w="4253" w:type="dxa"/>
            <w:shd w:val="clear" w:color="auto" w:fill="auto"/>
          </w:tcPr>
          <w:p w:rsidR="001B5976" w:rsidRPr="001140E5" w:rsidRDefault="001B5976" w:rsidP="00B43216">
            <w:pPr>
              <w:jc w:val="center"/>
              <w:rPr>
                <w:rFonts w:ascii="Times New Roman" w:hAnsi="Times New Roman"/>
              </w:rPr>
            </w:pPr>
            <w:r w:rsidRPr="001140E5">
              <w:rPr>
                <w:rFonts w:ascii="Times New Roman" w:hAnsi="Times New Roman"/>
              </w:rPr>
              <w:t>409832.00</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2208141.44</w:t>
            </w:r>
          </w:p>
        </w:tc>
      </w:tr>
      <w:tr w:rsidR="001B5976" w:rsidRPr="00011536" w:rsidTr="0074188A">
        <w:tc>
          <w:tcPr>
            <w:tcW w:w="1384" w:type="dxa"/>
            <w:shd w:val="clear" w:color="auto" w:fill="auto"/>
          </w:tcPr>
          <w:p w:rsidR="001B5976" w:rsidRPr="001140E5" w:rsidRDefault="001B5976" w:rsidP="00B43216">
            <w:pPr>
              <w:jc w:val="center"/>
              <w:rPr>
                <w:rFonts w:ascii="Times New Roman" w:hAnsi="Times New Roman"/>
              </w:rPr>
            </w:pPr>
            <w:r w:rsidRPr="001140E5">
              <w:rPr>
                <w:rFonts w:ascii="Times New Roman" w:hAnsi="Times New Roman"/>
              </w:rPr>
              <w:t>6</w:t>
            </w:r>
          </w:p>
        </w:tc>
        <w:tc>
          <w:tcPr>
            <w:tcW w:w="4253" w:type="dxa"/>
            <w:shd w:val="clear" w:color="auto" w:fill="auto"/>
          </w:tcPr>
          <w:p w:rsidR="001B5976" w:rsidRPr="001140E5" w:rsidRDefault="001B5976" w:rsidP="00B43216">
            <w:pPr>
              <w:jc w:val="center"/>
              <w:rPr>
                <w:rFonts w:ascii="Times New Roman" w:hAnsi="Times New Roman"/>
              </w:rPr>
            </w:pPr>
            <w:r w:rsidRPr="001140E5">
              <w:rPr>
                <w:rFonts w:ascii="Times New Roman" w:hAnsi="Times New Roman"/>
              </w:rPr>
              <w:t>409832.55</w:t>
            </w:r>
          </w:p>
        </w:tc>
        <w:tc>
          <w:tcPr>
            <w:tcW w:w="4218" w:type="dxa"/>
            <w:shd w:val="clear" w:color="auto" w:fill="auto"/>
          </w:tcPr>
          <w:p w:rsidR="001B5976" w:rsidRPr="001B5976" w:rsidRDefault="001B5976" w:rsidP="00B43216">
            <w:pPr>
              <w:jc w:val="center"/>
              <w:rPr>
                <w:rFonts w:ascii="Times New Roman" w:hAnsi="Times New Roman"/>
              </w:rPr>
            </w:pPr>
            <w:r w:rsidRPr="001B5976">
              <w:rPr>
                <w:rFonts w:ascii="Times New Roman" w:hAnsi="Times New Roman"/>
              </w:rPr>
              <w:t>2208137.20</w:t>
            </w:r>
          </w:p>
        </w:tc>
      </w:tr>
      <w:tr w:rsidR="00B43216" w:rsidRPr="00011536" w:rsidTr="0074188A">
        <w:tc>
          <w:tcPr>
            <w:tcW w:w="1384" w:type="dxa"/>
            <w:shd w:val="clear" w:color="auto" w:fill="auto"/>
          </w:tcPr>
          <w:p w:rsidR="00B43216" w:rsidRPr="001140E5" w:rsidRDefault="00B43216" w:rsidP="00B43216">
            <w:pPr>
              <w:jc w:val="center"/>
              <w:rPr>
                <w:rFonts w:ascii="Times New Roman" w:hAnsi="Times New Roman"/>
              </w:rPr>
            </w:pPr>
            <w:r w:rsidRPr="001140E5">
              <w:rPr>
                <w:rFonts w:ascii="Times New Roman" w:hAnsi="Times New Roman"/>
              </w:rPr>
              <w:t>1</w:t>
            </w:r>
          </w:p>
        </w:tc>
        <w:tc>
          <w:tcPr>
            <w:tcW w:w="4253" w:type="dxa"/>
            <w:shd w:val="clear" w:color="auto" w:fill="auto"/>
          </w:tcPr>
          <w:p w:rsidR="00B43216" w:rsidRPr="001140E5" w:rsidRDefault="001B5976" w:rsidP="00B43216">
            <w:pPr>
              <w:jc w:val="center"/>
              <w:rPr>
                <w:rFonts w:ascii="Times New Roman" w:hAnsi="Times New Roman"/>
              </w:rPr>
            </w:pPr>
            <w:r w:rsidRPr="001140E5">
              <w:rPr>
                <w:rFonts w:ascii="Times New Roman" w:hAnsi="Times New Roman"/>
              </w:rPr>
              <w:t>409849.47</w:t>
            </w:r>
          </w:p>
        </w:tc>
        <w:tc>
          <w:tcPr>
            <w:tcW w:w="4218" w:type="dxa"/>
            <w:shd w:val="clear" w:color="auto" w:fill="auto"/>
          </w:tcPr>
          <w:p w:rsidR="00B43216" w:rsidRPr="001140E5" w:rsidRDefault="001B5976" w:rsidP="00B43216">
            <w:pPr>
              <w:jc w:val="center"/>
              <w:rPr>
                <w:rFonts w:ascii="Times New Roman" w:hAnsi="Times New Roman"/>
              </w:rPr>
            </w:pPr>
            <w:r w:rsidRPr="001140E5">
              <w:rPr>
                <w:rFonts w:ascii="Times New Roman" w:hAnsi="Times New Roman"/>
              </w:rPr>
              <w:t>2208140.04</w:t>
            </w:r>
          </w:p>
        </w:tc>
      </w:tr>
      <w:tr w:rsidR="009C1B50" w:rsidRPr="00011536" w:rsidTr="00B43216">
        <w:tc>
          <w:tcPr>
            <w:tcW w:w="9855" w:type="dxa"/>
            <w:gridSpan w:val="3"/>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(жилого назначения №325)</w:t>
            </w:r>
          </w:p>
        </w:tc>
      </w:tr>
      <w:tr w:rsidR="004E2352" w:rsidRPr="00011536" w:rsidTr="0074188A">
        <w:tc>
          <w:tcPr>
            <w:tcW w:w="1384" w:type="dxa"/>
            <w:shd w:val="clear" w:color="auto" w:fill="auto"/>
          </w:tcPr>
          <w:p w:rsidR="004E2352" w:rsidRPr="001140E5" w:rsidRDefault="004E2352" w:rsidP="004E2352">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4E2352" w:rsidRPr="001140E5" w:rsidRDefault="004E2352" w:rsidP="004E2352">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4E2352" w:rsidRPr="001140E5" w:rsidRDefault="004E2352" w:rsidP="004E2352">
            <w:pPr>
              <w:jc w:val="center"/>
              <w:rPr>
                <w:rFonts w:ascii="Times New Roman" w:hAnsi="Times New Roman"/>
              </w:rPr>
            </w:pPr>
            <w:r w:rsidRPr="001140E5">
              <w:rPr>
                <w:rFonts w:ascii="Times New Roman" w:hAnsi="Times New Roman"/>
              </w:rPr>
              <w:t>Координата У, м</w:t>
            </w:r>
          </w:p>
        </w:tc>
      </w:tr>
      <w:tr w:rsidR="009C1B50" w:rsidRPr="00011536" w:rsidTr="0074188A">
        <w:tc>
          <w:tcPr>
            <w:tcW w:w="1384" w:type="dxa"/>
            <w:shd w:val="clear" w:color="auto" w:fill="auto"/>
          </w:tcPr>
          <w:p w:rsidR="009C1B50" w:rsidRPr="001140E5" w:rsidRDefault="004267B7" w:rsidP="009C1B50">
            <w:pPr>
              <w:jc w:val="center"/>
              <w:rPr>
                <w:rFonts w:ascii="Times New Roman" w:hAnsi="Times New Roman"/>
              </w:rPr>
            </w:pPr>
            <w:r w:rsidRPr="001140E5">
              <w:rPr>
                <w:rFonts w:ascii="Times New Roman" w:hAnsi="Times New Roman"/>
              </w:rPr>
              <w:t>1</w:t>
            </w:r>
          </w:p>
        </w:tc>
        <w:tc>
          <w:tcPr>
            <w:tcW w:w="4253" w:type="dxa"/>
            <w:shd w:val="clear" w:color="auto" w:fill="auto"/>
          </w:tcPr>
          <w:p w:rsidR="009C1B50" w:rsidRPr="001140E5" w:rsidRDefault="004E2352" w:rsidP="009C1B50">
            <w:pPr>
              <w:jc w:val="center"/>
              <w:rPr>
                <w:rFonts w:ascii="Times New Roman" w:hAnsi="Times New Roman"/>
              </w:rPr>
            </w:pPr>
            <w:r w:rsidRPr="001140E5">
              <w:rPr>
                <w:rFonts w:ascii="Times New Roman" w:hAnsi="Times New Roman"/>
              </w:rPr>
              <w:t>410164.24</w:t>
            </w:r>
          </w:p>
        </w:tc>
        <w:tc>
          <w:tcPr>
            <w:tcW w:w="4218" w:type="dxa"/>
            <w:shd w:val="clear" w:color="auto" w:fill="auto"/>
          </w:tcPr>
          <w:p w:rsidR="009C1B50" w:rsidRPr="001140E5" w:rsidRDefault="004E2352" w:rsidP="009C1B50">
            <w:pPr>
              <w:jc w:val="center"/>
              <w:rPr>
                <w:rFonts w:ascii="Times New Roman" w:hAnsi="Times New Roman"/>
              </w:rPr>
            </w:pPr>
            <w:r w:rsidRPr="001140E5">
              <w:rPr>
                <w:rFonts w:ascii="Times New Roman" w:hAnsi="Times New Roman"/>
              </w:rPr>
              <w:t>2208198.31</w:t>
            </w:r>
          </w:p>
        </w:tc>
      </w:tr>
      <w:tr w:rsidR="009C1B50" w:rsidRPr="00011536" w:rsidTr="0074188A">
        <w:tc>
          <w:tcPr>
            <w:tcW w:w="1384" w:type="dxa"/>
            <w:shd w:val="clear" w:color="auto" w:fill="auto"/>
          </w:tcPr>
          <w:p w:rsidR="009C1B50" w:rsidRPr="001140E5" w:rsidRDefault="004267B7" w:rsidP="009C1B50">
            <w:pPr>
              <w:jc w:val="center"/>
              <w:rPr>
                <w:rFonts w:ascii="Times New Roman" w:hAnsi="Times New Roman"/>
              </w:rPr>
            </w:pPr>
            <w:r w:rsidRPr="001140E5">
              <w:rPr>
                <w:rFonts w:ascii="Times New Roman" w:hAnsi="Times New Roman"/>
              </w:rPr>
              <w:t>2</w:t>
            </w:r>
          </w:p>
        </w:tc>
        <w:tc>
          <w:tcPr>
            <w:tcW w:w="4253" w:type="dxa"/>
            <w:shd w:val="clear" w:color="auto" w:fill="auto"/>
          </w:tcPr>
          <w:p w:rsidR="009C1B50" w:rsidRPr="001140E5" w:rsidRDefault="004E2352" w:rsidP="009C1B50">
            <w:pPr>
              <w:jc w:val="center"/>
              <w:rPr>
                <w:rFonts w:ascii="Times New Roman" w:hAnsi="Times New Roman"/>
              </w:rPr>
            </w:pPr>
            <w:r w:rsidRPr="001140E5">
              <w:rPr>
                <w:rFonts w:ascii="Times New Roman" w:hAnsi="Times New Roman"/>
              </w:rPr>
              <w:t>410160.42</w:t>
            </w:r>
          </w:p>
        </w:tc>
        <w:tc>
          <w:tcPr>
            <w:tcW w:w="4218" w:type="dxa"/>
            <w:shd w:val="clear" w:color="auto" w:fill="auto"/>
          </w:tcPr>
          <w:p w:rsidR="009C1B50" w:rsidRPr="001140E5" w:rsidRDefault="004E2352" w:rsidP="009C1B50">
            <w:pPr>
              <w:jc w:val="center"/>
              <w:rPr>
                <w:rFonts w:ascii="Times New Roman" w:hAnsi="Times New Roman"/>
              </w:rPr>
            </w:pPr>
            <w:r w:rsidRPr="001140E5">
              <w:rPr>
                <w:rFonts w:ascii="Times New Roman" w:hAnsi="Times New Roman"/>
              </w:rPr>
              <w:t>2208212.73</w:t>
            </w:r>
          </w:p>
        </w:tc>
      </w:tr>
      <w:tr w:rsidR="009C1B50" w:rsidRPr="00011536" w:rsidTr="0074188A">
        <w:tc>
          <w:tcPr>
            <w:tcW w:w="1384" w:type="dxa"/>
            <w:shd w:val="clear" w:color="auto" w:fill="auto"/>
          </w:tcPr>
          <w:p w:rsidR="009C1B50" w:rsidRPr="001140E5" w:rsidRDefault="004267B7" w:rsidP="009C1B50">
            <w:pPr>
              <w:jc w:val="center"/>
              <w:rPr>
                <w:rFonts w:ascii="Times New Roman" w:hAnsi="Times New Roman"/>
              </w:rPr>
            </w:pPr>
            <w:r w:rsidRPr="001140E5">
              <w:rPr>
                <w:rFonts w:ascii="Times New Roman" w:hAnsi="Times New Roman"/>
              </w:rPr>
              <w:t>3</w:t>
            </w:r>
          </w:p>
        </w:tc>
        <w:tc>
          <w:tcPr>
            <w:tcW w:w="4253" w:type="dxa"/>
            <w:shd w:val="clear" w:color="auto" w:fill="auto"/>
          </w:tcPr>
          <w:p w:rsidR="009C1B50" w:rsidRPr="001140E5" w:rsidRDefault="004267B7" w:rsidP="009C1B50">
            <w:pPr>
              <w:jc w:val="center"/>
              <w:rPr>
                <w:rFonts w:ascii="Times New Roman" w:hAnsi="Times New Roman"/>
              </w:rPr>
            </w:pPr>
            <w:r w:rsidRPr="001140E5">
              <w:rPr>
                <w:rFonts w:ascii="Times New Roman" w:hAnsi="Times New Roman"/>
              </w:rPr>
              <w:t>410158.79</w:t>
            </w:r>
          </w:p>
        </w:tc>
        <w:tc>
          <w:tcPr>
            <w:tcW w:w="4218" w:type="dxa"/>
            <w:shd w:val="clear" w:color="auto" w:fill="auto"/>
          </w:tcPr>
          <w:p w:rsidR="009C1B50" w:rsidRPr="001140E5" w:rsidRDefault="004267B7" w:rsidP="009C1B50">
            <w:pPr>
              <w:jc w:val="center"/>
              <w:rPr>
                <w:rFonts w:ascii="Times New Roman" w:hAnsi="Times New Roman"/>
              </w:rPr>
            </w:pPr>
            <w:r w:rsidRPr="001140E5">
              <w:rPr>
                <w:rFonts w:ascii="Times New Roman" w:hAnsi="Times New Roman"/>
              </w:rPr>
              <w:t>2208219.08</w:t>
            </w:r>
          </w:p>
        </w:tc>
      </w:tr>
      <w:tr w:rsidR="009C1B50" w:rsidRPr="00011536" w:rsidTr="0074188A">
        <w:tc>
          <w:tcPr>
            <w:tcW w:w="1384" w:type="dxa"/>
            <w:shd w:val="clear" w:color="auto" w:fill="auto"/>
          </w:tcPr>
          <w:p w:rsidR="009C1B50" w:rsidRPr="001140E5" w:rsidRDefault="004267B7" w:rsidP="009C1B50">
            <w:pPr>
              <w:jc w:val="center"/>
              <w:rPr>
                <w:rFonts w:ascii="Times New Roman" w:hAnsi="Times New Roman"/>
              </w:rPr>
            </w:pPr>
            <w:r w:rsidRPr="001140E5">
              <w:rPr>
                <w:rFonts w:ascii="Times New Roman" w:hAnsi="Times New Roman"/>
              </w:rPr>
              <w:t>4</w:t>
            </w:r>
          </w:p>
        </w:tc>
        <w:tc>
          <w:tcPr>
            <w:tcW w:w="4253" w:type="dxa"/>
            <w:shd w:val="clear" w:color="auto" w:fill="auto"/>
          </w:tcPr>
          <w:p w:rsidR="009C1B50" w:rsidRPr="001140E5" w:rsidRDefault="004267B7" w:rsidP="009C1B50">
            <w:pPr>
              <w:jc w:val="center"/>
              <w:rPr>
                <w:rFonts w:ascii="Times New Roman" w:hAnsi="Times New Roman"/>
              </w:rPr>
            </w:pPr>
            <w:r w:rsidRPr="001140E5">
              <w:rPr>
                <w:rFonts w:ascii="Times New Roman" w:hAnsi="Times New Roman"/>
              </w:rPr>
              <w:t>410157.23</w:t>
            </w:r>
          </w:p>
        </w:tc>
        <w:tc>
          <w:tcPr>
            <w:tcW w:w="4218" w:type="dxa"/>
            <w:shd w:val="clear" w:color="auto" w:fill="auto"/>
          </w:tcPr>
          <w:p w:rsidR="009C1B50" w:rsidRPr="001140E5" w:rsidRDefault="004267B7" w:rsidP="009C1B50">
            <w:pPr>
              <w:jc w:val="center"/>
              <w:rPr>
                <w:rFonts w:ascii="Times New Roman" w:hAnsi="Times New Roman"/>
              </w:rPr>
            </w:pPr>
            <w:r w:rsidRPr="001140E5">
              <w:rPr>
                <w:rFonts w:ascii="Times New Roman" w:hAnsi="Times New Roman"/>
              </w:rPr>
              <w:t>2208224.85</w:t>
            </w:r>
          </w:p>
        </w:tc>
      </w:tr>
      <w:tr w:rsidR="009C1B50" w:rsidRPr="00011536" w:rsidTr="0074188A">
        <w:tc>
          <w:tcPr>
            <w:tcW w:w="1384" w:type="dxa"/>
            <w:shd w:val="clear" w:color="auto" w:fill="auto"/>
          </w:tcPr>
          <w:p w:rsidR="009C1B50" w:rsidRPr="001140E5" w:rsidRDefault="004267B7" w:rsidP="009C1B50">
            <w:pPr>
              <w:jc w:val="center"/>
              <w:rPr>
                <w:rFonts w:ascii="Times New Roman" w:hAnsi="Times New Roman"/>
              </w:rPr>
            </w:pPr>
            <w:r w:rsidRPr="001140E5">
              <w:rPr>
                <w:rFonts w:ascii="Times New Roman" w:hAnsi="Times New Roman"/>
              </w:rPr>
              <w:t>5</w:t>
            </w:r>
          </w:p>
        </w:tc>
        <w:tc>
          <w:tcPr>
            <w:tcW w:w="4253" w:type="dxa"/>
            <w:shd w:val="clear" w:color="auto" w:fill="auto"/>
          </w:tcPr>
          <w:p w:rsidR="009C1B50" w:rsidRPr="001140E5" w:rsidRDefault="004267B7" w:rsidP="009C1B50">
            <w:pPr>
              <w:jc w:val="center"/>
              <w:rPr>
                <w:rFonts w:ascii="Times New Roman" w:hAnsi="Times New Roman"/>
              </w:rPr>
            </w:pPr>
            <w:r w:rsidRPr="001140E5">
              <w:rPr>
                <w:rFonts w:ascii="Times New Roman" w:hAnsi="Times New Roman"/>
              </w:rPr>
              <w:t>410152.09</w:t>
            </w:r>
          </w:p>
        </w:tc>
        <w:tc>
          <w:tcPr>
            <w:tcW w:w="4218" w:type="dxa"/>
            <w:shd w:val="clear" w:color="auto" w:fill="auto"/>
          </w:tcPr>
          <w:p w:rsidR="009C1B50" w:rsidRPr="001140E5" w:rsidRDefault="004267B7" w:rsidP="009C1B50">
            <w:pPr>
              <w:jc w:val="center"/>
              <w:rPr>
                <w:rFonts w:ascii="Times New Roman" w:hAnsi="Times New Roman"/>
              </w:rPr>
            </w:pPr>
            <w:r w:rsidRPr="001140E5">
              <w:rPr>
                <w:rFonts w:ascii="Times New Roman" w:hAnsi="Times New Roman"/>
              </w:rPr>
              <w:t>2208226.64</w:t>
            </w:r>
          </w:p>
        </w:tc>
      </w:tr>
      <w:tr w:rsidR="009C1B50" w:rsidRPr="00011536" w:rsidTr="0074188A">
        <w:tc>
          <w:tcPr>
            <w:tcW w:w="1384" w:type="dxa"/>
            <w:shd w:val="clear" w:color="auto" w:fill="auto"/>
          </w:tcPr>
          <w:p w:rsidR="009C1B50" w:rsidRPr="001140E5" w:rsidRDefault="004267B7" w:rsidP="009C1B50">
            <w:pPr>
              <w:jc w:val="center"/>
              <w:rPr>
                <w:rFonts w:ascii="Times New Roman" w:hAnsi="Times New Roman"/>
              </w:rPr>
            </w:pPr>
            <w:r w:rsidRPr="001140E5">
              <w:rPr>
                <w:rFonts w:ascii="Times New Roman" w:hAnsi="Times New Roman"/>
              </w:rPr>
              <w:t>6</w:t>
            </w:r>
          </w:p>
        </w:tc>
        <w:tc>
          <w:tcPr>
            <w:tcW w:w="4253" w:type="dxa"/>
            <w:shd w:val="clear" w:color="auto" w:fill="auto"/>
          </w:tcPr>
          <w:p w:rsidR="009C1B50" w:rsidRPr="001140E5" w:rsidRDefault="004267B7" w:rsidP="009C1B50">
            <w:pPr>
              <w:jc w:val="center"/>
              <w:rPr>
                <w:rFonts w:ascii="Times New Roman" w:hAnsi="Times New Roman"/>
              </w:rPr>
            </w:pPr>
            <w:r w:rsidRPr="001140E5">
              <w:rPr>
                <w:rFonts w:ascii="Times New Roman" w:hAnsi="Times New Roman"/>
              </w:rPr>
              <w:t>410136.54</w:t>
            </w:r>
          </w:p>
        </w:tc>
        <w:tc>
          <w:tcPr>
            <w:tcW w:w="4218" w:type="dxa"/>
            <w:shd w:val="clear" w:color="auto" w:fill="auto"/>
          </w:tcPr>
          <w:p w:rsidR="009C1B50" w:rsidRPr="001140E5" w:rsidRDefault="004267B7" w:rsidP="009C1B50">
            <w:pPr>
              <w:jc w:val="center"/>
              <w:rPr>
                <w:rFonts w:ascii="Times New Roman" w:hAnsi="Times New Roman"/>
              </w:rPr>
            </w:pPr>
            <w:r w:rsidRPr="001140E5">
              <w:rPr>
                <w:rFonts w:ascii="Times New Roman" w:hAnsi="Times New Roman"/>
              </w:rPr>
              <w:t>2208221.98</w:t>
            </w:r>
          </w:p>
        </w:tc>
      </w:tr>
      <w:tr w:rsidR="009C1B50" w:rsidRPr="00011536" w:rsidTr="0074188A">
        <w:tc>
          <w:tcPr>
            <w:tcW w:w="1384" w:type="dxa"/>
            <w:shd w:val="clear" w:color="auto" w:fill="auto"/>
          </w:tcPr>
          <w:p w:rsidR="009C1B50" w:rsidRPr="001140E5" w:rsidRDefault="004267B7" w:rsidP="009C1B50">
            <w:pPr>
              <w:jc w:val="center"/>
              <w:rPr>
                <w:rFonts w:ascii="Times New Roman" w:hAnsi="Times New Roman"/>
              </w:rPr>
            </w:pPr>
            <w:r w:rsidRPr="001140E5">
              <w:rPr>
                <w:rFonts w:ascii="Times New Roman" w:hAnsi="Times New Roman"/>
              </w:rPr>
              <w:t>7</w:t>
            </w:r>
          </w:p>
        </w:tc>
        <w:tc>
          <w:tcPr>
            <w:tcW w:w="4253" w:type="dxa"/>
            <w:shd w:val="clear" w:color="auto" w:fill="auto"/>
          </w:tcPr>
          <w:p w:rsidR="009C1B50" w:rsidRPr="001140E5" w:rsidRDefault="004267B7" w:rsidP="009C1B50">
            <w:pPr>
              <w:jc w:val="center"/>
              <w:rPr>
                <w:rFonts w:ascii="Times New Roman" w:hAnsi="Times New Roman"/>
              </w:rPr>
            </w:pPr>
            <w:r w:rsidRPr="001140E5">
              <w:rPr>
                <w:rFonts w:ascii="Times New Roman" w:hAnsi="Times New Roman"/>
              </w:rPr>
              <w:t>410144.13</w:t>
            </w:r>
          </w:p>
        </w:tc>
        <w:tc>
          <w:tcPr>
            <w:tcW w:w="4218" w:type="dxa"/>
            <w:shd w:val="clear" w:color="auto" w:fill="auto"/>
          </w:tcPr>
          <w:p w:rsidR="009C1B50" w:rsidRPr="001140E5" w:rsidRDefault="004267B7" w:rsidP="009C1B50">
            <w:pPr>
              <w:jc w:val="center"/>
              <w:rPr>
                <w:rFonts w:ascii="Times New Roman" w:hAnsi="Times New Roman"/>
              </w:rPr>
            </w:pPr>
            <w:r w:rsidRPr="001140E5">
              <w:rPr>
                <w:rFonts w:ascii="Times New Roman" w:hAnsi="Times New Roman"/>
              </w:rPr>
              <w:t>2208192.71</w:t>
            </w:r>
          </w:p>
        </w:tc>
      </w:tr>
      <w:tr w:rsidR="004267B7" w:rsidRPr="00011536" w:rsidTr="0074188A">
        <w:tc>
          <w:tcPr>
            <w:tcW w:w="1384" w:type="dxa"/>
            <w:shd w:val="clear" w:color="auto" w:fill="auto"/>
          </w:tcPr>
          <w:p w:rsidR="004267B7" w:rsidRPr="001140E5" w:rsidRDefault="004267B7" w:rsidP="004267B7">
            <w:pPr>
              <w:jc w:val="center"/>
              <w:rPr>
                <w:rFonts w:ascii="Times New Roman" w:hAnsi="Times New Roman"/>
              </w:rPr>
            </w:pPr>
            <w:r w:rsidRPr="001140E5">
              <w:rPr>
                <w:rFonts w:ascii="Times New Roman" w:hAnsi="Times New Roman"/>
              </w:rPr>
              <w:t>1</w:t>
            </w:r>
          </w:p>
        </w:tc>
        <w:tc>
          <w:tcPr>
            <w:tcW w:w="4253" w:type="dxa"/>
            <w:shd w:val="clear" w:color="auto" w:fill="auto"/>
          </w:tcPr>
          <w:p w:rsidR="004267B7" w:rsidRPr="001140E5" w:rsidRDefault="004267B7" w:rsidP="004267B7">
            <w:pPr>
              <w:jc w:val="center"/>
              <w:rPr>
                <w:rFonts w:ascii="Times New Roman" w:hAnsi="Times New Roman"/>
              </w:rPr>
            </w:pPr>
            <w:r w:rsidRPr="001140E5">
              <w:rPr>
                <w:rFonts w:ascii="Times New Roman" w:hAnsi="Times New Roman"/>
              </w:rPr>
              <w:t>410164.24</w:t>
            </w:r>
          </w:p>
        </w:tc>
        <w:tc>
          <w:tcPr>
            <w:tcW w:w="4218" w:type="dxa"/>
            <w:shd w:val="clear" w:color="auto" w:fill="auto"/>
          </w:tcPr>
          <w:p w:rsidR="004267B7" w:rsidRPr="001140E5" w:rsidRDefault="004267B7" w:rsidP="004267B7">
            <w:pPr>
              <w:jc w:val="center"/>
              <w:rPr>
                <w:rFonts w:ascii="Times New Roman" w:hAnsi="Times New Roman"/>
              </w:rPr>
            </w:pPr>
            <w:r w:rsidRPr="001140E5">
              <w:rPr>
                <w:rFonts w:ascii="Times New Roman" w:hAnsi="Times New Roman"/>
              </w:rPr>
              <w:t>2208198.31</w:t>
            </w:r>
          </w:p>
        </w:tc>
      </w:tr>
      <w:tr w:rsidR="009C1B50" w:rsidRPr="00011536" w:rsidTr="000C0D45">
        <w:tc>
          <w:tcPr>
            <w:tcW w:w="9855" w:type="dxa"/>
            <w:gridSpan w:val="3"/>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(жилого назначения №313)</w:t>
            </w:r>
          </w:p>
        </w:tc>
      </w:tr>
      <w:tr w:rsidR="009C1B50" w:rsidRPr="00011536" w:rsidTr="0074188A">
        <w:tc>
          <w:tcPr>
            <w:tcW w:w="1384" w:type="dxa"/>
            <w:shd w:val="clear" w:color="auto" w:fill="auto"/>
          </w:tcPr>
          <w:p w:rsidR="009C1B50" w:rsidRPr="00551B41" w:rsidRDefault="009C1B50" w:rsidP="009C1B50">
            <w:pPr>
              <w:jc w:val="center"/>
              <w:rPr>
                <w:rFonts w:ascii="Times New Roman" w:hAnsi="Times New Roman"/>
              </w:rPr>
            </w:pPr>
            <w:r w:rsidRPr="00551B41">
              <w:rPr>
                <w:rFonts w:ascii="Times New Roman" w:hAnsi="Times New Roman"/>
              </w:rPr>
              <w:lastRenderedPageBreak/>
              <w:t>№ точки</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Координата У, м</w:t>
            </w:r>
          </w:p>
        </w:tc>
      </w:tr>
      <w:tr w:rsidR="009C1B50" w:rsidRPr="00011536" w:rsidTr="0074188A">
        <w:tc>
          <w:tcPr>
            <w:tcW w:w="1384" w:type="dxa"/>
            <w:shd w:val="clear" w:color="auto" w:fill="auto"/>
          </w:tcPr>
          <w:p w:rsidR="009C1B50" w:rsidRPr="00551B41" w:rsidRDefault="009C1B50" w:rsidP="009C1B50">
            <w:pPr>
              <w:jc w:val="center"/>
              <w:rPr>
                <w:rFonts w:ascii="Times New Roman" w:hAnsi="Times New Roman"/>
              </w:rPr>
            </w:pPr>
            <w:r w:rsidRPr="00551B41">
              <w:rPr>
                <w:rFonts w:ascii="Times New Roman" w:hAnsi="Times New Roman"/>
              </w:rPr>
              <w:t>1</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410737.42</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2208652.67</w:t>
            </w:r>
          </w:p>
        </w:tc>
      </w:tr>
      <w:tr w:rsidR="009C1B50" w:rsidRPr="00011536" w:rsidTr="0074188A">
        <w:tc>
          <w:tcPr>
            <w:tcW w:w="1384" w:type="dxa"/>
            <w:shd w:val="clear" w:color="auto" w:fill="auto"/>
          </w:tcPr>
          <w:p w:rsidR="009C1B50" w:rsidRPr="00551B41" w:rsidRDefault="009C1B50" w:rsidP="009C1B50">
            <w:pPr>
              <w:jc w:val="center"/>
              <w:rPr>
                <w:rFonts w:ascii="Times New Roman" w:hAnsi="Times New Roman"/>
              </w:rPr>
            </w:pPr>
            <w:r w:rsidRPr="00551B41">
              <w:rPr>
                <w:rFonts w:ascii="Times New Roman" w:hAnsi="Times New Roman"/>
              </w:rPr>
              <w:t>2</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410737.01</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2208690.97</w:t>
            </w:r>
          </w:p>
        </w:tc>
      </w:tr>
      <w:tr w:rsidR="009C1B50" w:rsidRPr="00011536" w:rsidTr="0074188A">
        <w:tc>
          <w:tcPr>
            <w:tcW w:w="1384" w:type="dxa"/>
            <w:shd w:val="clear" w:color="auto" w:fill="auto"/>
          </w:tcPr>
          <w:p w:rsidR="009C1B50" w:rsidRPr="00551B41" w:rsidRDefault="009C1B50" w:rsidP="009C1B50">
            <w:pPr>
              <w:jc w:val="center"/>
              <w:rPr>
                <w:rFonts w:ascii="Times New Roman" w:hAnsi="Times New Roman"/>
              </w:rPr>
            </w:pPr>
            <w:r w:rsidRPr="00551B41">
              <w:rPr>
                <w:rFonts w:ascii="Times New Roman" w:hAnsi="Times New Roman"/>
              </w:rPr>
              <w:t>3</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410690.00</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2208690.38</w:t>
            </w:r>
          </w:p>
        </w:tc>
      </w:tr>
      <w:tr w:rsidR="009C1B50" w:rsidRPr="00011536" w:rsidTr="0074188A">
        <w:tc>
          <w:tcPr>
            <w:tcW w:w="1384" w:type="dxa"/>
            <w:shd w:val="clear" w:color="auto" w:fill="auto"/>
          </w:tcPr>
          <w:p w:rsidR="009C1B50" w:rsidRPr="00551B41" w:rsidRDefault="009C1B50" w:rsidP="009C1B50">
            <w:pPr>
              <w:jc w:val="center"/>
              <w:rPr>
                <w:rFonts w:ascii="Times New Roman" w:hAnsi="Times New Roman"/>
              </w:rPr>
            </w:pPr>
            <w:r w:rsidRPr="00551B41">
              <w:rPr>
                <w:rFonts w:ascii="Times New Roman" w:hAnsi="Times New Roman"/>
              </w:rPr>
              <w:t>4</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410690.59</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2208652.09</w:t>
            </w:r>
          </w:p>
        </w:tc>
      </w:tr>
      <w:tr w:rsidR="0042018E" w:rsidRPr="00011536" w:rsidTr="0074188A">
        <w:tc>
          <w:tcPr>
            <w:tcW w:w="1384" w:type="dxa"/>
            <w:shd w:val="clear" w:color="auto" w:fill="auto"/>
          </w:tcPr>
          <w:p w:rsidR="0042018E" w:rsidRPr="00551B41" w:rsidRDefault="0042018E" w:rsidP="009C1B50">
            <w:pPr>
              <w:jc w:val="center"/>
              <w:rPr>
                <w:rFonts w:ascii="Times New Roman" w:hAnsi="Times New Roman"/>
              </w:rPr>
            </w:pPr>
            <w:r>
              <w:rPr>
                <w:rFonts w:ascii="Times New Roman" w:hAnsi="Times New Roman"/>
              </w:rPr>
              <w:t>5</w:t>
            </w:r>
          </w:p>
        </w:tc>
        <w:tc>
          <w:tcPr>
            <w:tcW w:w="4253" w:type="dxa"/>
            <w:shd w:val="clear" w:color="auto" w:fill="auto"/>
          </w:tcPr>
          <w:p w:rsidR="0042018E" w:rsidRPr="001140E5" w:rsidRDefault="0042018E" w:rsidP="009C1B50">
            <w:pPr>
              <w:jc w:val="center"/>
              <w:rPr>
                <w:rFonts w:ascii="Times New Roman" w:hAnsi="Times New Roman"/>
              </w:rPr>
            </w:pPr>
            <w:r w:rsidRPr="0042018E">
              <w:rPr>
                <w:rFonts w:ascii="Times New Roman" w:hAnsi="Times New Roman"/>
              </w:rPr>
              <w:t>410707.45</w:t>
            </w:r>
          </w:p>
        </w:tc>
        <w:tc>
          <w:tcPr>
            <w:tcW w:w="4218" w:type="dxa"/>
            <w:shd w:val="clear" w:color="auto" w:fill="auto"/>
          </w:tcPr>
          <w:p w:rsidR="0042018E" w:rsidRPr="001140E5" w:rsidRDefault="0042018E" w:rsidP="009C1B50">
            <w:pPr>
              <w:jc w:val="center"/>
              <w:rPr>
                <w:rFonts w:ascii="Times New Roman" w:hAnsi="Times New Roman"/>
              </w:rPr>
            </w:pPr>
            <w:r w:rsidRPr="0042018E">
              <w:rPr>
                <w:rFonts w:ascii="Times New Roman" w:hAnsi="Times New Roman"/>
              </w:rPr>
              <w:t>2208651.69</w:t>
            </w:r>
          </w:p>
        </w:tc>
      </w:tr>
      <w:tr w:rsidR="0042018E" w:rsidRPr="00011536" w:rsidTr="0074188A">
        <w:tc>
          <w:tcPr>
            <w:tcW w:w="1384" w:type="dxa"/>
            <w:shd w:val="clear" w:color="auto" w:fill="auto"/>
          </w:tcPr>
          <w:p w:rsidR="0042018E" w:rsidRPr="00551B41" w:rsidRDefault="0042018E" w:rsidP="009C1B50">
            <w:pPr>
              <w:jc w:val="center"/>
              <w:rPr>
                <w:rFonts w:ascii="Times New Roman" w:hAnsi="Times New Roman"/>
              </w:rPr>
            </w:pPr>
            <w:r>
              <w:rPr>
                <w:rFonts w:ascii="Times New Roman" w:hAnsi="Times New Roman"/>
              </w:rPr>
              <w:t>6</w:t>
            </w:r>
          </w:p>
        </w:tc>
        <w:tc>
          <w:tcPr>
            <w:tcW w:w="4253" w:type="dxa"/>
            <w:shd w:val="clear" w:color="auto" w:fill="auto"/>
          </w:tcPr>
          <w:p w:rsidR="0042018E" w:rsidRPr="001140E5" w:rsidRDefault="0042018E" w:rsidP="009C1B50">
            <w:pPr>
              <w:jc w:val="center"/>
              <w:rPr>
                <w:rFonts w:ascii="Times New Roman" w:hAnsi="Times New Roman"/>
              </w:rPr>
            </w:pPr>
            <w:r w:rsidRPr="0042018E">
              <w:rPr>
                <w:rFonts w:ascii="Times New Roman" w:hAnsi="Times New Roman"/>
              </w:rPr>
              <w:t>410737.44</w:t>
            </w:r>
          </w:p>
        </w:tc>
        <w:tc>
          <w:tcPr>
            <w:tcW w:w="4218" w:type="dxa"/>
            <w:shd w:val="clear" w:color="auto" w:fill="auto"/>
          </w:tcPr>
          <w:p w:rsidR="0042018E" w:rsidRPr="001140E5" w:rsidRDefault="0042018E" w:rsidP="009C1B50">
            <w:pPr>
              <w:jc w:val="center"/>
              <w:rPr>
                <w:rFonts w:ascii="Times New Roman" w:hAnsi="Times New Roman"/>
              </w:rPr>
            </w:pPr>
            <w:r w:rsidRPr="0042018E">
              <w:rPr>
                <w:rFonts w:ascii="Times New Roman" w:hAnsi="Times New Roman"/>
              </w:rPr>
              <w:t>2208650.99</w:t>
            </w:r>
          </w:p>
        </w:tc>
      </w:tr>
      <w:tr w:rsidR="009C1B50" w:rsidRPr="00011536" w:rsidTr="0074188A">
        <w:tc>
          <w:tcPr>
            <w:tcW w:w="1384" w:type="dxa"/>
            <w:shd w:val="clear" w:color="auto" w:fill="auto"/>
          </w:tcPr>
          <w:p w:rsidR="009C1B50" w:rsidRPr="00551B41" w:rsidRDefault="009C1B50" w:rsidP="009C1B50">
            <w:pPr>
              <w:jc w:val="center"/>
              <w:rPr>
                <w:rFonts w:ascii="Times New Roman" w:hAnsi="Times New Roman"/>
              </w:rPr>
            </w:pPr>
            <w:r w:rsidRPr="00551B41">
              <w:rPr>
                <w:rFonts w:ascii="Times New Roman" w:hAnsi="Times New Roman"/>
              </w:rPr>
              <w:t>1</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410737.42</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2208652.67</w:t>
            </w:r>
          </w:p>
        </w:tc>
      </w:tr>
      <w:tr w:rsidR="009C1B50" w:rsidRPr="00011536" w:rsidTr="00295414">
        <w:tc>
          <w:tcPr>
            <w:tcW w:w="9855" w:type="dxa"/>
            <w:gridSpan w:val="3"/>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(жилого назначения №4784)</w:t>
            </w:r>
          </w:p>
        </w:tc>
      </w:tr>
      <w:tr w:rsidR="009C1B50" w:rsidRPr="00011536" w:rsidTr="0074188A">
        <w:tc>
          <w:tcPr>
            <w:tcW w:w="1384"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Координата У, м</w:t>
            </w:r>
          </w:p>
        </w:tc>
      </w:tr>
      <w:tr w:rsidR="009C1B50" w:rsidRPr="00011536" w:rsidTr="0074188A">
        <w:tc>
          <w:tcPr>
            <w:tcW w:w="1384"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1</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 xml:space="preserve"> 410603.55</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2208353.37</w:t>
            </w:r>
          </w:p>
        </w:tc>
      </w:tr>
      <w:tr w:rsidR="009C1B50" w:rsidRPr="00011536" w:rsidTr="0074188A">
        <w:tc>
          <w:tcPr>
            <w:tcW w:w="1384"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410603.07</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2208417.42</w:t>
            </w:r>
          </w:p>
        </w:tc>
      </w:tr>
      <w:tr w:rsidR="009C1B50" w:rsidRPr="00011536" w:rsidTr="0074188A">
        <w:tc>
          <w:tcPr>
            <w:tcW w:w="1384"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3</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410507.83</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2208416.23</w:t>
            </w:r>
          </w:p>
        </w:tc>
      </w:tr>
      <w:tr w:rsidR="009C1B50" w:rsidRPr="00011536" w:rsidTr="0074188A">
        <w:tc>
          <w:tcPr>
            <w:tcW w:w="1384"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410508.27</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2208352.18</w:t>
            </w:r>
          </w:p>
        </w:tc>
      </w:tr>
      <w:tr w:rsidR="009C1B50" w:rsidRPr="00011536" w:rsidTr="0074188A">
        <w:tc>
          <w:tcPr>
            <w:tcW w:w="1384"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1</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 xml:space="preserve"> 410603.55</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2208353.37</w:t>
            </w:r>
          </w:p>
        </w:tc>
      </w:tr>
      <w:tr w:rsidR="009C1B50" w:rsidRPr="00011536" w:rsidTr="000C0D45">
        <w:tc>
          <w:tcPr>
            <w:tcW w:w="9855" w:type="dxa"/>
            <w:gridSpan w:val="3"/>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(жилого назначения №13)</w:t>
            </w:r>
          </w:p>
        </w:tc>
      </w:tr>
      <w:tr w:rsidR="009C1B50" w:rsidRPr="00011536" w:rsidTr="0074188A">
        <w:tc>
          <w:tcPr>
            <w:tcW w:w="1384"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Координата У, м</w:t>
            </w:r>
          </w:p>
        </w:tc>
      </w:tr>
      <w:tr w:rsidR="009C1B50" w:rsidRPr="00011536" w:rsidTr="0074188A">
        <w:tc>
          <w:tcPr>
            <w:tcW w:w="1384"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1</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411368.53</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2208947.97</w:t>
            </w:r>
          </w:p>
        </w:tc>
      </w:tr>
      <w:tr w:rsidR="009C1B50" w:rsidRPr="00011536" w:rsidTr="0074188A">
        <w:tc>
          <w:tcPr>
            <w:tcW w:w="1384"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411368.52</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2208945.59</w:t>
            </w:r>
          </w:p>
        </w:tc>
      </w:tr>
      <w:tr w:rsidR="009C1B50" w:rsidRPr="00011536" w:rsidTr="0074188A">
        <w:tc>
          <w:tcPr>
            <w:tcW w:w="1384"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3</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411297.48</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2208945.85</w:t>
            </w:r>
          </w:p>
        </w:tc>
      </w:tr>
      <w:tr w:rsidR="009C1B50" w:rsidRPr="00011536" w:rsidTr="0074188A">
        <w:tc>
          <w:tcPr>
            <w:tcW w:w="1384"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411297.14</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2208964.75</w:t>
            </w:r>
          </w:p>
        </w:tc>
      </w:tr>
      <w:tr w:rsidR="009C1B50" w:rsidRPr="00011536" w:rsidTr="0074188A">
        <w:tc>
          <w:tcPr>
            <w:tcW w:w="1384"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5</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411306.58</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2208964.85</w:t>
            </w:r>
          </w:p>
        </w:tc>
      </w:tr>
      <w:tr w:rsidR="009C1B50" w:rsidRPr="00011536" w:rsidTr="0074188A">
        <w:tc>
          <w:tcPr>
            <w:tcW w:w="1384"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6</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411306.57</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2209007.52</w:t>
            </w:r>
          </w:p>
        </w:tc>
      </w:tr>
      <w:tr w:rsidR="009C1B50" w:rsidRPr="00011536" w:rsidTr="0074188A">
        <w:tc>
          <w:tcPr>
            <w:tcW w:w="1384"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7</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411306.57</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2209016.37</w:t>
            </w:r>
          </w:p>
        </w:tc>
      </w:tr>
      <w:tr w:rsidR="009C1B50" w:rsidRPr="00011536" w:rsidTr="0074188A">
        <w:tc>
          <w:tcPr>
            <w:tcW w:w="1384"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8</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411349.28</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2209016.66</w:t>
            </w:r>
          </w:p>
        </w:tc>
      </w:tr>
      <w:tr w:rsidR="009C1B50" w:rsidRPr="00011536" w:rsidTr="0074188A">
        <w:tc>
          <w:tcPr>
            <w:tcW w:w="1384"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9</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411370.22</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2209016.52</w:t>
            </w:r>
          </w:p>
        </w:tc>
      </w:tr>
      <w:tr w:rsidR="009C1B50" w:rsidRPr="00011536" w:rsidTr="0074188A">
        <w:tc>
          <w:tcPr>
            <w:tcW w:w="1384"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10</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411369.91</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2209004.61</w:t>
            </w:r>
          </w:p>
        </w:tc>
      </w:tr>
      <w:tr w:rsidR="009C1B50" w:rsidRPr="00011536" w:rsidTr="0074188A">
        <w:tc>
          <w:tcPr>
            <w:tcW w:w="1384"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11</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411369.69</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2208994.49</w:t>
            </w:r>
          </w:p>
        </w:tc>
      </w:tr>
      <w:tr w:rsidR="009C1B50" w:rsidRPr="00011536" w:rsidTr="0074188A">
        <w:tc>
          <w:tcPr>
            <w:tcW w:w="1384"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12</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411369.11</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2208969.05</w:t>
            </w:r>
          </w:p>
        </w:tc>
      </w:tr>
      <w:tr w:rsidR="009C1B50" w:rsidRPr="00011536" w:rsidTr="0074188A">
        <w:tc>
          <w:tcPr>
            <w:tcW w:w="1384"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1</w:t>
            </w:r>
          </w:p>
        </w:tc>
        <w:tc>
          <w:tcPr>
            <w:tcW w:w="4253"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411368.53</w:t>
            </w:r>
          </w:p>
        </w:tc>
        <w:tc>
          <w:tcPr>
            <w:tcW w:w="4218" w:type="dxa"/>
            <w:shd w:val="clear" w:color="auto" w:fill="auto"/>
          </w:tcPr>
          <w:p w:rsidR="009C1B50" w:rsidRPr="001140E5" w:rsidRDefault="009C1B50" w:rsidP="009C1B50">
            <w:pPr>
              <w:jc w:val="center"/>
              <w:rPr>
                <w:rFonts w:ascii="Times New Roman" w:hAnsi="Times New Roman"/>
              </w:rPr>
            </w:pPr>
            <w:r w:rsidRPr="001140E5">
              <w:rPr>
                <w:rFonts w:ascii="Times New Roman" w:hAnsi="Times New Roman"/>
              </w:rPr>
              <w:t>2208947.97</w:t>
            </w:r>
          </w:p>
        </w:tc>
      </w:tr>
      <w:tr w:rsidR="00901035" w:rsidRPr="00011536" w:rsidTr="000C0D45">
        <w:tc>
          <w:tcPr>
            <w:tcW w:w="9855" w:type="dxa"/>
            <w:gridSpan w:val="3"/>
            <w:shd w:val="clear" w:color="auto" w:fill="auto"/>
          </w:tcPr>
          <w:p w:rsidR="00901035" w:rsidRPr="001140E5" w:rsidRDefault="00901035" w:rsidP="00901035">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(жилого назначения №4767)</w:t>
            </w:r>
          </w:p>
        </w:tc>
      </w:tr>
      <w:tr w:rsidR="00901035" w:rsidRPr="00011536" w:rsidTr="0074188A">
        <w:tc>
          <w:tcPr>
            <w:tcW w:w="1384" w:type="dxa"/>
            <w:shd w:val="clear" w:color="auto" w:fill="auto"/>
          </w:tcPr>
          <w:p w:rsidR="00901035" w:rsidRPr="001140E5" w:rsidRDefault="00901035" w:rsidP="00901035">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901035" w:rsidRPr="001140E5" w:rsidRDefault="00901035" w:rsidP="00901035">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901035" w:rsidRPr="001140E5" w:rsidRDefault="00901035" w:rsidP="00901035">
            <w:pPr>
              <w:jc w:val="center"/>
              <w:rPr>
                <w:rFonts w:ascii="Times New Roman" w:hAnsi="Times New Roman"/>
              </w:rPr>
            </w:pPr>
            <w:r w:rsidRPr="001140E5">
              <w:rPr>
                <w:rFonts w:ascii="Times New Roman" w:hAnsi="Times New Roman"/>
              </w:rPr>
              <w:t>Координата У, м</w:t>
            </w:r>
          </w:p>
        </w:tc>
      </w:tr>
      <w:tr w:rsidR="00901035" w:rsidRPr="00011536" w:rsidTr="0074188A">
        <w:tc>
          <w:tcPr>
            <w:tcW w:w="1384" w:type="dxa"/>
            <w:shd w:val="clear" w:color="auto" w:fill="auto"/>
          </w:tcPr>
          <w:p w:rsidR="00901035" w:rsidRPr="001140E5" w:rsidRDefault="004267B7" w:rsidP="00901035">
            <w:pPr>
              <w:jc w:val="center"/>
              <w:rPr>
                <w:rFonts w:ascii="Times New Roman" w:hAnsi="Times New Roman"/>
              </w:rPr>
            </w:pPr>
            <w:r w:rsidRPr="001140E5">
              <w:rPr>
                <w:rFonts w:ascii="Times New Roman" w:hAnsi="Times New Roman"/>
              </w:rPr>
              <w:t>1</w:t>
            </w:r>
          </w:p>
        </w:tc>
        <w:tc>
          <w:tcPr>
            <w:tcW w:w="4253" w:type="dxa"/>
            <w:shd w:val="clear" w:color="auto" w:fill="auto"/>
          </w:tcPr>
          <w:p w:rsidR="00901035" w:rsidRPr="001140E5" w:rsidRDefault="004267B7" w:rsidP="00901035">
            <w:pPr>
              <w:jc w:val="center"/>
              <w:rPr>
                <w:rFonts w:ascii="Times New Roman" w:hAnsi="Times New Roman"/>
              </w:rPr>
            </w:pPr>
            <w:r w:rsidRPr="001140E5">
              <w:rPr>
                <w:rFonts w:ascii="Times New Roman" w:hAnsi="Times New Roman"/>
              </w:rPr>
              <w:t>411262.48</w:t>
            </w:r>
          </w:p>
        </w:tc>
        <w:tc>
          <w:tcPr>
            <w:tcW w:w="4218" w:type="dxa"/>
            <w:shd w:val="clear" w:color="auto" w:fill="auto"/>
          </w:tcPr>
          <w:p w:rsidR="00901035" w:rsidRPr="001140E5" w:rsidRDefault="004267B7" w:rsidP="00901035">
            <w:pPr>
              <w:jc w:val="center"/>
              <w:rPr>
                <w:rFonts w:ascii="Times New Roman" w:hAnsi="Times New Roman"/>
              </w:rPr>
            </w:pPr>
            <w:r w:rsidRPr="001140E5">
              <w:rPr>
                <w:rFonts w:ascii="Times New Roman" w:hAnsi="Times New Roman"/>
              </w:rPr>
              <w:t>2208986.44</w:t>
            </w:r>
          </w:p>
        </w:tc>
      </w:tr>
      <w:tr w:rsidR="00901035" w:rsidRPr="00011536" w:rsidTr="0074188A">
        <w:tc>
          <w:tcPr>
            <w:tcW w:w="1384" w:type="dxa"/>
            <w:shd w:val="clear" w:color="auto" w:fill="auto"/>
          </w:tcPr>
          <w:p w:rsidR="00901035" w:rsidRPr="001140E5" w:rsidRDefault="004267B7" w:rsidP="00901035">
            <w:pPr>
              <w:jc w:val="center"/>
              <w:rPr>
                <w:rFonts w:ascii="Times New Roman" w:hAnsi="Times New Roman"/>
              </w:rPr>
            </w:pPr>
            <w:r w:rsidRPr="001140E5">
              <w:rPr>
                <w:rFonts w:ascii="Times New Roman" w:hAnsi="Times New Roman"/>
              </w:rPr>
              <w:t>2</w:t>
            </w:r>
          </w:p>
        </w:tc>
        <w:tc>
          <w:tcPr>
            <w:tcW w:w="4253" w:type="dxa"/>
            <w:shd w:val="clear" w:color="auto" w:fill="auto"/>
          </w:tcPr>
          <w:p w:rsidR="00901035" w:rsidRPr="001140E5" w:rsidRDefault="004267B7" w:rsidP="00901035">
            <w:pPr>
              <w:jc w:val="center"/>
              <w:rPr>
                <w:rFonts w:ascii="Times New Roman" w:hAnsi="Times New Roman"/>
              </w:rPr>
            </w:pPr>
            <w:r w:rsidRPr="001140E5">
              <w:rPr>
                <w:rFonts w:ascii="Times New Roman" w:hAnsi="Times New Roman"/>
              </w:rPr>
              <w:t>411269.76</w:t>
            </w:r>
          </w:p>
        </w:tc>
        <w:tc>
          <w:tcPr>
            <w:tcW w:w="4218" w:type="dxa"/>
            <w:shd w:val="clear" w:color="auto" w:fill="auto"/>
          </w:tcPr>
          <w:p w:rsidR="00901035" w:rsidRPr="001140E5" w:rsidRDefault="004267B7" w:rsidP="00901035">
            <w:pPr>
              <w:jc w:val="center"/>
              <w:rPr>
                <w:rFonts w:ascii="Times New Roman" w:hAnsi="Times New Roman"/>
              </w:rPr>
            </w:pPr>
            <w:r w:rsidRPr="001140E5">
              <w:rPr>
                <w:rFonts w:ascii="Times New Roman" w:hAnsi="Times New Roman"/>
              </w:rPr>
              <w:t>2208981.06</w:t>
            </w:r>
          </w:p>
        </w:tc>
      </w:tr>
      <w:tr w:rsidR="00901035" w:rsidRPr="00011536" w:rsidTr="0074188A">
        <w:tc>
          <w:tcPr>
            <w:tcW w:w="1384" w:type="dxa"/>
            <w:shd w:val="clear" w:color="auto" w:fill="auto"/>
          </w:tcPr>
          <w:p w:rsidR="00901035" w:rsidRPr="001140E5" w:rsidRDefault="004267B7" w:rsidP="00901035">
            <w:pPr>
              <w:jc w:val="center"/>
              <w:rPr>
                <w:rFonts w:ascii="Times New Roman" w:hAnsi="Times New Roman"/>
              </w:rPr>
            </w:pPr>
            <w:r w:rsidRPr="001140E5">
              <w:rPr>
                <w:rFonts w:ascii="Times New Roman" w:hAnsi="Times New Roman"/>
              </w:rPr>
              <w:t>3</w:t>
            </w:r>
          </w:p>
        </w:tc>
        <w:tc>
          <w:tcPr>
            <w:tcW w:w="4253" w:type="dxa"/>
            <w:shd w:val="clear" w:color="auto" w:fill="auto"/>
          </w:tcPr>
          <w:p w:rsidR="00901035" w:rsidRPr="001140E5" w:rsidRDefault="004267B7" w:rsidP="00901035">
            <w:pPr>
              <w:jc w:val="center"/>
              <w:rPr>
                <w:rFonts w:ascii="Times New Roman" w:hAnsi="Times New Roman"/>
              </w:rPr>
            </w:pPr>
            <w:r w:rsidRPr="001140E5">
              <w:rPr>
                <w:rFonts w:ascii="Times New Roman" w:hAnsi="Times New Roman"/>
              </w:rPr>
              <w:t>411270.76</w:t>
            </w:r>
          </w:p>
        </w:tc>
        <w:tc>
          <w:tcPr>
            <w:tcW w:w="4218" w:type="dxa"/>
            <w:shd w:val="clear" w:color="auto" w:fill="auto"/>
          </w:tcPr>
          <w:p w:rsidR="00901035" w:rsidRPr="001140E5" w:rsidRDefault="004267B7" w:rsidP="00901035">
            <w:pPr>
              <w:jc w:val="center"/>
              <w:rPr>
                <w:rFonts w:ascii="Times New Roman" w:hAnsi="Times New Roman"/>
              </w:rPr>
            </w:pPr>
            <w:r w:rsidRPr="001140E5">
              <w:rPr>
                <w:rFonts w:ascii="Times New Roman" w:hAnsi="Times New Roman"/>
              </w:rPr>
              <w:t>2208980.23</w:t>
            </w:r>
          </w:p>
        </w:tc>
      </w:tr>
      <w:tr w:rsidR="00901035" w:rsidRPr="00011536" w:rsidTr="0074188A">
        <w:tc>
          <w:tcPr>
            <w:tcW w:w="1384" w:type="dxa"/>
            <w:shd w:val="clear" w:color="auto" w:fill="auto"/>
          </w:tcPr>
          <w:p w:rsidR="00901035" w:rsidRPr="001140E5" w:rsidRDefault="004267B7" w:rsidP="00901035">
            <w:pPr>
              <w:jc w:val="center"/>
              <w:rPr>
                <w:rFonts w:ascii="Times New Roman" w:hAnsi="Times New Roman"/>
              </w:rPr>
            </w:pPr>
            <w:r w:rsidRPr="001140E5">
              <w:rPr>
                <w:rFonts w:ascii="Times New Roman" w:hAnsi="Times New Roman"/>
              </w:rPr>
              <w:t>4</w:t>
            </w:r>
          </w:p>
        </w:tc>
        <w:tc>
          <w:tcPr>
            <w:tcW w:w="4253" w:type="dxa"/>
            <w:shd w:val="clear" w:color="auto" w:fill="auto"/>
          </w:tcPr>
          <w:p w:rsidR="00901035" w:rsidRPr="001140E5" w:rsidRDefault="004267B7" w:rsidP="00901035">
            <w:pPr>
              <w:jc w:val="center"/>
              <w:rPr>
                <w:rFonts w:ascii="Times New Roman" w:hAnsi="Times New Roman"/>
              </w:rPr>
            </w:pPr>
            <w:r w:rsidRPr="001140E5">
              <w:rPr>
                <w:rFonts w:ascii="Times New Roman" w:hAnsi="Times New Roman"/>
              </w:rPr>
              <w:t>411296.82</w:t>
            </w:r>
          </w:p>
        </w:tc>
        <w:tc>
          <w:tcPr>
            <w:tcW w:w="4218" w:type="dxa"/>
            <w:shd w:val="clear" w:color="auto" w:fill="auto"/>
          </w:tcPr>
          <w:p w:rsidR="00901035" w:rsidRPr="001140E5" w:rsidRDefault="004267B7" w:rsidP="00901035">
            <w:pPr>
              <w:jc w:val="center"/>
              <w:rPr>
                <w:rFonts w:ascii="Times New Roman" w:hAnsi="Times New Roman"/>
              </w:rPr>
            </w:pPr>
            <w:r w:rsidRPr="001140E5">
              <w:rPr>
                <w:rFonts w:ascii="Times New Roman" w:hAnsi="Times New Roman"/>
              </w:rPr>
              <w:t>2208979.85</w:t>
            </w:r>
          </w:p>
        </w:tc>
      </w:tr>
      <w:tr w:rsidR="00901035" w:rsidRPr="00011536" w:rsidTr="0074188A">
        <w:tc>
          <w:tcPr>
            <w:tcW w:w="1384" w:type="dxa"/>
            <w:shd w:val="clear" w:color="auto" w:fill="auto"/>
          </w:tcPr>
          <w:p w:rsidR="00901035" w:rsidRPr="001140E5" w:rsidRDefault="004267B7" w:rsidP="00901035">
            <w:pPr>
              <w:jc w:val="center"/>
              <w:rPr>
                <w:rFonts w:ascii="Times New Roman" w:hAnsi="Times New Roman"/>
              </w:rPr>
            </w:pPr>
            <w:r w:rsidRPr="001140E5">
              <w:rPr>
                <w:rFonts w:ascii="Times New Roman" w:hAnsi="Times New Roman"/>
              </w:rPr>
              <w:t>5</w:t>
            </w:r>
          </w:p>
        </w:tc>
        <w:tc>
          <w:tcPr>
            <w:tcW w:w="4253" w:type="dxa"/>
            <w:shd w:val="clear" w:color="auto" w:fill="auto"/>
          </w:tcPr>
          <w:p w:rsidR="00901035" w:rsidRPr="001140E5" w:rsidRDefault="004267B7" w:rsidP="00901035">
            <w:pPr>
              <w:jc w:val="center"/>
              <w:rPr>
                <w:rFonts w:ascii="Times New Roman" w:hAnsi="Times New Roman"/>
              </w:rPr>
            </w:pPr>
            <w:r w:rsidRPr="001140E5">
              <w:rPr>
                <w:rFonts w:ascii="Times New Roman" w:hAnsi="Times New Roman"/>
              </w:rPr>
              <w:t>411296.59</w:t>
            </w:r>
          </w:p>
        </w:tc>
        <w:tc>
          <w:tcPr>
            <w:tcW w:w="4218" w:type="dxa"/>
            <w:shd w:val="clear" w:color="auto" w:fill="auto"/>
          </w:tcPr>
          <w:p w:rsidR="00901035" w:rsidRPr="001140E5" w:rsidRDefault="004267B7" w:rsidP="00901035">
            <w:pPr>
              <w:jc w:val="center"/>
              <w:rPr>
                <w:rFonts w:ascii="Times New Roman" w:hAnsi="Times New Roman"/>
              </w:rPr>
            </w:pPr>
            <w:r w:rsidRPr="001140E5">
              <w:rPr>
                <w:rFonts w:ascii="Times New Roman" w:hAnsi="Times New Roman"/>
              </w:rPr>
              <w:t>2208964.74</w:t>
            </w:r>
          </w:p>
        </w:tc>
      </w:tr>
      <w:tr w:rsidR="00901035" w:rsidRPr="00011536" w:rsidTr="004267B7">
        <w:trPr>
          <w:trHeight w:val="85"/>
        </w:trPr>
        <w:tc>
          <w:tcPr>
            <w:tcW w:w="1384" w:type="dxa"/>
            <w:shd w:val="clear" w:color="auto" w:fill="auto"/>
          </w:tcPr>
          <w:p w:rsidR="00901035" w:rsidRPr="001140E5" w:rsidRDefault="004267B7" w:rsidP="00901035">
            <w:pPr>
              <w:jc w:val="center"/>
              <w:rPr>
                <w:rFonts w:ascii="Times New Roman" w:hAnsi="Times New Roman"/>
              </w:rPr>
            </w:pPr>
            <w:r w:rsidRPr="001140E5">
              <w:rPr>
                <w:rFonts w:ascii="Times New Roman" w:hAnsi="Times New Roman"/>
              </w:rPr>
              <w:t>6</w:t>
            </w:r>
          </w:p>
        </w:tc>
        <w:tc>
          <w:tcPr>
            <w:tcW w:w="4253" w:type="dxa"/>
            <w:shd w:val="clear" w:color="auto" w:fill="auto"/>
          </w:tcPr>
          <w:p w:rsidR="00901035" w:rsidRPr="001140E5" w:rsidRDefault="004267B7" w:rsidP="00901035">
            <w:pPr>
              <w:jc w:val="center"/>
              <w:rPr>
                <w:rFonts w:ascii="Times New Roman" w:hAnsi="Times New Roman"/>
              </w:rPr>
            </w:pPr>
            <w:r w:rsidRPr="001140E5">
              <w:rPr>
                <w:rFonts w:ascii="Times New Roman" w:hAnsi="Times New Roman"/>
              </w:rPr>
              <w:t>411297.14</w:t>
            </w:r>
          </w:p>
        </w:tc>
        <w:tc>
          <w:tcPr>
            <w:tcW w:w="4218" w:type="dxa"/>
            <w:shd w:val="clear" w:color="auto" w:fill="auto"/>
          </w:tcPr>
          <w:p w:rsidR="00901035" w:rsidRPr="001140E5" w:rsidRDefault="004267B7" w:rsidP="00901035">
            <w:pPr>
              <w:jc w:val="center"/>
              <w:rPr>
                <w:rFonts w:ascii="Times New Roman" w:hAnsi="Times New Roman"/>
              </w:rPr>
            </w:pPr>
            <w:r w:rsidRPr="001140E5">
              <w:rPr>
                <w:rFonts w:ascii="Times New Roman" w:hAnsi="Times New Roman"/>
              </w:rPr>
              <w:t>2208964.75</w:t>
            </w:r>
          </w:p>
        </w:tc>
      </w:tr>
      <w:tr w:rsidR="004267B7" w:rsidRPr="00011536" w:rsidTr="004267B7">
        <w:trPr>
          <w:trHeight w:val="85"/>
        </w:trPr>
        <w:tc>
          <w:tcPr>
            <w:tcW w:w="1384" w:type="dxa"/>
            <w:shd w:val="clear" w:color="auto" w:fill="auto"/>
          </w:tcPr>
          <w:p w:rsidR="004267B7" w:rsidRPr="001140E5" w:rsidRDefault="004267B7" w:rsidP="00901035">
            <w:pPr>
              <w:jc w:val="center"/>
              <w:rPr>
                <w:rFonts w:ascii="Times New Roman" w:hAnsi="Times New Roman"/>
              </w:rPr>
            </w:pPr>
            <w:r w:rsidRPr="001140E5">
              <w:rPr>
                <w:rFonts w:ascii="Times New Roman" w:hAnsi="Times New Roman"/>
              </w:rPr>
              <w:t>7</w:t>
            </w:r>
          </w:p>
        </w:tc>
        <w:tc>
          <w:tcPr>
            <w:tcW w:w="4253" w:type="dxa"/>
            <w:shd w:val="clear" w:color="auto" w:fill="auto"/>
          </w:tcPr>
          <w:p w:rsidR="004267B7" w:rsidRPr="001140E5" w:rsidRDefault="004267B7" w:rsidP="00901035">
            <w:pPr>
              <w:jc w:val="center"/>
              <w:rPr>
                <w:rFonts w:ascii="Times New Roman" w:hAnsi="Times New Roman"/>
              </w:rPr>
            </w:pPr>
            <w:r w:rsidRPr="001140E5">
              <w:rPr>
                <w:rFonts w:ascii="Times New Roman" w:hAnsi="Times New Roman"/>
              </w:rPr>
              <w:t>411297.48</w:t>
            </w:r>
          </w:p>
        </w:tc>
        <w:tc>
          <w:tcPr>
            <w:tcW w:w="4218" w:type="dxa"/>
            <w:shd w:val="clear" w:color="auto" w:fill="auto"/>
          </w:tcPr>
          <w:p w:rsidR="004267B7" w:rsidRPr="001140E5" w:rsidRDefault="004267B7" w:rsidP="00901035">
            <w:pPr>
              <w:jc w:val="center"/>
              <w:rPr>
                <w:rFonts w:ascii="Times New Roman" w:hAnsi="Times New Roman"/>
              </w:rPr>
            </w:pPr>
            <w:r w:rsidRPr="001140E5">
              <w:rPr>
                <w:rFonts w:ascii="Times New Roman" w:hAnsi="Times New Roman"/>
              </w:rPr>
              <w:t>2208945.85</w:t>
            </w:r>
          </w:p>
        </w:tc>
      </w:tr>
      <w:tr w:rsidR="004267B7" w:rsidRPr="00011536" w:rsidTr="004267B7">
        <w:trPr>
          <w:trHeight w:val="85"/>
        </w:trPr>
        <w:tc>
          <w:tcPr>
            <w:tcW w:w="1384" w:type="dxa"/>
            <w:shd w:val="clear" w:color="auto" w:fill="auto"/>
          </w:tcPr>
          <w:p w:rsidR="004267B7" w:rsidRPr="001140E5" w:rsidRDefault="004267B7" w:rsidP="00901035">
            <w:pPr>
              <w:jc w:val="center"/>
              <w:rPr>
                <w:rFonts w:ascii="Times New Roman" w:hAnsi="Times New Roman"/>
              </w:rPr>
            </w:pPr>
            <w:r w:rsidRPr="001140E5">
              <w:rPr>
                <w:rFonts w:ascii="Times New Roman" w:hAnsi="Times New Roman"/>
              </w:rPr>
              <w:t>8</w:t>
            </w:r>
          </w:p>
        </w:tc>
        <w:tc>
          <w:tcPr>
            <w:tcW w:w="4253" w:type="dxa"/>
            <w:shd w:val="clear" w:color="auto" w:fill="auto"/>
          </w:tcPr>
          <w:p w:rsidR="004267B7" w:rsidRPr="001140E5" w:rsidRDefault="004267B7" w:rsidP="00901035">
            <w:pPr>
              <w:jc w:val="center"/>
              <w:rPr>
                <w:rFonts w:ascii="Times New Roman" w:hAnsi="Times New Roman"/>
              </w:rPr>
            </w:pPr>
            <w:r w:rsidRPr="001140E5">
              <w:rPr>
                <w:rFonts w:ascii="Times New Roman" w:hAnsi="Times New Roman"/>
              </w:rPr>
              <w:t>411297.18</w:t>
            </w:r>
          </w:p>
        </w:tc>
        <w:tc>
          <w:tcPr>
            <w:tcW w:w="4218" w:type="dxa"/>
            <w:shd w:val="clear" w:color="auto" w:fill="auto"/>
          </w:tcPr>
          <w:p w:rsidR="004267B7" w:rsidRPr="001140E5" w:rsidRDefault="004267B7" w:rsidP="00901035">
            <w:pPr>
              <w:jc w:val="center"/>
              <w:rPr>
                <w:rFonts w:ascii="Times New Roman" w:hAnsi="Times New Roman"/>
              </w:rPr>
            </w:pPr>
            <w:r w:rsidRPr="001140E5">
              <w:rPr>
                <w:rFonts w:ascii="Times New Roman" w:hAnsi="Times New Roman"/>
              </w:rPr>
              <w:t>2208925.76</w:t>
            </w:r>
          </w:p>
        </w:tc>
      </w:tr>
      <w:tr w:rsidR="004267B7" w:rsidRPr="00011536" w:rsidTr="004267B7">
        <w:trPr>
          <w:trHeight w:val="85"/>
        </w:trPr>
        <w:tc>
          <w:tcPr>
            <w:tcW w:w="1384" w:type="dxa"/>
            <w:shd w:val="clear" w:color="auto" w:fill="auto"/>
          </w:tcPr>
          <w:p w:rsidR="004267B7" w:rsidRPr="001140E5" w:rsidRDefault="004267B7" w:rsidP="00901035">
            <w:pPr>
              <w:jc w:val="center"/>
              <w:rPr>
                <w:rFonts w:ascii="Times New Roman" w:hAnsi="Times New Roman"/>
              </w:rPr>
            </w:pPr>
            <w:r w:rsidRPr="001140E5">
              <w:rPr>
                <w:rFonts w:ascii="Times New Roman" w:hAnsi="Times New Roman"/>
              </w:rPr>
              <w:t>9</w:t>
            </w:r>
          </w:p>
        </w:tc>
        <w:tc>
          <w:tcPr>
            <w:tcW w:w="4253" w:type="dxa"/>
            <w:shd w:val="clear" w:color="auto" w:fill="auto"/>
          </w:tcPr>
          <w:p w:rsidR="004267B7" w:rsidRPr="001140E5" w:rsidRDefault="004267B7" w:rsidP="00901035">
            <w:pPr>
              <w:jc w:val="center"/>
              <w:rPr>
                <w:rFonts w:ascii="Times New Roman" w:hAnsi="Times New Roman"/>
              </w:rPr>
            </w:pPr>
            <w:r w:rsidRPr="001140E5">
              <w:rPr>
                <w:rFonts w:ascii="Times New Roman" w:hAnsi="Times New Roman"/>
              </w:rPr>
              <w:t>411284.26</w:t>
            </w:r>
          </w:p>
        </w:tc>
        <w:tc>
          <w:tcPr>
            <w:tcW w:w="4218" w:type="dxa"/>
            <w:shd w:val="clear" w:color="auto" w:fill="auto"/>
          </w:tcPr>
          <w:p w:rsidR="004267B7" w:rsidRPr="001140E5" w:rsidRDefault="004267B7" w:rsidP="00901035">
            <w:pPr>
              <w:jc w:val="center"/>
              <w:rPr>
                <w:rFonts w:ascii="Times New Roman" w:hAnsi="Times New Roman"/>
              </w:rPr>
            </w:pPr>
            <w:r w:rsidRPr="001140E5">
              <w:rPr>
                <w:rFonts w:ascii="Times New Roman" w:hAnsi="Times New Roman"/>
              </w:rPr>
              <w:t>2208914.18</w:t>
            </w:r>
          </w:p>
        </w:tc>
      </w:tr>
      <w:tr w:rsidR="004267B7" w:rsidRPr="00011536" w:rsidTr="004267B7">
        <w:trPr>
          <w:trHeight w:val="85"/>
        </w:trPr>
        <w:tc>
          <w:tcPr>
            <w:tcW w:w="1384" w:type="dxa"/>
            <w:shd w:val="clear" w:color="auto" w:fill="auto"/>
          </w:tcPr>
          <w:p w:rsidR="004267B7" w:rsidRPr="001140E5" w:rsidRDefault="004267B7" w:rsidP="00901035">
            <w:pPr>
              <w:jc w:val="center"/>
              <w:rPr>
                <w:rFonts w:ascii="Times New Roman" w:hAnsi="Times New Roman"/>
              </w:rPr>
            </w:pPr>
            <w:r w:rsidRPr="001140E5">
              <w:rPr>
                <w:rFonts w:ascii="Times New Roman" w:hAnsi="Times New Roman"/>
              </w:rPr>
              <w:t>10</w:t>
            </w:r>
          </w:p>
        </w:tc>
        <w:tc>
          <w:tcPr>
            <w:tcW w:w="4253" w:type="dxa"/>
            <w:shd w:val="clear" w:color="auto" w:fill="auto"/>
          </w:tcPr>
          <w:p w:rsidR="004267B7" w:rsidRPr="001140E5" w:rsidRDefault="004267B7" w:rsidP="00901035">
            <w:pPr>
              <w:jc w:val="center"/>
              <w:rPr>
                <w:rFonts w:ascii="Times New Roman" w:hAnsi="Times New Roman"/>
              </w:rPr>
            </w:pPr>
            <w:r w:rsidRPr="001140E5">
              <w:rPr>
                <w:rFonts w:ascii="Times New Roman" w:hAnsi="Times New Roman"/>
              </w:rPr>
              <w:t>411229.01</w:t>
            </w:r>
          </w:p>
        </w:tc>
        <w:tc>
          <w:tcPr>
            <w:tcW w:w="4218" w:type="dxa"/>
            <w:shd w:val="clear" w:color="auto" w:fill="auto"/>
          </w:tcPr>
          <w:p w:rsidR="004267B7" w:rsidRPr="001140E5" w:rsidRDefault="004267B7" w:rsidP="00901035">
            <w:pPr>
              <w:jc w:val="center"/>
              <w:rPr>
                <w:rFonts w:ascii="Times New Roman" w:hAnsi="Times New Roman"/>
              </w:rPr>
            </w:pPr>
            <w:r w:rsidRPr="001140E5">
              <w:rPr>
                <w:rFonts w:ascii="Times New Roman" w:hAnsi="Times New Roman"/>
              </w:rPr>
              <w:t>2208912.68</w:t>
            </w:r>
          </w:p>
        </w:tc>
      </w:tr>
      <w:tr w:rsidR="004267B7" w:rsidRPr="00011536" w:rsidTr="004267B7">
        <w:trPr>
          <w:trHeight w:val="85"/>
        </w:trPr>
        <w:tc>
          <w:tcPr>
            <w:tcW w:w="1384" w:type="dxa"/>
            <w:shd w:val="clear" w:color="auto" w:fill="auto"/>
          </w:tcPr>
          <w:p w:rsidR="004267B7" w:rsidRPr="001140E5" w:rsidRDefault="004267B7" w:rsidP="00901035">
            <w:pPr>
              <w:jc w:val="center"/>
              <w:rPr>
                <w:rFonts w:ascii="Times New Roman" w:hAnsi="Times New Roman"/>
              </w:rPr>
            </w:pPr>
            <w:r w:rsidRPr="001140E5">
              <w:rPr>
                <w:rFonts w:ascii="Times New Roman" w:hAnsi="Times New Roman"/>
              </w:rPr>
              <w:t>11</w:t>
            </w:r>
          </w:p>
        </w:tc>
        <w:tc>
          <w:tcPr>
            <w:tcW w:w="4253" w:type="dxa"/>
            <w:shd w:val="clear" w:color="auto" w:fill="auto"/>
          </w:tcPr>
          <w:p w:rsidR="004267B7" w:rsidRPr="001140E5" w:rsidRDefault="004267B7" w:rsidP="00901035">
            <w:pPr>
              <w:jc w:val="center"/>
              <w:rPr>
                <w:rFonts w:ascii="Times New Roman" w:hAnsi="Times New Roman"/>
              </w:rPr>
            </w:pPr>
            <w:r w:rsidRPr="001140E5">
              <w:rPr>
                <w:rFonts w:ascii="Times New Roman" w:hAnsi="Times New Roman"/>
              </w:rPr>
              <w:t>411228.78</w:t>
            </w:r>
          </w:p>
        </w:tc>
        <w:tc>
          <w:tcPr>
            <w:tcW w:w="4218" w:type="dxa"/>
            <w:shd w:val="clear" w:color="auto" w:fill="auto"/>
          </w:tcPr>
          <w:p w:rsidR="004267B7" w:rsidRPr="001140E5" w:rsidRDefault="004267B7" w:rsidP="00901035">
            <w:pPr>
              <w:jc w:val="center"/>
              <w:rPr>
                <w:rFonts w:ascii="Times New Roman" w:hAnsi="Times New Roman"/>
              </w:rPr>
            </w:pPr>
            <w:r w:rsidRPr="001140E5">
              <w:rPr>
                <w:rFonts w:ascii="Times New Roman" w:hAnsi="Times New Roman"/>
              </w:rPr>
              <w:t>2208987.00</w:t>
            </w:r>
          </w:p>
        </w:tc>
      </w:tr>
      <w:tr w:rsidR="004267B7" w:rsidRPr="00011536" w:rsidTr="0074188A">
        <w:tc>
          <w:tcPr>
            <w:tcW w:w="1384" w:type="dxa"/>
            <w:shd w:val="clear" w:color="auto" w:fill="auto"/>
          </w:tcPr>
          <w:p w:rsidR="004267B7" w:rsidRPr="001140E5" w:rsidRDefault="004267B7" w:rsidP="004267B7">
            <w:pPr>
              <w:jc w:val="center"/>
              <w:rPr>
                <w:rFonts w:ascii="Times New Roman" w:hAnsi="Times New Roman"/>
              </w:rPr>
            </w:pPr>
            <w:r w:rsidRPr="001140E5">
              <w:rPr>
                <w:rFonts w:ascii="Times New Roman" w:hAnsi="Times New Roman"/>
              </w:rPr>
              <w:t>1</w:t>
            </w:r>
          </w:p>
        </w:tc>
        <w:tc>
          <w:tcPr>
            <w:tcW w:w="4253" w:type="dxa"/>
            <w:shd w:val="clear" w:color="auto" w:fill="auto"/>
          </w:tcPr>
          <w:p w:rsidR="004267B7" w:rsidRPr="001140E5" w:rsidRDefault="004267B7" w:rsidP="004267B7">
            <w:pPr>
              <w:jc w:val="center"/>
              <w:rPr>
                <w:rFonts w:ascii="Times New Roman" w:hAnsi="Times New Roman"/>
              </w:rPr>
            </w:pPr>
            <w:r w:rsidRPr="001140E5">
              <w:rPr>
                <w:rFonts w:ascii="Times New Roman" w:hAnsi="Times New Roman"/>
              </w:rPr>
              <w:t>411262.48</w:t>
            </w:r>
          </w:p>
        </w:tc>
        <w:tc>
          <w:tcPr>
            <w:tcW w:w="4218" w:type="dxa"/>
            <w:shd w:val="clear" w:color="auto" w:fill="auto"/>
          </w:tcPr>
          <w:p w:rsidR="004267B7" w:rsidRPr="001140E5" w:rsidRDefault="004267B7" w:rsidP="004267B7">
            <w:pPr>
              <w:jc w:val="center"/>
              <w:rPr>
                <w:rFonts w:ascii="Times New Roman" w:hAnsi="Times New Roman"/>
              </w:rPr>
            </w:pPr>
            <w:r w:rsidRPr="001140E5">
              <w:rPr>
                <w:rFonts w:ascii="Times New Roman" w:hAnsi="Times New Roman"/>
              </w:rPr>
              <w:t>2208986.44</w:t>
            </w:r>
          </w:p>
        </w:tc>
      </w:tr>
      <w:tr w:rsidR="00CF1E0B" w:rsidRPr="00011536" w:rsidTr="00F276FB">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(жилого назначения №4780)</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lastRenderedPageBreak/>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411303.81</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2209259.54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411313.31</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2209256.08</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411296.54</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2209204.70</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411287.89</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2209204.60</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5</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411283.51</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2209204.86</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6</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411276.17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2209181.70</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7</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411276.82</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2209138.45</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8</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411277.03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2209120.21</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9</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411256.68</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2209119.58</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10</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411268.50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2209157.47</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411190.95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2209188.05</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411203.17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2209219.06</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411218.69</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2209213.89</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411219.94</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2209218.01</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15</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411233.61</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2209213.02</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16</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411235.04</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2209216.93</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17</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411236.95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2209224.32</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18</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411240.05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2209235.74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19</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411245.16</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2209253.19</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20</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411253.79</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2209281.60</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411260.32</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2209306.25</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411309.56</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2209293.05</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411304.65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2209277.47</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411302.75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2209274.69</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25</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411298.71</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2209261.93</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411303.81</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2209259.54</w:t>
            </w:r>
          </w:p>
        </w:tc>
      </w:tr>
      <w:tr w:rsidR="00CF1E0B" w:rsidRPr="00011536" w:rsidTr="0074188A">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(социальной инфраструктуры №15)</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411074.33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2209106.96</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411068.26</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2209092.75</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411056.49</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2209097.38</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411062.95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2209112.32</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411074.33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2209106.96</w:t>
            </w:r>
          </w:p>
        </w:tc>
      </w:tr>
      <w:tr w:rsidR="00CF1E0B" w:rsidRPr="00011536" w:rsidTr="0074188A">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(социальной инфраструктуры №16)</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411146.45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2209032.74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411145.65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2209004.08</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411069.72</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2209003.97</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411069.87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2209019.04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5</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411085.42</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2209057.44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411146.45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2209032.74</w:t>
            </w:r>
          </w:p>
        </w:tc>
      </w:tr>
      <w:tr w:rsidR="00CF1E0B" w:rsidRPr="00011536" w:rsidTr="0074188A">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(социальной инфраструктуры №17)</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411099.26</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2209241.02</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411091.94</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2209218.77</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lastRenderedPageBreak/>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411079.80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2209224.37</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411086.33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2209246.25</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411099.26</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2209241.02</w:t>
            </w:r>
          </w:p>
        </w:tc>
      </w:tr>
      <w:tr w:rsidR="00CF1E0B" w:rsidRPr="00011536" w:rsidTr="000C0D45">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(социальной инфраструктуры №469)</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411114.15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2209111.18</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411110.55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2209101.61</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411110.11</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2209100.44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2D72DF">
              <w:rPr>
                <w:rFonts w:ascii="Times New Roman" w:hAnsi="Times New Roman"/>
              </w:rPr>
              <w:t>411108.51</w:t>
            </w:r>
          </w:p>
        </w:tc>
        <w:tc>
          <w:tcPr>
            <w:tcW w:w="4218" w:type="dxa"/>
            <w:shd w:val="clear" w:color="auto" w:fill="auto"/>
          </w:tcPr>
          <w:p w:rsidR="00CF1E0B" w:rsidRPr="001140E5" w:rsidRDefault="00CF1E0B" w:rsidP="00CF1E0B">
            <w:pPr>
              <w:jc w:val="center"/>
              <w:rPr>
                <w:rFonts w:ascii="Times New Roman" w:hAnsi="Times New Roman"/>
              </w:rPr>
            </w:pPr>
            <w:r w:rsidRPr="002D72DF">
              <w:rPr>
                <w:rFonts w:ascii="Times New Roman" w:hAnsi="Times New Roman"/>
              </w:rPr>
              <w:t>2209096.19</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5</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411097.82</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2209100.85</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6</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411090.30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2209104.13</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7</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411092.65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2209109.44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8</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411093.29</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2209110.89</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9</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411093.72</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2209111.86</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10</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411092.63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2209112.33</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411093.36</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2209113.99</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411086.96</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2209116.88</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411085.98</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2209117.30</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411087.40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2209120.74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15</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411088.39</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2209123.10</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16</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411112.44</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2209112.12</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411114.15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2209111.18</w:t>
            </w:r>
          </w:p>
        </w:tc>
      </w:tr>
      <w:tr w:rsidR="00CF1E0B" w:rsidRPr="00011536" w:rsidTr="000C0D45">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(социальной инфраструктуры №20)</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411059.00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2208923.23</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411058.70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2208900.67</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411051.70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2208900.65</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411051.95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2208923.24</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411059.00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2208923.23</w:t>
            </w:r>
          </w:p>
        </w:tc>
      </w:tr>
      <w:tr w:rsidR="00CF1E0B" w:rsidRPr="00011536" w:rsidTr="00F66373">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(социальной инфраструктуры №21)</w:t>
            </w:r>
          </w:p>
        </w:tc>
      </w:tr>
      <w:tr w:rsidR="00CF1E0B" w:rsidRPr="00011536" w:rsidTr="0074188A">
        <w:tc>
          <w:tcPr>
            <w:tcW w:w="1384" w:type="dxa"/>
            <w:shd w:val="clear" w:color="auto" w:fill="auto"/>
          </w:tcPr>
          <w:p w:rsidR="00CF1E0B" w:rsidRPr="000C0D45" w:rsidRDefault="00CF1E0B" w:rsidP="00CF1E0B">
            <w:pPr>
              <w:jc w:val="center"/>
              <w:rPr>
                <w:rFonts w:ascii="Times New Roman" w:hAnsi="Times New Roman"/>
              </w:rPr>
            </w:pPr>
            <w:r w:rsidRPr="000C0D45">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411053.13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2208855.62</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411052.83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2208827.52</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411044.58</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2208827.62</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411034.14</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2208827.68</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5</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411034.31</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2208855.69</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6</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411040.06</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2208855.66</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7</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411045.72</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2208855.65</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411053.13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2208855.62</w:t>
            </w:r>
          </w:p>
        </w:tc>
      </w:tr>
      <w:tr w:rsidR="00CF1E0B" w:rsidRPr="00011536" w:rsidTr="00F66373">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(социальной инфраструктуры №25)</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411076.01</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2208740.63</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411076.97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2208740.64</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411076.97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2208740.62</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411076.97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2208740.02</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lastRenderedPageBreak/>
              <w:t>5</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411077.02</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2208738.16</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6</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411077.32</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2208729.27</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7</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411077.31</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2208728.92</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8</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411071.01</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2208728.85</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9</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411070.85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2208740.61</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411076.01</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2208740.63</w:t>
            </w:r>
          </w:p>
        </w:tc>
      </w:tr>
      <w:tr w:rsidR="00CF1E0B" w:rsidRPr="00011536" w:rsidTr="00F66373">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(социальной инфраструктуры №26)</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411067.20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2208733.77</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411067.26</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2208740.57</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411070.85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2208740.61</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411071.01</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2208728.85</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5</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411067.19</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2208728.81</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6</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411067.20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2208729.24</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7</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411067.20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2208729.70</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411067.20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2208733.77</w:t>
            </w:r>
          </w:p>
        </w:tc>
      </w:tr>
      <w:tr w:rsidR="00CF1E0B" w:rsidRPr="00011536" w:rsidTr="00F66373">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(социальной инфраструктуры №27)</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411075.32</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2208825.12</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411076.01</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2208740.63</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411070.85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2208740.61</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411067.26</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2208740.57</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5</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411067.86</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2208825.20</w:t>
            </w:r>
          </w:p>
        </w:tc>
      </w:tr>
      <w:tr w:rsidR="00CF1E0B" w:rsidRPr="00011536" w:rsidTr="0074188A">
        <w:tc>
          <w:tcPr>
            <w:tcW w:w="1384" w:type="dxa"/>
            <w:shd w:val="clear" w:color="auto" w:fill="auto"/>
          </w:tcPr>
          <w:p w:rsidR="00CF1E0B" w:rsidRPr="00903519" w:rsidRDefault="00CF1E0B" w:rsidP="00CF1E0B">
            <w:pPr>
              <w:jc w:val="center"/>
              <w:rPr>
                <w:rFonts w:ascii="Times New Roman" w:hAnsi="Times New Roman"/>
              </w:rPr>
            </w:pPr>
            <w:r w:rsidRPr="00903519">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411075.32</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2208825.12</w:t>
            </w:r>
          </w:p>
        </w:tc>
      </w:tr>
      <w:tr w:rsidR="00CF1E0B" w:rsidRPr="00011536" w:rsidTr="00F66373">
        <w:tc>
          <w:tcPr>
            <w:tcW w:w="9855" w:type="dxa"/>
            <w:gridSpan w:val="3"/>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b/>
              </w:rPr>
              <w:t>Каталог координат характерных точек границы зоны размещения объекта капитального строительства (социальной инфраструктуры №301)</w:t>
            </w:r>
          </w:p>
        </w:tc>
      </w:tr>
      <w:tr w:rsidR="00CF1E0B" w:rsidRPr="00011536" w:rsidTr="0074188A">
        <w:tc>
          <w:tcPr>
            <w:tcW w:w="1384"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 точки</w:t>
            </w:r>
          </w:p>
        </w:tc>
        <w:tc>
          <w:tcPr>
            <w:tcW w:w="4253" w:type="dxa"/>
            <w:shd w:val="clear" w:color="auto" w:fill="auto"/>
          </w:tcPr>
          <w:p w:rsidR="00CF1E0B" w:rsidRPr="001B5976" w:rsidRDefault="00CF1E0B" w:rsidP="00CF1E0B">
            <w:pPr>
              <w:jc w:val="center"/>
              <w:rPr>
                <w:rFonts w:ascii="Times New Roman" w:hAnsi="Times New Roman"/>
              </w:rPr>
            </w:pPr>
            <w:r w:rsidRPr="001B5976">
              <w:rPr>
                <w:rFonts w:ascii="Times New Roman" w:hAnsi="Times New Roman"/>
              </w:rPr>
              <w:t>Координата Х, м</w:t>
            </w:r>
          </w:p>
        </w:tc>
        <w:tc>
          <w:tcPr>
            <w:tcW w:w="4218" w:type="dxa"/>
            <w:shd w:val="clear" w:color="auto" w:fill="auto"/>
          </w:tcPr>
          <w:p w:rsidR="00CF1E0B" w:rsidRPr="001B5976" w:rsidRDefault="00CF1E0B" w:rsidP="00CF1E0B">
            <w:pPr>
              <w:jc w:val="center"/>
              <w:rPr>
                <w:rFonts w:ascii="Times New Roman" w:hAnsi="Times New Roman"/>
              </w:rPr>
            </w:pPr>
            <w:r w:rsidRPr="001B5976">
              <w:rPr>
                <w:rFonts w:ascii="Times New Roman" w:hAnsi="Times New Roman"/>
              </w:rPr>
              <w:t>Координата У, м</w:t>
            </w:r>
          </w:p>
        </w:tc>
      </w:tr>
      <w:tr w:rsidR="00CF1E0B" w:rsidRPr="00011536" w:rsidTr="0074188A">
        <w:tc>
          <w:tcPr>
            <w:tcW w:w="1384"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1</w:t>
            </w:r>
          </w:p>
        </w:tc>
        <w:tc>
          <w:tcPr>
            <w:tcW w:w="4253"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411052.83</w:t>
            </w:r>
          </w:p>
        </w:tc>
        <w:tc>
          <w:tcPr>
            <w:tcW w:w="4218"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2208827.52</w:t>
            </w:r>
          </w:p>
        </w:tc>
      </w:tr>
      <w:tr w:rsidR="00CF1E0B" w:rsidRPr="00011536" w:rsidTr="0074188A">
        <w:tc>
          <w:tcPr>
            <w:tcW w:w="1384"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2</w:t>
            </w:r>
          </w:p>
        </w:tc>
        <w:tc>
          <w:tcPr>
            <w:tcW w:w="4253"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411052.57</w:t>
            </w:r>
          </w:p>
        </w:tc>
        <w:tc>
          <w:tcPr>
            <w:tcW w:w="4218"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2208802.81</w:t>
            </w:r>
          </w:p>
        </w:tc>
      </w:tr>
      <w:tr w:rsidR="00CF1E0B" w:rsidRPr="00011536" w:rsidTr="0074188A">
        <w:tc>
          <w:tcPr>
            <w:tcW w:w="1384"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3</w:t>
            </w:r>
          </w:p>
        </w:tc>
        <w:tc>
          <w:tcPr>
            <w:tcW w:w="4253"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411044.32</w:t>
            </w:r>
          </w:p>
        </w:tc>
        <w:tc>
          <w:tcPr>
            <w:tcW w:w="4218"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2208802.98</w:t>
            </w:r>
          </w:p>
        </w:tc>
      </w:tr>
      <w:tr w:rsidR="00CF1E0B" w:rsidRPr="00011536" w:rsidTr="0074188A">
        <w:tc>
          <w:tcPr>
            <w:tcW w:w="1384"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4</w:t>
            </w:r>
          </w:p>
        </w:tc>
        <w:tc>
          <w:tcPr>
            <w:tcW w:w="4253"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411044.58</w:t>
            </w:r>
          </w:p>
        </w:tc>
        <w:tc>
          <w:tcPr>
            <w:tcW w:w="4218"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2208827.62</w:t>
            </w:r>
          </w:p>
        </w:tc>
      </w:tr>
      <w:tr w:rsidR="00CF1E0B" w:rsidRPr="00011536" w:rsidTr="0074188A">
        <w:tc>
          <w:tcPr>
            <w:tcW w:w="1384"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1</w:t>
            </w:r>
          </w:p>
        </w:tc>
        <w:tc>
          <w:tcPr>
            <w:tcW w:w="4253"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411052.83</w:t>
            </w:r>
          </w:p>
        </w:tc>
        <w:tc>
          <w:tcPr>
            <w:tcW w:w="4218"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2208827.52</w:t>
            </w:r>
          </w:p>
        </w:tc>
      </w:tr>
      <w:tr w:rsidR="00CF1E0B" w:rsidRPr="00011536" w:rsidTr="00F66373">
        <w:tc>
          <w:tcPr>
            <w:tcW w:w="9855" w:type="dxa"/>
            <w:gridSpan w:val="3"/>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b/>
              </w:rPr>
              <w:t>Каталог координат характерных точек границы зоны размещения объекта капитального строительства (социальной инфраструктуры №</w:t>
            </w:r>
            <w:r>
              <w:rPr>
                <w:rFonts w:ascii="Times New Roman" w:hAnsi="Times New Roman"/>
                <w:b/>
              </w:rPr>
              <w:t>28</w:t>
            </w:r>
            <w:r w:rsidRPr="0058311B">
              <w:rPr>
                <w:rFonts w:ascii="Times New Roman" w:hAnsi="Times New Roman"/>
                <w:b/>
              </w:rPr>
              <w:t>)</w:t>
            </w:r>
          </w:p>
        </w:tc>
      </w:tr>
      <w:tr w:rsidR="00CF1E0B" w:rsidRPr="00011536" w:rsidTr="0074188A">
        <w:tc>
          <w:tcPr>
            <w:tcW w:w="1384"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 точки</w:t>
            </w:r>
          </w:p>
        </w:tc>
        <w:tc>
          <w:tcPr>
            <w:tcW w:w="4253" w:type="dxa"/>
            <w:shd w:val="clear" w:color="auto" w:fill="auto"/>
          </w:tcPr>
          <w:p w:rsidR="00CF1E0B" w:rsidRPr="001B5976" w:rsidRDefault="00CF1E0B" w:rsidP="00CF1E0B">
            <w:pPr>
              <w:jc w:val="center"/>
              <w:rPr>
                <w:rFonts w:ascii="Times New Roman" w:hAnsi="Times New Roman"/>
              </w:rPr>
            </w:pPr>
            <w:r w:rsidRPr="001B5976">
              <w:rPr>
                <w:rFonts w:ascii="Times New Roman" w:hAnsi="Times New Roman"/>
              </w:rPr>
              <w:t>Координата Х, м</w:t>
            </w:r>
          </w:p>
        </w:tc>
        <w:tc>
          <w:tcPr>
            <w:tcW w:w="4218" w:type="dxa"/>
            <w:shd w:val="clear" w:color="auto" w:fill="auto"/>
          </w:tcPr>
          <w:p w:rsidR="00CF1E0B" w:rsidRPr="001B5976" w:rsidRDefault="00CF1E0B" w:rsidP="00CF1E0B">
            <w:pPr>
              <w:jc w:val="center"/>
              <w:rPr>
                <w:rFonts w:ascii="Times New Roman" w:hAnsi="Times New Roman"/>
              </w:rPr>
            </w:pPr>
            <w:r w:rsidRPr="001B5976">
              <w:rPr>
                <w:rFonts w:ascii="Times New Roman" w:hAnsi="Times New Roman"/>
              </w:rPr>
              <w:t>Координата У, м</w:t>
            </w:r>
          </w:p>
        </w:tc>
      </w:tr>
      <w:tr w:rsidR="00CF1E0B" w:rsidRPr="00011536" w:rsidTr="0074188A">
        <w:tc>
          <w:tcPr>
            <w:tcW w:w="1384"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1</w:t>
            </w:r>
          </w:p>
        </w:tc>
        <w:tc>
          <w:tcPr>
            <w:tcW w:w="4253" w:type="dxa"/>
            <w:shd w:val="clear" w:color="auto" w:fill="auto"/>
          </w:tcPr>
          <w:p w:rsidR="00CF1E0B" w:rsidRPr="0058311B" w:rsidRDefault="00CF1E0B" w:rsidP="00CF1E0B">
            <w:pPr>
              <w:jc w:val="center"/>
              <w:rPr>
                <w:rFonts w:ascii="Times New Roman" w:hAnsi="Times New Roman"/>
              </w:rPr>
            </w:pPr>
            <w:r w:rsidRPr="002E1E00">
              <w:rPr>
                <w:rFonts w:ascii="Times New Roman" w:hAnsi="Times New Roman"/>
              </w:rPr>
              <w:t>411078.20</w:t>
            </w:r>
          </w:p>
        </w:tc>
        <w:tc>
          <w:tcPr>
            <w:tcW w:w="4218" w:type="dxa"/>
            <w:shd w:val="clear" w:color="auto" w:fill="auto"/>
          </w:tcPr>
          <w:p w:rsidR="00CF1E0B" w:rsidRPr="0058311B" w:rsidRDefault="00CF1E0B" w:rsidP="00CF1E0B">
            <w:pPr>
              <w:jc w:val="center"/>
              <w:rPr>
                <w:rFonts w:ascii="Times New Roman" w:hAnsi="Times New Roman"/>
              </w:rPr>
            </w:pPr>
            <w:r w:rsidRPr="002E1E00">
              <w:rPr>
                <w:rFonts w:ascii="Times New Roman" w:hAnsi="Times New Roman"/>
              </w:rPr>
              <w:t>2208418.79</w:t>
            </w:r>
          </w:p>
        </w:tc>
      </w:tr>
      <w:tr w:rsidR="00CF1E0B" w:rsidRPr="00011536" w:rsidTr="0074188A">
        <w:tc>
          <w:tcPr>
            <w:tcW w:w="1384"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2</w:t>
            </w:r>
          </w:p>
        </w:tc>
        <w:tc>
          <w:tcPr>
            <w:tcW w:w="4253" w:type="dxa"/>
            <w:shd w:val="clear" w:color="auto" w:fill="auto"/>
          </w:tcPr>
          <w:p w:rsidR="00CF1E0B" w:rsidRPr="0058311B" w:rsidRDefault="00CF1E0B" w:rsidP="00CF1E0B">
            <w:pPr>
              <w:jc w:val="center"/>
              <w:rPr>
                <w:rFonts w:ascii="Times New Roman" w:hAnsi="Times New Roman"/>
              </w:rPr>
            </w:pPr>
            <w:r w:rsidRPr="002E1E00">
              <w:rPr>
                <w:rFonts w:ascii="Times New Roman" w:hAnsi="Times New Roman"/>
              </w:rPr>
              <w:t>411167.12</w:t>
            </w:r>
          </w:p>
        </w:tc>
        <w:tc>
          <w:tcPr>
            <w:tcW w:w="4218" w:type="dxa"/>
            <w:shd w:val="clear" w:color="auto" w:fill="auto"/>
          </w:tcPr>
          <w:p w:rsidR="00CF1E0B" w:rsidRPr="0058311B" w:rsidRDefault="00CF1E0B" w:rsidP="00CF1E0B">
            <w:pPr>
              <w:jc w:val="center"/>
              <w:rPr>
                <w:rFonts w:ascii="Times New Roman" w:hAnsi="Times New Roman"/>
              </w:rPr>
            </w:pPr>
            <w:r w:rsidRPr="002E1E00">
              <w:rPr>
                <w:rFonts w:ascii="Times New Roman" w:hAnsi="Times New Roman"/>
              </w:rPr>
              <w:t>2208419.09</w:t>
            </w:r>
          </w:p>
        </w:tc>
      </w:tr>
      <w:tr w:rsidR="00CF1E0B" w:rsidRPr="00011536" w:rsidTr="0074188A">
        <w:tc>
          <w:tcPr>
            <w:tcW w:w="1384"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3</w:t>
            </w:r>
          </w:p>
        </w:tc>
        <w:tc>
          <w:tcPr>
            <w:tcW w:w="4253" w:type="dxa"/>
            <w:shd w:val="clear" w:color="auto" w:fill="auto"/>
          </w:tcPr>
          <w:p w:rsidR="00CF1E0B" w:rsidRPr="0058311B" w:rsidRDefault="00CF1E0B" w:rsidP="00CF1E0B">
            <w:pPr>
              <w:jc w:val="center"/>
              <w:rPr>
                <w:rFonts w:ascii="Times New Roman" w:hAnsi="Times New Roman"/>
              </w:rPr>
            </w:pPr>
            <w:r w:rsidRPr="002E1E00">
              <w:rPr>
                <w:rFonts w:ascii="Times New Roman" w:hAnsi="Times New Roman"/>
              </w:rPr>
              <w:t>411168.35</w:t>
            </w:r>
          </w:p>
        </w:tc>
        <w:tc>
          <w:tcPr>
            <w:tcW w:w="4218" w:type="dxa"/>
            <w:shd w:val="clear" w:color="auto" w:fill="auto"/>
          </w:tcPr>
          <w:p w:rsidR="00CF1E0B" w:rsidRPr="0058311B" w:rsidRDefault="00CF1E0B" w:rsidP="00CF1E0B">
            <w:pPr>
              <w:jc w:val="center"/>
              <w:rPr>
                <w:rFonts w:ascii="Times New Roman" w:hAnsi="Times New Roman"/>
              </w:rPr>
            </w:pPr>
            <w:r w:rsidRPr="002E1E00">
              <w:rPr>
                <w:rFonts w:ascii="Times New Roman" w:hAnsi="Times New Roman"/>
              </w:rPr>
              <w:t>2208409.44</w:t>
            </w:r>
          </w:p>
        </w:tc>
      </w:tr>
      <w:tr w:rsidR="00CF1E0B" w:rsidRPr="00011536" w:rsidTr="0074188A">
        <w:tc>
          <w:tcPr>
            <w:tcW w:w="1384"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4</w:t>
            </w:r>
          </w:p>
        </w:tc>
        <w:tc>
          <w:tcPr>
            <w:tcW w:w="4253" w:type="dxa"/>
            <w:shd w:val="clear" w:color="auto" w:fill="auto"/>
          </w:tcPr>
          <w:p w:rsidR="00CF1E0B" w:rsidRPr="0058311B" w:rsidRDefault="00CF1E0B" w:rsidP="00CF1E0B">
            <w:pPr>
              <w:jc w:val="center"/>
              <w:rPr>
                <w:rFonts w:ascii="Times New Roman" w:hAnsi="Times New Roman"/>
              </w:rPr>
            </w:pPr>
            <w:r w:rsidRPr="002E1E00">
              <w:rPr>
                <w:rFonts w:ascii="Times New Roman" w:hAnsi="Times New Roman"/>
              </w:rPr>
              <w:t>411107.46</w:t>
            </w:r>
          </w:p>
        </w:tc>
        <w:tc>
          <w:tcPr>
            <w:tcW w:w="4218" w:type="dxa"/>
            <w:shd w:val="clear" w:color="auto" w:fill="auto"/>
          </w:tcPr>
          <w:p w:rsidR="00CF1E0B" w:rsidRPr="0058311B" w:rsidRDefault="00CF1E0B" w:rsidP="00CF1E0B">
            <w:pPr>
              <w:jc w:val="center"/>
              <w:rPr>
                <w:rFonts w:ascii="Times New Roman" w:hAnsi="Times New Roman"/>
              </w:rPr>
            </w:pPr>
            <w:r w:rsidRPr="002E1E00">
              <w:rPr>
                <w:rFonts w:ascii="Times New Roman" w:hAnsi="Times New Roman"/>
              </w:rPr>
              <w:t>2208392.19</w:t>
            </w:r>
          </w:p>
        </w:tc>
      </w:tr>
      <w:tr w:rsidR="00CF1E0B" w:rsidRPr="00011536" w:rsidTr="0074188A">
        <w:tc>
          <w:tcPr>
            <w:tcW w:w="1384"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5</w:t>
            </w:r>
          </w:p>
        </w:tc>
        <w:tc>
          <w:tcPr>
            <w:tcW w:w="4253" w:type="dxa"/>
            <w:shd w:val="clear" w:color="auto" w:fill="auto"/>
          </w:tcPr>
          <w:p w:rsidR="00CF1E0B" w:rsidRPr="0058311B" w:rsidRDefault="00CF1E0B" w:rsidP="00CF1E0B">
            <w:pPr>
              <w:jc w:val="center"/>
              <w:rPr>
                <w:rFonts w:ascii="Times New Roman" w:hAnsi="Times New Roman"/>
              </w:rPr>
            </w:pPr>
            <w:r w:rsidRPr="002E1E00">
              <w:rPr>
                <w:rFonts w:ascii="Times New Roman" w:hAnsi="Times New Roman"/>
              </w:rPr>
              <w:t>411080.48</w:t>
            </w:r>
          </w:p>
        </w:tc>
        <w:tc>
          <w:tcPr>
            <w:tcW w:w="4218" w:type="dxa"/>
            <w:shd w:val="clear" w:color="auto" w:fill="auto"/>
          </w:tcPr>
          <w:p w:rsidR="00CF1E0B" w:rsidRPr="0058311B" w:rsidRDefault="00CF1E0B" w:rsidP="00CF1E0B">
            <w:pPr>
              <w:jc w:val="center"/>
              <w:rPr>
                <w:rFonts w:ascii="Times New Roman" w:hAnsi="Times New Roman"/>
              </w:rPr>
            </w:pPr>
            <w:r w:rsidRPr="002E1E00">
              <w:rPr>
                <w:rFonts w:ascii="Times New Roman" w:hAnsi="Times New Roman"/>
              </w:rPr>
              <w:t>2208384.48</w:t>
            </w:r>
          </w:p>
        </w:tc>
      </w:tr>
      <w:tr w:rsidR="00CF1E0B" w:rsidRPr="00011536" w:rsidTr="0074188A">
        <w:tc>
          <w:tcPr>
            <w:tcW w:w="1384"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6</w:t>
            </w:r>
          </w:p>
        </w:tc>
        <w:tc>
          <w:tcPr>
            <w:tcW w:w="4253" w:type="dxa"/>
            <w:shd w:val="clear" w:color="auto" w:fill="auto"/>
          </w:tcPr>
          <w:p w:rsidR="00CF1E0B" w:rsidRPr="0058311B" w:rsidRDefault="00CF1E0B" w:rsidP="00CF1E0B">
            <w:pPr>
              <w:jc w:val="center"/>
              <w:rPr>
                <w:rFonts w:ascii="Times New Roman" w:hAnsi="Times New Roman"/>
              </w:rPr>
            </w:pPr>
            <w:r w:rsidRPr="002E1E00">
              <w:rPr>
                <w:rFonts w:ascii="Times New Roman" w:hAnsi="Times New Roman"/>
              </w:rPr>
              <w:t>411079.26</w:t>
            </w:r>
          </w:p>
        </w:tc>
        <w:tc>
          <w:tcPr>
            <w:tcW w:w="4218" w:type="dxa"/>
            <w:shd w:val="clear" w:color="auto" w:fill="auto"/>
          </w:tcPr>
          <w:p w:rsidR="00CF1E0B" w:rsidRPr="0058311B" w:rsidRDefault="00CF1E0B" w:rsidP="00CF1E0B">
            <w:pPr>
              <w:jc w:val="center"/>
              <w:rPr>
                <w:rFonts w:ascii="Times New Roman" w:hAnsi="Times New Roman"/>
              </w:rPr>
            </w:pPr>
            <w:r w:rsidRPr="002E1E00">
              <w:rPr>
                <w:rFonts w:ascii="Times New Roman" w:hAnsi="Times New Roman"/>
              </w:rPr>
              <w:t>2208393.84</w:t>
            </w:r>
          </w:p>
        </w:tc>
      </w:tr>
      <w:tr w:rsidR="00CF1E0B" w:rsidRPr="00011536" w:rsidTr="0074188A">
        <w:tc>
          <w:tcPr>
            <w:tcW w:w="1384" w:type="dxa"/>
            <w:shd w:val="clear" w:color="auto" w:fill="auto"/>
          </w:tcPr>
          <w:p w:rsidR="00CF1E0B" w:rsidRPr="0058311B" w:rsidRDefault="00CF1E0B" w:rsidP="00CF1E0B">
            <w:pPr>
              <w:jc w:val="center"/>
              <w:rPr>
                <w:rFonts w:ascii="Times New Roman" w:hAnsi="Times New Roman"/>
              </w:rPr>
            </w:pPr>
            <w:r>
              <w:rPr>
                <w:rFonts w:ascii="Times New Roman" w:hAnsi="Times New Roman"/>
              </w:rPr>
              <w:t>7</w:t>
            </w:r>
          </w:p>
        </w:tc>
        <w:tc>
          <w:tcPr>
            <w:tcW w:w="4253" w:type="dxa"/>
            <w:shd w:val="clear" w:color="auto" w:fill="auto"/>
          </w:tcPr>
          <w:p w:rsidR="00CF1E0B" w:rsidRPr="002E1E00" w:rsidRDefault="00CF1E0B" w:rsidP="00CF1E0B">
            <w:pPr>
              <w:jc w:val="center"/>
              <w:rPr>
                <w:rFonts w:ascii="Times New Roman" w:hAnsi="Times New Roman"/>
              </w:rPr>
            </w:pPr>
            <w:r w:rsidRPr="002E1E00">
              <w:rPr>
                <w:rFonts w:ascii="Times New Roman" w:hAnsi="Times New Roman"/>
              </w:rPr>
              <w:t>411079.04</w:t>
            </w:r>
          </w:p>
        </w:tc>
        <w:tc>
          <w:tcPr>
            <w:tcW w:w="4218" w:type="dxa"/>
            <w:shd w:val="clear" w:color="auto" w:fill="auto"/>
          </w:tcPr>
          <w:p w:rsidR="00CF1E0B" w:rsidRPr="002E1E00" w:rsidRDefault="00CF1E0B" w:rsidP="00CF1E0B">
            <w:pPr>
              <w:jc w:val="center"/>
              <w:rPr>
                <w:rFonts w:ascii="Times New Roman" w:hAnsi="Times New Roman"/>
              </w:rPr>
            </w:pPr>
            <w:r w:rsidRPr="002E1E00">
              <w:rPr>
                <w:rFonts w:ascii="Times New Roman" w:hAnsi="Times New Roman"/>
              </w:rPr>
              <w:t>2208400.04</w:t>
            </w:r>
          </w:p>
        </w:tc>
      </w:tr>
      <w:tr w:rsidR="00CF1E0B" w:rsidRPr="00011536" w:rsidTr="0074188A">
        <w:tc>
          <w:tcPr>
            <w:tcW w:w="1384" w:type="dxa"/>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rPr>
              <w:t>1</w:t>
            </w:r>
          </w:p>
        </w:tc>
        <w:tc>
          <w:tcPr>
            <w:tcW w:w="4253" w:type="dxa"/>
            <w:shd w:val="clear" w:color="auto" w:fill="auto"/>
          </w:tcPr>
          <w:p w:rsidR="00CF1E0B" w:rsidRPr="0058311B" w:rsidRDefault="00CF1E0B" w:rsidP="00CF1E0B">
            <w:pPr>
              <w:jc w:val="center"/>
              <w:rPr>
                <w:rFonts w:ascii="Times New Roman" w:hAnsi="Times New Roman"/>
              </w:rPr>
            </w:pPr>
            <w:r w:rsidRPr="002E1E00">
              <w:rPr>
                <w:rFonts w:ascii="Times New Roman" w:hAnsi="Times New Roman"/>
              </w:rPr>
              <w:t>411078.20</w:t>
            </w:r>
          </w:p>
        </w:tc>
        <w:tc>
          <w:tcPr>
            <w:tcW w:w="4218" w:type="dxa"/>
            <w:shd w:val="clear" w:color="auto" w:fill="auto"/>
          </w:tcPr>
          <w:p w:rsidR="00CF1E0B" w:rsidRPr="0058311B" w:rsidRDefault="00CF1E0B" w:rsidP="00CF1E0B">
            <w:pPr>
              <w:jc w:val="center"/>
              <w:rPr>
                <w:rFonts w:ascii="Times New Roman" w:hAnsi="Times New Roman"/>
              </w:rPr>
            </w:pPr>
            <w:r w:rsidRPr="002E1E00">
              <w:rPr>
                <w:rFonts w:ascii="Times New Roman" w:hAnsi="Times New Roman"/>
              </w:rPr>
              <w:t>2208418.79</w:t>
            </w:r>
          </w:p>
        </w:tc>
      </w:tr>
      <w:tr w:rsidR="00CF1E0B" w:rsidRPr="00011536" w:rsidTr="00F66373">
        <w:tc>
          <w:tcPr>
            <w:tcW w:w="9855" w:type="dxa"/>
            <w:gridSpan w:val="3"/>
            <w:shd w:val="clear" w:color="auto" w:fill="auto"/>
          </w:tcPr>
          <w:p w:rsidR="00CF1E0B" w:rsidRPr="0058311B" w:rsidRDefault="00CF1E0B" w:rsidP="00CF1E0B">
            <w:pPr>
              <w:jc w:val="center"/>
              <w:rPr>
                <w:rFonts w:ascii="Times New Roman" w:hAnsi="Times New Roman"/>
              </w:rPr>
            </w:pPr>
            <w:r w:rsidRPr="0058311B">
              <w:rPr>
                <w:rFonts w:ascii="Times New Roman" w:hAnsi="Times New Roman"/>
                <w:b/>
              </w:rPr>
              <w:t>Каталог координат характерных точек границы зоны размещения объекта капитального строительства (социальной инфраструктуры №</w:t>
            </w:r>
            <w:r>
              <w:rPr>
                <w:rFonts w:ascii="Times New Roman" w:hAnsi="Times New Roman"/>
                <w:b/>
              </w:rPr>
              <w:t>30</w:t>
            </w:r>
            <w:r w:rsidRPr="0058311B">
              <w:rPr>
                <w:rFonts w:ascii="Times New Roman" w:hAnsi="Times New Roman"/>
                <w:b/>
              </w:rPr>
              <w:t>)</w:t>
            </w:r>
          </w:p>
        </w:tc>
      </w:tr>
      <w:tr w:rsidR="00CF1E0B" w:rsidRPr="00011536" w:rsidTr="0074188A">
        <w:tc>
          <w:tcPr>
            <w:tcW w:w="1384" w:type="dxa"/>
            <w:shd w:val="clear" w:color="auto" w:fill="auto"/>
          </w:tcPr>
          <w:p w:rsidR="00CF1E0B" w:rsidRPr="00A44FD1" w:rsidRDefault="00CF1E0B" w:rsidP="00CF1E0B">
            <w:pPr>
              <w:jc w:val="center"/>
              <w:rPr>
                <w:rFonts w:ascii="Times New Roman" w:hAnsi="Times New Roman"/>
              </w:rPr>
            </w:pPr>
            <w:r w:rsidRPr="00A44FD1">
              <w:rPr>
                <w:rFonts w:ascii="Times New Roman" w:hAnsi="Times New Roman"/>
              </w:rPr>
              <w:t>№ точки</w:t>
            </w:r>
          </w:p>
        </w:tc>
        <w:tc>
          <w:tcPr>
            <w:tcW w:w="4253" w:type="dxa"/>
            <w:shd w:val="clear" w:color="auto" w:fill="auto"/>
          </w:tcPr>
          <w:p w:rsidR="00CF1E0B" w:rsidRPr="001B5976" w:rsidRDefault="00CF1E0B" w:rsidP="00CF1E0B">
            <w:pPr>
              <w:jc w:val="center"/>
              <w:rPr>
                <w:rFonts w:ascii="Times New Roman" w:hAnsi="Times New Roman"/>
              </w:rPr>
            </w:pPr>
            <w:r w:rsidRPr="001B5976">
              <w:rPr>
                <w:rFonts w:ascii="Times New Roman" w:hAnsi="Times New Roman"/>
              </w:rPr>
              <w:t>Координата Х, м</w:t>
            </w:r>
          </w:p>
        </w:tc>
        <w:tc>
          <w:tcPr>
            <w:tcW w:w="4218" w:type="dxa"/>
            <w:shd w:val="clear" w:color="auto" w:fill="auto"/>
          </w:tcPr>
          <w:p w:rsidR="00CF1E0B" w:rsidRPr="001B5976" w:rsidRDefault="00CF1E0B" w:rsidP="00CF1E0B">
            <w:pPr>
              <w:jc w:val="center"/>
              <w:rPr>
                <w:rFonts w:ascii="Times New Roman" w:hAnsi="Times New Roman"/>
              </w:rPr>
            </w:pPr>
            <w:r w:rsidRPr="001B5976">
              <w:rPr>
                <w:rFonts w:ascii="Times New Roman" w:hAnsi="Times New Roman"/>
              </w:rPr>
              <w:t>Координата У, м</w:t>
            </w:r>
          </w:p>
        </w:tc>
      </w:tr>
      <w:tr w:rsidR="00CF1E0B" w:rsidRPr="00011536" w:rsidTr="0074188A">
        <w:tc>
          <w:tcPr>
            <w:tcW w:w="1384" w:type="dxa"/>
            <w:shd w:val="clear" w:color="auto" w:fill="auto"/>
          </w:tcPr>
          <w:p w:rsidR="00CF1E0B" w:rsidRPr="00A44FD1" w:rsidRDefault="00CF1E0B" w:rsidP="00CF1E0B">
            <w:pPr>
              <w:jc w:val="center"/>
              <w:rPr>
                <w:rFonts w:ascii="Times New Roman" w:hAnsi="Times New Roman"/>
              </w:rPr>
            </w:pPr>
            <w:r w:rsidRPr="00A44FD1">
              <w:rPr>
                <w:rFonts w:ascii="Times New Roman" w:hAnsi="Times New Roman"/>
              </w:rPr>
              <w:t>1</w:t>
            </w:r>
          </w:p>
        </w:tc>
        <w:tc>
          <w:tcPr>
            <w:tcW w:w="4253" w:type="dxa"/>
            <w:shd w:val="clear" w:color="auto" w:fill="auto"/>
          </w:tcPr>
          <w:p w:rsidR="00CF1E0B" w:rsidRPr="00A44FD1" w:rsidRDefault="00CF1E0B" w:rsidP="00CF1E0B">
            <w:pPr>
              <w:jc w:val="center"/>
              <w:rPr>
                <w:rFonts w:ascii="Times New Roman" w:hAnsi="Times New Roman"/>
              </w:rPr>
            </w:pPr>
            <w:r w:rsidRPr="00A44FD1">
              <w:rPr>
                <w:rFonts w:ascii="Times New Roman" w:hAnsi="Times New Roman"/>
              </w:rPr>
              <w:t>410956.73</w:t>
            </w:r>
          </w:p>
        </w:tc>
        <w:tc>
          <w:tcPr>
            <w:tcW w:w="4218" w:type="dxa"/>
            <w:shd w:val="clear" w:color="auto" w:fill="auto"/>
          </w:tcPr>
          <w:p w:rsidR="00CF1E0B" w:rsidRPr="00A44FD1" w:rsidRDefault="00CF1E0B" w:rsidP="00CF1E0B">
            <w:pPr>
              <w:jc w:val="center"/>
              <w:rPr>
                <w:rFonts w:ascii="Times New Roman" w:hAnsi="Times New Roman"/>
              </w:rPr>
            </w:pPr>
            <w:r w:rsidRPr="00A44FD1">
              <w:rPr>
                <w:rFonts w:ascii="Times New Roman" w:hAnsi="Times New Roman"/>
              </w:rPr>
              <w:t>2208476.57</w:t>
            </w:r>
          </w:p>
        </w:tc>
      </w:tr>
      <w:tr w:rsidR="00CF1E0B" w:rsidRPr="00011536" w:rsidTr="0074188A">
        <w:tc>
          <w:tcPr>
            <w:tcW w:w="1384" w:type="dxa"/>
            <w:shd w:val="clear" w:color="auto" w:fill="auto"/>
          </w:tcPr>
          <w:p w:rsidR="00CF1E0B" w:rsidRPr="00A44FD1" w:rsidRDefault="00CF1E0B" w:rsidP="00CF1E0B">
            <w:pPr>
              <w:jc w:val="center"/>
              <w:rPr>
                <w:rFonts w:ascii="Times New Roman" w:hAnsi="Times New Roman"/>
              </w:rPr>
            </w:pPr>
            <w:r w:rsidRPr="00A44FD1">
              <w:rPr>
                <w:rFonts w:ascii="Times New Roman" w:hAnsi="Times New Roman"/>
              </w:rPr>
              <w:lastRenderedPageBreak/>
              <w:t>2</w:t>
            </w:r>
          </w:p>
        </w:tc>
        <w:tc>
          <w:tcPr>
            <w:tcW w:w="4253" w:type="dxa"/>
            <w:shd w:val="clear" w:color="auto" w:fill="auto"/>
          </w:tcPr>
          <w:p w:rsidR="00CF1E0B" w:rsidRPr="00A44FD1" w:rsidRDefault="00CF1E0B" w:rsidP="00CF1E0B">
            <w:pPr>
              <w:jc w:val="center"/>
              <w:rPr>
                <w:rFonts w:ascii="Times New Roman" w:hAnsi="Times New Roman"/>
              </w:rPr>
            </w:pPr>
            <w:r w:rsidRPr="00A44FD1">
              <w:rPr>
                <w:rFonts w:ascii="Times New Roman" w:hAnsi="Times New Roman"/>
              </w:rPr>
              <w:t>410955.72</w:t>
            </w:r>
          </w:p>
        </w:tc>
        <w:tc>
          <w:tcPr>
            <w:tcW w:w="4218" w:type="dxa"/>
            <w:shd w:val="clear" w:color="auto" w:fill="auto"/>
          </w:tcPr>
          <w:p w:rsidR="00CF1E0B" w:rsidRPr="00A44FD1" w:rsidRDefault="00CF1E0B" w:rsidP="00CF1E0B">
            <w:pPr>
              <w:jc w:val="center"/>
              <w:rPr>
                <w:rFonts w:ascii="Times New Roman" w:hAnsi="Times New Roman"/>
              </w:rPr>
            </w:pPr>
            <w:r w:rsidRPr="00A44FD1">
              <w:rPr>
                <w:rFonts w:ascii="Times New Roman" w:hAnsi="Times New Roman"/>
              </w:rPr>
              <w:t>2208440.74</w:t>
            </w:r>
          </w:p>
        </w:tc>
      </w:tr>
      <w:tr w:rsidR="00CF1E0B" w:rsidRPr="00011536" w:rsidTr="0074188A">
        <w:tc>
          <w:tcPr>
            <w:tcW w:w="1384" w:type="dxa"/>
            <w:shd w:val="clear" w:color="auto" w:fill="auto"/>
          </w:tcPr>
          <w:p w:rsidR="00CF1E0B" w:rsidRPr="00A44FD1" w:rsidRDefault="00CF1E0B" w:rsidP="00CF1E0B">
            <w:pPr>
              <w:jc w:val="center"/>
              <w:rPr>
                <w:rFonts w:ascii="Times New Roman" w:hAnsi="Times New Roman"/>
              </w:rPr>
            </w:pPr>
            <w:r w:rsidRPr="00A44FD1">
              <w:rPr>
                <w:rFonts w:ascii="Times New Roman" w:hAnsi="Times New Roman"/>
              </w:rPr>
              <w:t>3</w:t>
            </w:r>
          </w:p>
        </w:tc>
        <w:tc>
          <w:tcPr>
            <w:tcW w:w="4253" w:type="dxa"/>
            <w:shd w:val="clear" w:color="auto" w:fill="auto"/>
          </w:tcPr>
          <w:p w:rsidR="00CF1E0B" w:rsidRPr="00A44FD1" w:rsidRDefault="00CF1E0B" w:rsidP="00CF1E0B">
            <w:pPr>
              <w:jc w:val="center"/>
              <w:rPr>
                <w:rFonts w:ascii="Times New Roman" w:hAnsi="Times New Roman"/>
              </w:rPr>
            </w:pPr>
            <w:r w:rsidRPr="00A44FD1">
              <w:rPr>
                <w:rFonts w:ascii="Times New Roman" w:hAnsi="Times New Roman"/>
              </w:rPr>
              <w:t>410955.70</w:t>
            </w:r>
          </w:p>
        </w:tc>
        <w:tc>
          <w:tcPr>
            <w:tcW w:w="4218" w:type="dxa"/>
            <w:shd w:val="clear" w:color="auto" w:fill="auto"/>
          </w:tcPr>
          <w:p w:rsidR="00CF1E0B" w:rsidRPr="00A44FD1" w:rsidRDefault="00CF1E0B" w:rsidP="00CF1E0B">
            <w:pPr>
              <w:jc w:val="center"/>
              <w:rPr>
                <w:rFonts w:ascii="Times New Roman" w:hAnsi="Times New Roman"/>
              </w:rPr>
            </w:pPr>
            <w:r w:rsidRPr="00A44FD1">
              <w:rPr>
                <w:rFonts w:ascii="Times New Roman" w:hAnsi="Times New Roman"/>
              </w:rPr>
              <w:t>2208437.20</w:t>
            </w:r>
          </w:p>
        </w:tc>
      </w:tr>
      <w:tr w:rsidR="00CF1E0B" w:rsidRPr="00011536" w:rsidTr="0074188A">
        <w:tc>
          <w:tcPr>
            <w:tcW w:w="1384" w:type="dxa"/>
            <w:shd w:val="clear" w:color="auto" w:fill="auto"/>
          </w:tcPr>
          <w:p w:rsidR="00CF1E0B" w:rsidRPr="00A44FD1" w:rsidRDefault="00CF1E0B" w:rsidP="00CF1E0B">
            <w:pPr>
              <w:jc w:val="center"/>
              <w:rPr>
                <w:rFonts w:ascii="Times New Roman" w:hAnsi="Times New Roman"/>
              </w:rPr>
            </w:pPr>
            <w:r w:rsidRPr="00A44FD1">
              <w:rPr>
                <w:rFonts w:ascii="Times New Roman" w:hAnsi="Times New Roman"/>
              </w:rPr>
              <w:t>4</w:t>
            </w:r>
          </w:p>
        </w:tc>
        <w:tc>
          <w:tcPr>
            <w:tcW w:w="4253" w:type="dxa"/>
            <w:shd w:val="clear" w:color="auto" w:fill="auto"/>
          </w:tcPr>
          <w:p w:rsidR="00CF1E0B" w:rsidRPr="00A44FD1" w:rsidRDefault="00CF1E0B" w:rsidP="00CF1E0B">
            <w:pPr>
              <w:jc w:val="center"/>
              <w:rPr>
                <w:rFonts w:ascii="Times New Roman" w:hAnsi="Times New Roman"/>
              </w:rPr>
            </w:pPr>
            <w:r w:rsidRPr="00A44FD1">
              <w:rPr>
                <w:rFonts w:ascii="Times New Roman" w:hAnsi="Times New Roman"/>
              </w:rPr>
              <w:t>410933.03</w:t>
            </w:r>
          </w:p>
        </w:tc>
        <w:tc>
          <w:tcPr>
            <w:tcW w:w="4218" w:type="dxa"/>
            <w:shd w:val="clear" w:color="auto" w:fill="auto"/>
          </w:tcPr>
          <w:p w:rsidR="00CF1E0B" w:rsidRPr="00A44FD1" w:rsidRDefault="00CF1E0B" w:rsidP="00CF1E0B">
            <w:pPr>
              <w:jc w:val="center"/>
              <w:rPr>
                <w:rFonts w:ascii="Times New Roman" w:hAnsi="Times New Roman"/>
              </w:rPr>
            </w:pPr>
            <w:r w:rsidRPr="00A44FD1">
              <w:rPr>
                <w:rFonts w:ascii="Times New Roman" w:hAnsi="Times New Roman"/>
              </w:rPr>
              <w:t>2208437.44</w:t>
            </w:r>
          </w:p>
        </w:tc>
      </w:tr>
      <w:tr w:rsidR="00CF1E0B" w:rsidRPr="00011536" w:rsidTr="0074188A">
        <w:tc>
          <w:tcPr>
            <w:tcW w:w="1384" w:type="dxa"/>
            <w:shd w:val="clear" w:color="auto" w:fill="auto"/>
          </w:tcPr>
          <w:p w:rsidR="00CF1E0B" w:rsidRPr="00A44FD1" w:rsidRDefault="00CF1E0B" w:rsidP="00CF1E0B">
            <w:pPr>
              <w:jc w:val="center"/>
              <w:rPr>
                <w:rFonts w:ascii="Times New Roman" w:hAnsi="Times New Roman"/>
              </w:rPr>
            </w:pPr>
            <w:r w:rsidRPr="00A44FD1">
              <w:rPr>
                <w:rFonts w:ascii="Times New Roman" w:hAnsi="Times New Roman"/>
              </w:rPr>
              <w:t>5</w:t>
            </w:r>
          </w:p>
        </w:tc>
        <w:tc>
          <w:tcPr>
            <w:tcW w:w="4253" w:type="dxa"/>
            <w:shd w:val="clear" w:color="auto" w:fill="auto"/>
          </w:tcPr>
          <w:p w:rsidR="00CF1E0B" w:rsidRPr="00A44FD1" w:rsidRDefault="00CF1E0B" w:rsidP="00CF1E0B">
            <w:pPr>
              <w:jc w:val="center"/>
              <w:rPr>
                <w:rFonts w:ascii="Times New Roman" w:hAnsi="Times New Roman"/>
              </w:rPr>
            </w:pPr>
            <w:r w:rsidRPr="00A44FD1">
              <w:rPr>
                <w:rFonts w:ascii="Times New Roman" w:hAnsi="Times New Roman"/>
              </w:rPr>
              <w:t>410886.78</w:t>
            </w:r>
          </w:p>
        </w:tc>
        <w:tc>
          <w:tcPr>
            <w:tcW w:w="4218" w:type="dxa"/>
            <w:shd w:val="clear" w:color="auto" w:fill="auto"/>
          </w:tcPr>
          <w:p w:rsidR="00CF1E0B" w:rsidRPr="00A44FD1" w:rsidRDefault="00CF1E0B" w:rsidP="00CF1E0B">
            <w:pPr>
              <w:jc w:val="center"/>
              <w:rPr>
                <w:rFonts w:ascii="Times New Roman" w:hAnsi="Times New Roman"/>
              </w:rPr>
            </w:pPr>
            <w:r w:rsidRPr="00A44FD1">
              <w:rPr>
                <w:rFonts w:ascii="Times New Roman" w:hAnsi="Times New Roman"/>
              </w:rPr>
              <w:t>2208437.83</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6</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410882.10</w:t>
            </w:r>
          </w:p>
        </w:tc>
        <w:tc>
          <w:tcPr>
            <w:tcW w:w="4218" w:type="dxa"/>
            <w:shd w:val="clear" w:color="auto" w:fill="auto"/>
          </w:tcPr>
          <w:p w:rsidR="00CF1E0B" w:rsidRPr="00A44FD1" w:rsidRDefault="00CF1E0B" w:rsidP="00CF1E0B">
            <w:pPr>
              <w:jc w:val="center"/>
              <w:rPr>
                <w:rFonts w:ascii="Times New Roman" w:hAnsi="Times New Roman"/>
              </w:rPr>
            </w:pPr>
            <w:r w:rsidRPr="00A44FD1">
              <w:rPr>
                <w:rFonts w:ascii="Times New Roman" w:hAnsi="Times New Roman"/>
              </w:rPr>
              <w:t>2208437.77</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7</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410882.12</w:t>
            </w:r>
          </w:p>
        </w:tc>
        <w:tc>
          <w:tcPr>
            <w:tcW w:w="4218" w:type="dxa"/>
            <w:shd w:val="clear" w:color="auto" w:fill="auto"/>
          </w:tcPr>
          <w:p w:rsidR="00CF1E0B" w:rsidRPr="00A44FD1" w:rsidRDefault="00CF1E0B" w:rsidP="00CF1E0B">
            <w:pPr>
              <w:jc w:val="center"/>
              <w:rPr>
                <w:rFonts w:ascii="Times New Roman" w:hAnsi="Times New Roman"/>
              </w:rPr>
            </w:pPr>
            <w:r w:rsidRPr="00A44FD1">
              <w:rPr>
                <w:rFonts w:ascii="Times New Roman" w:hAnsi="Times New Roman"/>
              </w:rPr>
              <w:t>2208441.22</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8</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410882.26</w:t>
            </w:r>
          </w:p>
        </w:tc>
        <w:tc>
          <w:tcPr>
            <w:tcW w:w="4218" w:type="dxa"/>
            <w:shd w:val="clear" w:color="auto" w:fill="auto"/>
          </w:tcPr>
          <w:p w:rsidR="00CF1E0B" w:rsidRPr="00A44FD1" w:rsidRDefault="00CF1E0B" w:rsidP="00CF1E0B">
            <w:pPr>
              <w:jc w:val="center"/>
              <w:rPr>
                <w:rFonts w:ascii="Times New Roman" w:hAnsi="Times New Roman"/>
              </w:rPr>
            </w:pPr>
            <w:r w:rsidRPr="00A44FD1">
              <w:rPr>
                <w:rFonts w:ascii="Times New Roman" w:hAnsi="Times New Roman"/>
              </w:rPr>
              <w:t>2208476.47</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410956.73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2208476.57</w:t>
            </w:r>
          </w:p>
        </w:tc>
      </w:tr>
      <w:tr w:rsidR="00CF1E0B" w:rsidRPr="00011536" w:rsidTr="00F66373">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(социальной инфраструктуры №4727)</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410360.00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2208389.14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410355.69</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2208343.14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410324.74</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2208345.86</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410327.53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2208391.99</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410360.00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2208389.14</w:t>
            </w:r>
          </w:p>
        </w:tc>
      </w:tr>
      <w:tr w:rsidR="00CF1E0B" w:rsidRPr="00011536" w:rsidTr="00F66373">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(социальной инфраструктуры №4725)</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410364.23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2208434.31</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410360.00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2208389.14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410327.53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2208391.99</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410327.61</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2208437.17</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410364.23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2208434.31</w:t>
            </w:r>
          </w:p>
        </w:tc>
      </w:tr>
      <w:tr w:rsidR="00CF1E0B" w:rsidRPr="00011536" w:rsidTr="00DD3A85">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(социальной инфраструктуры №4730)</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410368.37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2208478.47</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410364.23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2208434.31</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410327.61</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2208437.17</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410327.57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2208465.08</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5</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410324.90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2208482.57</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410368.37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2208478.47</w:t>
            </w:r>
          </w:p>
        </w:tc>
      </w:tr>
      <w:tr w:rsidR="00CF1E0B" w:rsidRPr="00011536" w:rsidTr="0074188A">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(коммунальной инфраструктуры №33)</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410842.56</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2208589.04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410842.86</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2208565.59</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410828.87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2208565.71</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410821.19</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2208565.71</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5</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410779.03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2208565.71</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6</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410779.03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2208570.84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7</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410779.03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2208589.13</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8</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410794.14</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2208589.74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410842.56</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2208589.04</w:t>
            </w:r>
          </w:p>
        </w:tc>
      </w:tr>
      <w:tr w:rsidR="00CF1E0B" w:rsidRPr="00011536" w:rsidTr="0074188A">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(коммунальной инфраструктуры №34)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409682.80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2208117.32</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lastRenderedPageBreak/>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409683.07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2208110.76</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409673.89</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2208114.23</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409675.46</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2208119.44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409682.80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2208117.32</w:t>
            </w:r>
          </w:p>
        </w:tc>
      </w:tr>
      <w:tr w:rsidR="00CF1E0B" w:rsidRPr="00011536" w:rsidTr="0074188A">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(коммунальной инфраструктуры №41)</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411229.03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2209337.81</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411234.42</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2209336.79</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411232.53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2209326.67</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411226.75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2209328.45</w:t>
            </w:r>
          </w:p>
        </w:tc>
      </w:tr>
      <w:tr w:rsidR="00CF1E0B" w:rsidRPr="00011536" w:rsidTr="00A44FD1">
        <w:trPr>
          <w:trHeight w:val="189"/>
        </w:trPr>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5</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411228.03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2209335.29</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411229.03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2209337.81</w:t>
            </w:r>
          </w:p>
        </w:tc>
      </w:tr>
      <w:tr w:rsidR="00CF1E0B" w:rsidRPr="00011536" w:rsidTr="0074188A">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(коммунальной инфраструктуры №306)</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411144.76</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2209138.60</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411142.07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2209133.88</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411139.44</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2209135.39</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411141.45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2209140.50</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411144.76</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2209138.60</w:t>
            </w:r>
          </w:p>
        </w:tc>
      </w:tr>
      <w:tr w:rsidR="00CF1E0B" w:rsidRPr="00011536" w:rsidTr="0074188A">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(коммунальной инфраструктуры №307)</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411139.19</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2209112.94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411135.52</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2209103.64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411128.08</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2209106.57</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411131.75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2209115.88</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411139.19</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2209112.94</w:t>
            </w:r>
          </w:p>
        </w:tc>
      </w:tr>
      <w:tr w:rsidR="00CF1E0B" w:rsidRPr="00011536" w:rsidTr="00DD3A85">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(коммунальной инфраструктуры №302)</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410656.33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2208330.88</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410691.27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2208326.63</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410698.80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2208326.19</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410768.24</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2208331.97</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5</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410767.94</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2208327.73</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6</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410745.54</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2208304.37</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7</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410632.20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2208268.35</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8</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410617.23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2208263.59</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9</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410616.77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2208324.17</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10</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410616.72</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2208331.05</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410631.72</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2208330.99</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410656.33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2208330.88</w:t>
            </w:r>
          </w:p>
        </w:tc>
      </w:tr>
      <w:tr w:rsidR="00CF1E0B" w:rsidRPr="00011536" w:rsidTr="00DD3A85">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(коммунальной инфраструктуры №4788)</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410429.07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2209200.99</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410426.90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2209201.73</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lastRenderedPageBreak/>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410426.57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2209204.19</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410457.84</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2209287.63</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5</w:t>
            </w:r>
          </w:p>
        </w:tc>
        <w:tc>
          <w:tcPr>
            <w:tcW w:w="4253" w:type="dxa"/>
            <w:shd w:val="clear" w:color="auto" w:fill="auto"/>
          </w:tcPr>
          <w:p w:rsidR="00CF1E0B" w:rsidRPr="001140E5" w:rsidRDefault="00CF1E0B" w:rsidP="00CF1E0B">
            <w:pPr>
              <w:jc w:val="center"/>
              <w:rPr>
                <w:rFonts w:ascii="Times New Roman" w:hAnsi="Times New Roman"/>
              </w:rPr>
            </w:pPr>
            <w:r w:rsidRPr="00F624D5">
              <w:rPr>
                <w:rFonts w:ascii="Times New Roman" w:hAnsi="Times New Roman"/>
              </w:rPr>
              <w:t>410466.03</w:t>
            </w:r>
          </w:p>
        </w:tc>
        <w:tc>
          <w:tcPr>
            <w:tcW w:w="4218" w:type="dxa"/>
            <w:shd w:val="clear" w:color="auto" w:fill="auto"/>
          </w:tcPr>
          <w:p w:rsidR="00CF1E0B" w:rsidRPr="001140E5" w:rsidRDefault="00CF1E0B" w:rsidP="00CF1E0B">
            <w:pPr>
              <w:jc w:val="center"/>
              <w:rPr>
                <w:rFonts w:ascii="Times New Roman" w:hAnsi="Times New Roman"/>
              </w:rPr>
            </w:pPr>
            <w:r w:rsidRPr="00F624D5">
              <w:rPr>
                <w:rFonts w:ascii="Times New Roman" w:hAnsi="Times New Roman"/>
              </w:rPr>
              <w:t>2209309.48</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6</w:t>
            </w:r>
          </w:p>
        </w:tc>
        <w:tc>
          <w:tcPr>
            <w:tcW w:w="4253" w:type="dxa"/>
            <w:shd w:val="clear" w:color="auto" w:fill="auto"/>
          </w:tcPr>
          <w:p w:rsidR="00CF1E0B" w:rsidRPr="001140E5" w:rsidRDefault="00CF1E0B" w:rsidP="00CF1E0B">
            <w:pPr>
              <w:jc w:val="center"/>
              <w:rPr>
                <w:rFonts w:ascii="Times New Roman" w:hAnsi="Times New Roman"/>
              </w:rPr>
            </w:pPr>
            <w:r w:rsidRPr="00F624D5">
              <w:rPr>
                <w:rFonts w:ascii="Times New Roman" w:hAnsi="Times New Roman"/>
              </w:rPr>
              <w:t>410346.42</w:t>
            </w:r>
          </w:p>
        </w:tc>
        <w:tc>
          <w:tcPr>
            <w:tcW w:w="4218" w:type="dxa"/>
            <w:shd w:val="clear" w:color="auto" w:fill="auto"/>
          </w:tcPr>
          <w:p w:rsidR="00CF1E0B" w:rsidRPr="001140E5" w:rsidRDefault="00CF1E0B" w:rsidP="00CF1E0B">
            <w:pPr>
              <w:jc w:val="center"/>
              <w:rPr>
                <w:rFonts w:ascii="Times New Roman" w:hAnsi="Times New Roman"/>
              </w:rPr>
            </w:pPr>
            <w:r w:rsidRPr="00F624D5">
              <w:rPr>
                <w:rFonts w:ascii="Times New Roman" w:hAnsi="Times New Roman"/>
              </w:rPr>
              <w:t>2209350.96</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7</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410346.43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2209333.44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8</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410346.44</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2209191.24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9</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410347.65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2209188.74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Pr>
                <w:rFonts w:ascii="Times New Roman" w:hAnsi="Times New Roman"/>
              </w:rPr>
              <w:t>10</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410410.27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2209159.14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Pr>
                <w:rFonts w:ascii="Times New Roman" w:hAnsi="Times New Roman"/>
              </w:rPr>
              <w:t>11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410418.47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2209169.01</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410429.07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2209200.99</w:t>
            </w:r>
          </w:p>
        </w:tc>
      </w:tr>
      <w:tr w:rsidR="00CF1E0B" w:rsidRPr="00011536" w:rsidTr="00DD3A85">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(коммунальной инфраструктуры №39)</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411312.10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2209048.11</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411311.58</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2209099.40</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411311.57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2209099.91</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411329.00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2209098.39</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5</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411338.79</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2209097.83</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6</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411360.42</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2209096.58</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7</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411360.46</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2209096.55</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8</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411359.33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2209094.10</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9</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411362.86</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2209060.71</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10</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411363.72</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2209054.77</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411364.84</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2209048.53</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411367.22</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2209046.34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411370.24</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2209017.14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411370.22</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2209016.52</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15</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411306.57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2209016.37</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16</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411306.57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2209030.00</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17</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411306.57</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2209048.11</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411312.10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2209048.11</w:t>
            </w:r>
          </w:p>
        </w:tc>
      </w:tr>
      <w:tr w:rsidR="00CF1E0B" w:rsidRPr="00011536" w:rsidTr="0074188A">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(транспортной инфраструктуры №79)</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410355.69</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2208343.14</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410351.25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2208322.45</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410323.36</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2208324.90</w:t>
            </w:r>
          </w:p>
        </w:tc>
      </w:tr>
      <w:tr w:rsidR="00CF1E0B" w:rsidRPr="00011536"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410324.74</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2208345.86</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410355.69</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2208343.14</w:t>
            </w:r>
          </w:p>
        </w:tc>
      </w:tr>
      <w:tr w:rsidR="00CF1E0B" w:rsidRPr="00637142" w:rsidTr="00F66373">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(транспортной инфраструктуры №470)</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У, м</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411303.20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2209166.02</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411303.61</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2209133.11</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411307.44</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2209133.24</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411307.58</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2209121.13</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5</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411281.21</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2209120.34</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6</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411280.91</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2209138.41</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7</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411280.88</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2209141.48</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lastRenderedPageBreak/>
              <w:t>8</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411280.73</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2209167.23</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9</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411280.65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2209170.53</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10</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411288.11</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2209170.81</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411297.11</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2209171.12</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411303.05</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2209171.27</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411303.20</w:t>
            </w:r>
          </w:p>
        </w:tc>
        <w:tc>
          <w:tcPr>
            <w:tcW w:w="4218"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2209166.02</w:t>
            </w:r>
          </w:p>
        </w:tc>
      </w:tr>
      <w:tr w:rsidR="00CF1E0B" w:rsidRPr="00637142" w:rsidTr="00F66373">
        <w:tc>
          <w:tcPr>
            <w:tcW w:w="9855" w:type="dxa"/>
            <w:gridSpan w:val="3"/>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b/>
              </w:rPr>
              <w:t>Каталог координат характерных точек границы зоны размещения объекта капитального строительства (транспортной инфраструктуры №302)</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 точки</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Координата Х, м</w:t>
            </w:r>
          </w:p>
        </w:tc>
        <w:tc>
          <w:tcPr>
            <w:tcW w:w="4218" w:type="dxa"/>
            <w:shd w:val="clear" w:color="auto" w:fill="auto"/>
          </w:tcPr>
          <w:p w:rsidR="00CF1E0B" w:rsidRPr="001B5976" w:rsidRDefault="00CF1E0B" w:rsidP="00CF1E0B">
            <w:pPr>
              <w:jc w:val="center"/>
              <w:rPr>
                <w:rFonts w:ascii="Times New Roman" w:hAnsi="Times New Roman"/>
              </w:rPr>
            </w:pPr>
            <w:r w:rsidRPr="001B5976">
              <w:rPr>
                <w:rFonts w:ascii="Times New Roman" w:hAnsi="Times New Roman"/>
              </w:rPr>
              <w:t>Координата У, м</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410656.33</w:t>
            </w:r>
          </w:p>
        </w:tc>
        <w:tc>
          <w:tcPr>
            <w:tcW w:w="4218" w:type="dxa"/>
            <w:shd w:val="clear" w:color="auto" w:fill="auto"/>
          </w:tcPr>
          <w:p w:rsidR="00CF1E0B" w:rsidRPr="0034309E" w:rsidRDefault="00CF1E0B" w:rsidP="00CF1E0B">
            <w:pPr>
              <w:jc w:val="center"/>
              <w:rPr>
                <w:rFonts w:ascii="Times New Roman" w:hAnsi="Times New Roman"/>
              </w:rPr>
            </w:pPr>
            <w:r w:rsidRPr="00B40C6B">
              <w:rPr>
                <w:rFonts w:ascii="Times New Roman" w:hAnsi="Times New Roman"/>
              </w:rPr>
              <w:t>2208330.88</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2</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410691.27</w:t>
            </w:r>
          </w:p>
        </w:tc>
        <w:tc>
          <w:tcPr>
            <w:tcW w:w="4218" w:type="dxa"/>
            <w:shd w:val="clear" w:color="auto" w:fill="auto"/>
          </w:tcPr>
          <w:p w:rsidR="00CF1E0B" w:rsidRPr="0034309E" w:rsidRDefault="00CF1E0B" w:rsidP="00CF1E0B">
            <w:pPr>
              <w:jc w:val="center"/>
              <w:rPr>
                <w:rFonts w:ascii="Times New Roman" w:hAnsi="Times New Roman"/>
              </w:rPr>
            </w:pPr>
            <w:r w:rsidRPr="00B40C6B">
              <w:rPr>
                <w:rFonts w:ascii="Times New Roman" w:hAnsi="Times New Roman"/>
              </w:rPr>
              <w:t>2208326.63</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3</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410698.80</w:t>
            </w:r>
          </w:p>
        </w:tc>
        <w:tc>
          <w:tcPr>
            <w:tcW w:w="4218" w:type="dxa"/>
            <w:shd w:val="clear" w:color="auto" w:fill="auto"/>
          </w:tcPr>
          <w:p w:rsidR="00CF1E0B" w:rsidRPr="0034309E" w:rsidRDefault="00CF1E0B" w:rsidP="00CF1E0B">
            <w:pPr>
              <w:jc w:val="center"/>
              <w:rPr>
                <w:rFonts w:ascii="Times New Roman" w:hAnsi="Times New Roman"/>
              </w:rPr>
            </w:pPr>
            <w:r w:rsidRPr="00B40C6B">
              <w:rPr>
                <w:rFonts w:ascii="Times New Roman" w:hAnsi="Times New Roman"/>
              </w:rPr>
              <w:t>2208326.19</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410768.24</w:t>
            </w:r>
          </w:p>
        </w:tc>
        <w:tc>
          <w:tcPr>
            <w:tcW w:w="4218" w:type="dxa"/>
            <w:shd w:val="clear" w:color="auto" w:fill="auto"/>
          </w:tcPr>
          <w:p w:rsidR="00CF1E0B" w:rsidRPr="0034309E" w:rsidRDefault="00CF1E0B" w:rsidP="00CF1E0B">
            <w:pPr>
              <w:jc w:val="center"/>
              <w:rPr>
                <w:rFonts w:ascii="Times New Roman" w:hAnsi="Times New Roman"/>
              </w:rPr>
            </w:pPr>
            <w:r w:rsidRPr="00B40C6B">
              <w:rPr>
                <w:rFonts w:ascii="Times New Roman" w:hAnsi="Times New Roman"/>
              </w:rPr>
              <w:t>2208331.97</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5</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410767.94</w:t>
            </w:r>
          </w:p>
        </w:tc>
        <w:tc>
          <w:tcPr>
            <w:tcW w:w="4218" w:type="dxa"/>
            <w:shd w:val="clear" w:color="auto" w:fill="auto"/>
          </w:tcPr>
          <w:p w:rsidR="00CF1E0B" w:rsidRPr="0034309E" w:rsidRDefault="00CF1E0B" w:rsidP="00CF1E0B">
            <w:pPr>
              <w:jc w:val="center"/>
              <w:rPr>
                <w:rFonts w:ascii="Times New Roman" w:hAnsi="Times New Roman"/>
              </w:rPr>
            </w:pPr>
            <w:r w:rsidRPr="00B40C6B">
              <w:rPr>
                <w:rFonts w:ascii="Times New Roman" w:hAnsi="Times New Roman"/>
              </w:rPr>
              <w:t>2208327.73</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6</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410745.54</w:t>
            </w:r>
          </w:p>
        </w:tc>
        <w:tc>
          <w:tcPr>
            <w:tcW w:w="4218" w:type="dxa"/>
            <w:shd w:val="clear" w:color="auto" w:fill="auto"/>
          </w:tcPr>
          <w:p w:rsidR="00CF1E0B" w:rsidRPr="0034309E" w:rsidRDefault="00CF1E0B" w:rsidP="00CF1E0B">
            <w:pPr>
              <w:jc w:val="center"/>
              <w:rPr>
                <w:rFonts w:ascii="Times New Roman" w:hAnsi="Times New Roman"/>
              </w:rPr>
            </w:pPr>
            <w:r w:rsidRPr="00B40C6B">
              <w:rPr>
                <w:rFonts w:ascii="Times New Roman" w:hAnsi="Times New Roman"/>
              </w:rPr>
              <w:t>2208304.37</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7</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410632.20</w:t>
            </w:r>
          </w:p>
        </w:tc>
        <w:tc>
          <w:tcPr>
            <w:tcW w:w="4218" w:type="dxa"/>
            <w:shd w:val="clear" w:color="auto" w:fill="auto"/>
          </w:tcPr>
          <w:p w:rsidR="00CF1E0B" w:rsidRPr="0034309E" w:rsidRDefault="00CF1E0B" w:rsidP="00CF1E0B">
            <w:pPr>
              <w:jc w:val="center"/>
              <w:rPr>
                <w:rFonts w:ascii="Times New Roman" w:hAnsi="Times New Roman"/>
              </w:rPr>
            </w:pPr>
            <w:r w:rsidRPr="00B40C6B">
              <w:rPr>
                <w:rFonts w:ascii="Times New Roman" w:hAnsi="Times New Roman"/>
              </w:rPr>
              <w:t>2208268.35</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8</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410617.23</w:t>
            </w:r>
          </w:p>
        </w:tc>
        <w:tc>
          <w:tcPr>
            <w:tcW w:w="4218" w:type="dxa"/>
            <w:shd w:val="clear" w:color="auto" w:fill="auto"/>
          </w:tcPr>
          <w:p w:rsidR="00CF1E0B" w:rsidRPr="0034309E" w:rsidRDefault="00CF1E0B" w:rsidP="00CF1E0B">
            <w:pPr>
              <w:jc w:val="center"/>
              <w:rPr>
                <w:rFonts w:ascii="Times New Roman" w:hAnsi="Times New Roman"/>
              </w:rPr>
            </w:pPr>
            <w:r w:rsidRPr="00B40C6B">
              <w:rPr>
                <w:rFonts w:ascii="Times New Roman" w:hAnsi="Times New Roman"/>
              </w:rPr>
              <w:t>2208263.59</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9</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410616.77</w:t>
            </w:r>
          </w:p>
        </w:tc>
        <w:tc>
          <w:tcPr>
            <w:tcW w:w="4218" w:type="dxa"/>
            <w:shd w:val="clear" w:color="auto" w:fill="auto"/>
          </w:tcPr>
          <w:p w:rsidR="00CF1E0B" w:rsidRPr="00B40C6B" w:rsidRDefault="00CF1E0B" w:rsidP="00CF1E0B">
            <w:pPr>
              <w:jc w:val="center"/>
              <w:rPr>
                <w:rFonts w:ascii="Times New Roman" w:hAnsi="Times New Roman"/>
              </w:rPr>
            </w:pPr>
            <w:r w:rsidRPr="00B40C6B">
              <w:rPr>
                <w:rFonts w:ascii="Times New Roman" w:hAnsi="Times New Roman"/>
              </w:rPr>
              <w:t>2208324.17</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10</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410616.72</w:t>
            </w:r>
          </w:p>
        </w:tc>
        <w:tc>
          <w:tcPr>
            <w:tcW w:w="4218" w:type="dxa"/>
            <w:shd w:val="clear" w:color="auto" w:fill="auto"/>
          </w:tcPr>
          <w:p w:rsidR="00CF1E0B" w:rsidRPr="00B40C6B" w:rsidRDefault="00CF1E0B" w:rsidP="00CF1E0B">
            <w:pPr>
              <w:jc w:val="center"/>
              <w:rPr>
                <w:rFonts w:ascii="Times New Roman" w:hAnsi="Times New Roman"/>
              </w:rPr>
            </w:pPr>
            <w:r w:rsidRPr="00B40C6B">
              <w:rPr>
                <w:rFonts w:ascii="Times New Roman" w:hAnsi="Times New Roman"/>
              </w:rPr>
              <w:t>2208331.05</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410631.72</w:t>
            </w:r>
          </w:p>
        </w:tc>
        <w:tc>
          <w:tcPr>
            <w:tcW w:w="4218" w:type="dxa"/>
            <w:shd w:val="clear" w:color="auto" w:fill="auto"/>
          </w:tcPr>
          <w:p w:rsidR="00CF1E0B" w:rsidRPr="00B40C6B" w:rsidRDefault="00CF1E0B" w:rsidP="00CF1E0B">
            <w:pPr>
              <w:jc w:val="center"/>
              <w:rPr>
                <w:rFonts w:ascii="Times New Roman" w:hAnsi="Times New Roman"/>
              </w:rPr>
            </w:pPr>
            <w:r w:rsidRPr="00B40C6B">
              <w:rPr>
                <w:rFonts w:ascii="Times New Roman" w:hAnsi="Times New Roman"/>
              </w:rPr>
              <w:t>2208330.99</w:t>
            </w:r>
          </w:p>
        </w:tc>
      </w:tr>
      <w:tr w:rsidR="00CF1E0B" w:rsidRPr="00637142" w:rsidTr="0074188A">
        <w:tc>
          <w:tcPr>
            <w:tcW w:w="1384"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1</w:t>
            </w:r>
          </w:p>
        </w:tc>
        <w:tc>
          <w:tcPr>
            <w:tcW w:w="4253" w:type="dxa"/>
            <w:shd w:val="clear" w:color="auto" w:fill="auto"/>
          </w:tcPr>
          <w:p w:rsidR="00CF1E0B" w:rsidRPr="001140E5" w:rsidRDefault="00CF1E0B" w:rsidP="00CF1E0B">
            <w:pPr>
              <w:jc w:val="center"/>
              <w:rPr>
                <w:rFonts w:ascii="Times New Roman" w:hAnsi="Times New Roman"/>
              </w:rPr>
            </w:pPr>
            <w:r w:rsidRPr="001140E5">
              <w:rPr>
                <w:rFonts w:ascii="Times New Roman" w:hAnsi="Times New Roman"/>
              </w:rPr>
              <w:t>410656.33</w:t>
            </w:r>
          </w:p>
        </w:tc>
        <w:tc>
          <w:tcPr>
            <w:tcW w:w="4218" w:type="dxa"/>
            <w:shd w:val="clear" w:color="auto" w:fill="auto"/>
          </w:tcPr>
          <w:p w:rsidR="00CF1E0B" w:rsidRPr="0034309E" w:rsidRDefault="00CF1E0B" w:rsidP="00CF1E0B">
            <w:pPr>
              <w:jc w:val="center"/>
              <w:rPr>
                <w:rFonts w:ascii="Times New Roman" w:hAnsi="Times New Roman"/>
              </w:rPr>
            </w:pPr>
            <w:r w:rsidRPr="00B40C6B">
              <w:rPr>
                <w:rFonts w:ascii="Times New Roman" w:hAnsi="Times New Roman"/>
              </w:rPr>
              <w:t>2208330.88</w:t>
            </w:r>
          </w:p>
        </w:tc>
      </w:tr>
    </w:tbl>
    <w:p w:rsidR="005435BE" w:rsidRPr="005435BE" w:rsidRDefault="005435BE" w:rsidP="005435BE">
      <w:pPr>
        <w:jc w:val="both"/>
        <w:rPr>
          <w:rFonts w:ascii="Times New Roman" w:hAnsi="Times New Roman"/>
          <w:highlight w:val="yellow"/>
        </w:rPr>
        <w:sectPr w:rsidR="005435BE" w:rsidRPr="005435BE" w:rsidSect="00905197">
          <w:headerReference w:type="default" r:id="rId8"/>
          <w:footerReference w:type="default" r:id="rId9"/>
          <w:pgSz w:w="11906" w:h="16838"/>
          <w:pgMar w:top="851" w:right="849" w:bottom="1134" w:left="1418" w:header="708" w:footer="136" w:gutter="0"/>
          <w:pgNumType w:start="5"/>
          <w:cols w:space="708"/>
          <w:docGrid w:linePitch="360"/>
        </w:sectPr>
      </w:pPr>
    </w:p>
    <w:bookmarkEnd w:id="2"/>
    <w:bookmarkEnd w:id="3"/>
    <w:p w:rsidR="00F1165A" w:rsidRPr="00EA30D8" w:rsidRDefault="00F1165A" w:rsidP="001C6C96">
      <w:pPr>
        <w:pStyle w:val="a5"/>
        <w:tabs>
          <w:tab w:val="left" w:pos="1418"/>
        </w:tabs>
        <w:jc w:val="left"/>
        <w:rPr>
          <w:sz w:val="24"/>
          <w:lang w:val="ru-RU"/>
        </w:rPr>
      </w:pPr>
    </w:p>
    <w:sectPr w:rsidR="00F1165A" w:rsidRPr="00EA30D8" w:rsidSect="00F469C9">
      <w:headerReference w:type="default" r:id="rId10"/>
      <w:pgSz w:w="11906" w:h="16838"/>
      <w:pgMar w:top="851" w:right="849" w:bottom="1134" w:left="1134"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2031" w:rsidRDefault="009B2031" w:rsidP="00D72C96">
      <w:r>
        <w:separator/>
      </w:r>
    </w:p>
  </w:endnote>
  <w:endnote w:type="continuationSeparator" w:id="1">
    <w:p w:rsidR="009B2031" w:rsidRDefault="009B2031" w:rsidP="00D72C96">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charset w:val="80"/>
    <w:family w:val="auto"/>
    <w:pitch w:val="default"/>
    <w:sig w:usb0="00000000" w:usb1="00000000" w:usb2="00000000" w:usb3="00000000" w:csb0="0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ISOCPEUR">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OST">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Journal">
    <w:altName w:val="Times New Roman"/>
    <w:charset w:val="00"/>
    <w:family w:val="auto"/>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F5C" w:rsidRDefault="00C51F5C">
    <w:pPr>
      <w:pStyle w:val="ad"/>
      <w:jc w:val="right"/>
    </w:pPr>
  </w:p>
  <w:p w:rsidR="00C51F5C" w:rsidRDefault="00C51F5C">
    <w:pPr>
      <w:pStyle w:val="ad"/>
      <w:jc w:val="right"/>
    </w:pPr>
  </w:p>
  <w:p w:rsidR="00C51F5C" w:rsidRDefault="00C51F5C" w:rsidP="00576757">
    <w:pPr>
      <w:pStyle w:val="ad"/>
      <w:tabs>
        <w:tab w:val="clear" w:pos="9355"/>
        <w:tab w:val="right" w:pos="9498"/>
      </w:tabs>
      <w:ind w:right="-142"/>
      <w:jc w:val="right"/>
    </w:pPr>
    <w:fldSimple w:instr="PAGE   \* MERGEFORMAT">
      <w:r w:rsidR="007461A1" w:rsidRPr="007461A1">
        <w:rPr>
          <w:noProof/>
          <w:lang w:val="ru-RU"/>
        </w:rPr>
        <w:t>39</w:t>
      </w:r>
    </w:fldSimple>
  </w:p>
  <w:p w:rsidR="00C51F5C" w:rsidRDefault="00C51F5C" w:rsidP="00156F29">
    <w:pPr>
      <w:pStyle w:val="ad"/>
      <w:jc w:val="right"/>
    </w:pPr>
  </w:p>
  <w:p w:rsidR="00C51F5C" w:rsidRDefault="00C51F5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2031" w:rsidRDefault="009B2031" w:rsidP="00D72C96">
      <w:r>
        <w:separator/>
      </w:r>
    </w:p>
  </w:footnote>
  <w:footnote w:type="continuationSeparator" w:id="1">
    <w:p w:rsidR="009B2031" w:rsidRDefault="009B2031" w:rsidP="00D72C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F5C" w:rsidRPr="00F402FC" w:rsidRDefault="00C51F5C" w:rsidP="00F402FC">
    <w:pPr>
      <w:pStyle w:val="ab"/>
      <w:ind w:firstLine="0"/>
      <w:rPr>
        <w:szCs w:val="44"/>
        <w:lang w:val="ru-RU"/>
      </w:rPr>
    </w:pPr>
    <w:r>
      <w:rPr>
        <w:noProof/>
        <w:lang w:val="ru-RU" w:eastAsia="ru-RU"/>
      </w:rPr>
      <w:pict>
        <v:group id="_x0000_s2610" style="position:absolute;left:0;text-align:left;margin-left:53.35pt;margin-top:25.55pt;width:513.1pt;height:788.5pt;z-index:251658240;mso-wrap-distance-left:0;mso-wrap-distance-right:0;mso-position-horizontal-relative:page;mso-position-vertical-relative:page" coordorigin="1058,542" coordsize="10376,15840">
          <v:rect id="_x0000_s2611" style="position:absolute;left:1058;top:542;width:10376;height:15840;v-text-anchor:middle" filled="f" strokeweight=".71mm"/>
          <v:line id="_x0000_s2612" style="position:absolute" from="1625,15549" to="1626,16372" strokeweight=".71mm">
            <v:stroke joinstyle="miter"/>
          </v:line>
          <v:line id="_x0000_s2613" style="position:absolute" from="1063,15543" to="11422,15543" strokeweight=".71mm">
            <v:stroke joinstyle="miter"/>
          </v:line>
          <v:line id="_x0000_s2614" style="position:absolute" from="2192,15549" to="2193,16372" strokeweight=".71mm">
            <v:stroke joinstyle="miter"/>
          </v:line>
          <v:line id="_x0000_s2615" style="position:absolute" from="3610,15549" to="3611,16372" strokeweight=".71mm">
            <v:stroke joinstyle="miter"/>
          </v:line>
          <v:line id="_x0000_s2616" style="position:absolute" from="4459,15557" to="4460,16372" strokeweight=".71mm">
            <v:stroke joinstyle="miter"/>
          </v:line>
          <v:line id="_x0000_s2617" style="position:absolute" from="5027,15549" to="5028,16364" strokeweight=".71mm">
            <v:stroke joinstyle="miter"/>
          </v:line>
          <v:line id="_x0000_s2618" style="position:absolute" from="10866,15549" to="10868,16372" strokeweight=".71mm">
            <v:stroke joinstyle="miter"/>
          </v:line>
          <v:line id="_x0000_s2619" style="position:absolute" from="1063,15822" to="5016,15823" strokeweight=".35mm">
            <v:stroke joinstyle="miter"/>
          </v:line>
          <v:line id="_x0000_s2620" style="position:absolute" from="1063,16101" to="5016,16101" strokeweight=".71mm">
            <v:stroke joinstyle="miter"/>
          </v:line>
          <v:line id="_x0000_s2621" style="position:absolute" from="10873,15824" to="11428,15824" strokeweight=".35mm">
            <v:stroke joinstyle="miter"/>
          </v:line>
          <v:shapetype id="_x0000_t202" coordsize="21600,21600" o:spt="202" path="m,l,21600r21600,l21600,xe">
            <v:stroke joinstyle="miter"/>
            <v:path gradientshapeok="t" o:connecttype="rect"/>
          </v:shapetype>
          <v:shape id="_x0000_s2622" type="#_x0000_t202" style="position:absolute;left:1086;top:16112;width:518;height:244;v-text-anchor:middle" filled="f" stroked="f">
            <v:stroke joinstyle="round"/>
            <v:textbox style="mso-next-textbox:#_x0000_s2622;mso-rotate-with-shape:t" inset=".35mm,.35mm,.35mm,.35mm">
              <w:txbxContent>
                <w:p w:rsidR="00C51F5C" w:rsidRDefault="00C51F5C" w:rsidP="00156F29">
                  <w:pPr>
                    <w:jc w:val="center"/>
                    <w:rPr>
                      <w:rFonts w:ascii="Journal" w:hAnsi="Journal"/>
                      <w:sz w:val="18"/>
                    </w:rPr>
                  </w:pPr>
                  <w:r>
                    <w:rPr>
                      <w:rFonts w:ascii="Journal" w:hAnsi="Journal"/>
                      <w:sz w:val="18"/>
                    </w:rPr>
                    <w:t>Изм.</w:t>
                  </w:r>
                </w:p>
              </w:txbxContent>
            </v:textbox>
          </v:shape>
          <v:shape id="_x0000_s2623" type="#_x0000_t202" style="position:absolute;left:1646;top:16112;width:519;height:244;v-text-anchor:middle" filled="f" stroked="f">
            <v:stroke joinstyle="round"/>
            <v:textbox style="mso-next-textbox:#_x0000_s2623;mso-rotate-with-shape:t" inset=".35mm,.35mm,.35mm,.35mm">
              <w:txbxContent>
                <w:p w:rsidR="00C51F5C" w:rsidRDefault="00C51F5C" w:rsidP="00156F29">
                  <w:pPr>
                    <w:jc w:val="center"/>
                    <w:rPr>
                      <w:rFonts w:ascii="Journal" w:hAnsi="Journal"/>
                      <w:sz w:val="18"/>
                    </w:rPr>
                  </w:pPr>
                  <w:r>
                    <w:rPr>
                      <w:rFonts w:ascii="Journal" w:hAnsi="Journal"/>
                      <w:sz w:val="18"/>
                    </w:rPr>
                    <w:t>Лист</w:t>
                  </w:r>
                </w:p>
              </w:txbxContent>
            </v:textbox>
          </v:shape>
          <v:shape id="_x0000_s2624" type="#_x0000_t202" style="position:absolute;left:2234;top:16112;width:1334;height:244;v-text-anchor:middle" filled="f" stroked="f">
            <v:stroke joinstyle="round"/>
            <v:textbox style="mso-next-textbox:#_x0000_s2624;mso-rotate-with-shape:t" inset=".35mm,.35mm,.35mm,.35mm">
              <w:txbxContent>
                <w:p w:rsidR="00C51F5C" w:rsidRDefault="00C51F5C" w:rsidP="00156F29">
                  <w:pPr>
                    <w:jc w:val="center"/>
                    <w:rPr>
                      <w:rFonts w:ascii="Journal" w:hAnsi="Journal"/>
                      <w:sz w:val="18"/>
                    </w:rPr>
                  </w:pPr>
                  <w:r>
                    <w:rPr>
                      <w:rFonts w:ascii="Journal" w:hAnsi="Journal"/>
                      <w:sz w:val="18"/>
                    </w:rPr>
                    <w:t>№ докум.</w:t>
                  </w:r>
                </w:p>
              </w:txbxContent>
            </v:textbox>
          </v:shape>
          <v:shape id="_x0000_s2625" type="#_x0000_t202" style="position:absolute;left:3641;top:16112;width:795;height:244;v-text-anchor:middle" filled="f" stroked="f">
            <v:stroke joinstyle="round"/>
            <v:textbox style="mso-next-textbox:#_x0000_s2625;mso-rotate-with-shape:t" inset=".35mm,.35mm,.35mm,.35mm">
              <w:txbxContent>
                <w:p w:rsidR="00C51F5C" w:rsidRDefault="00C51F5C" w:rsidP="00156F29">
                  <w:pPr>
                    <w:jc w:val="center"/>
                    <w:rPr>
                      <w:rFonts w:ascii="Journal" w:hAnsi="Journal"/>
                      <w:sz w:val="18"/>
                    </w:rPr>
                  </w:pPr>
                  <w:r>
                    <w:rPr>
                      <w:rFonts w:ascii="Journal" w:hAnsi="Journal"/>
                      <w:sz w:val="18"/>
                    </w:rPr>
                    <w:t>Подпись</w:t>
                  </w:r>
                </w:p>
              </w:txbxContent>
            </v:textbox>
          </v:shape>
          <v:shape id="_x0000_s2626" type="#_x0000_t202" style="position:absolute;left:4484;top:16112;width:518;height:244;v-text-anchor:middle" filled="f" stroked="f">
            <v:stroke joinstyle="round"/>
            <v:textbox style="mso-next-textbox:#_x0000_s2626;mso-rotate-with-shape:t" inset=".35mm,.35mm,.35mm,.35mm">
              <w:txbxContent>
                <w:p w:rsidR="00C51F5C" w:rsidRDefault="00C51F5C" w:rsidP="00156F29">
                  <w:pPr>
                    <w:jc w:val="center"/>
                    <w:rPr>
                      <w:rFonts w:ascii="Journal" w:hAnsi="Journal"/>
                      <w:sz w:val="18"/>
                    </w:rPr>
                  </w:pPr>
                  <w:r>
                    <w:rPr>
                      <w:rFonts w:ascii="Journal" w:hAnsi="Journal"/>
                      <w:sz w:val="18"/>
                    </w:rPr>
                    <w:t>Дата</w:t>
                  </w:r>
                </w:p>
              </w:txbxContent>
            </v:textbox>
          </v:shape>
          <v:shape id="_x0000_s2627" type="#_x0000_t202" style="position:absolute;left:10887;top:15571;width:519;height:244;v-text-anchor:middle" filled="f" stroked="f">
            <v:stroke joinstyle="round"/>
            <v:textbox style="mso-next-textbox:#_x0000_s2627;mso-rotate-with-shape:t" inset=".35mm,.35mm,.35mm,.35mm">
              <w:txbxContent>
                <w:p w:rsidR="00C51F5C" w:rsidRDefault="00C51F5C" w:rsidP="00156F29">
                  <w:pPr>
                    <w:jc w:val="center"/>
                    <w:rPr>
                      <w:rFonts w:ascii="Journal" w:hAnsi="Journal"/>
                      <w:sz w:val="18"/>
                    </w:rPr>
                  </w:pPr>
                  <w:r>
                    <w:rPr>
                      <w:rFonts w:ascii="Journal" w:hAnsi="Journal"/>
                      <w:sz w:val="18"/>
                    </w:rPr>
                    <w:t>Лист</w:t>
                  </w:r>
                </w:p>
              </w:txbxContent>
            </v:textbox>
          </v:shape>
          <v:shape id="_x0000_s2628" type="#_x0000_t202" style="position:absolute;left:10887;top:15932;width:519;height:335;v-text-anchor:middle" filled="f" stroked="f">
            <v:stroke joinstyle="round"/>
            <v:textbox style="mso-next-textbox:#_x0000_s2628;mso-rotate-with-shape:t" inset=".35mm,.35mm,.35mm,.35mm">
              <w:txbxContent>
                <w:p w:rsidR="00C51F5C" w:rsidRPr="000F54CD" w:rsidRDefault="00C51F5C" w:rsidP="00156F29"/>
              </w:txbxContent>
            </v:textbox>
          </v:shape>
          <v:shape id="_x0000_s2629" type="#_x0000_t202" style="position:absolute;left:5074;top:15763;width:5745;height:377;v-text-anchor:middle" filled="f" stroked="f">
            <v:stroke joinstyle="round"/>
            <v:textbox style="mso-next-textbox:#_x0000_s2629;mso-rotate-with-shape:t" inset=".35mm,.35mm,.35mm,.35mm">
              <w:txbxContent>
                <w:p w:rsidR="00C51F5C" w:rsidRPr="004D6537" w:rsidRDefault="00C51F5C" w:rsidP="00156F29">
                  <w:pPr>
                    <w:jc w:val="center"/>
                    <w:rPr>
                      <w:rFonts w:ascii="Times New Roman" w:hAnsi="Times New Roman"/>
                      <w:b/>
                      <w:sz w:val="32"/>
                      <w:szCs w:val="28"/>
                    </w:rPr>
                  </w:pPr>
                  <w:r>
                    <w:rPr>
                      <w:rFonts w:ascii="Times New Roman" w:hAnsi="Times New Roman"/>
                      <w:b/>
                      <w:sz w:val="32"/>
                      <w:szCs w:val="28"/>
                    </w:rPr>
                    <w:t xml:space="preserve"> </w:t>
                  </w:r>
                  <w:r w:rsidRPr="00905197">
                    <w:rPr>
                      <w:rFonts w:ascii="Times New Roman" w:hAnsi="Times New Roman"/>
                      <w:b/>
                      <w:sz w:val="32"/>
                      <w:szCs w:val="28"/>
                    </w:rPr>
                    <w:t>01</w:t>
                  </w:r>
                  <w:r>
                    <w:rPr>
                      <w:rFonts w:ascii="Times New Roman" w:hAnsi="Times New Roman"/>
                      <w:b/>
                      <w:sz w:val="32"/>
                      <w:szCs w:val="28"/>
                    </w:rPr>
                    <w:t>1/2</w:t>
                  </w:r>
                  <w:r w:rsidRPr="00905197">
                    <w:rPr>
                      <w:rFonts w:ascii="Times New Roman" w:hAnsi="Times New Roman"/>
                      <w:b/>
                      <w:sz w:val="32"/>
                      <w:szCs w:val="28"/>
                    </w:rPr>
                    <w:t>-2</w:t>
                  </w:r>
                  <w:r>
                    <w:rPr>
                      <w:rFonts w:ascii="Times New Roman" w:hAnsi="Times New Roman"/>
                      <w:b/>
                      <w:sz w:val="32"/>
                      <w:szCs w:val="28"/>
                    </w:rPr>
                    <w:t>3</w:t>
                  </w:r>
                  <w:r w:rsidRPr="00905197">
                    <w:rPr>
                      <w:rFonts w:ascii="Times New Roman" w:hAnsi="Times New Roman"/>
                      <w:b/>
                      <w:sz w:val="32"/>
                      <w:szCs w:val="28"/>
                    </w:rPr>
                    <w:t>-ПП-1.ТЧ</w:t>
                  </w:r>
                </w:p>
                <w:p w:rsidR="00C51F5C" w:rsidRDefault="00C51F5C" w:rsidP="00156F29"/>
              </w:txbxContent>
            </v:textbox>
          </v:shape>
          <w10:wrap anchorx="page" anchory="pag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F5C" w:rsidRPr="00F402FC" w:rsidRDefault="00C51F5C" w:rsidP="00F402FC">
    <w:pPr>
      <w:pStyle w:val="ab"/>
      <w:ind w:firstLine="0"/>
      <w:rPr>
        <w:szCs w:val="44"/>
        <w:lang w:val="ru-RU"/>
      </w:rPr>
    </w:pPr>
    <w:r>
      <w:rPr>
        <w:noProof/>
        <w:lang w:val="ru-RU" w:eastAsia="ru-RU"/>
      </w:rPr>
      <w:pict>
        <v:group id="_x0000_s2545" style="position:absolute;left:0;text-align:left;margin-left:55.55pt;margin-top:21.55pt;width:513.1pt;height:794.95pt;z-index:251657216;mso-wrap-distance-left:0;mso-wrap-distance-right:0;mso-position-horizontal-relative:page;mso-position-vertical-relative:page" coordorigin="1058,542" coordsize="10376,15840">
          <v:rect id="_x0000_s2546" style="position:absolute;left:1058;top:542;width:10376;height:15840;v-text-anchor:middle" filled="f" strokeweight=".71mm"/>
          <v:line id="_x0000_s2547" style="position:absolute" from="1625,15549" to="1626,16372" strokeweight=".71mm">
            <v:stroke joinstyle="miter"/>
          </v:line>
          <v:line id="_x0000_s2548" style="position:absolute" from="1063,15543" to="11422,15543" strokeweight=".71mm">
            <v:stroke joinstyle="miter"/>
          </v:line>
          <v:line id="_x0000_s2549" style="position:absolute" from="2192,15549" to="2193,16372" strokeweight=".71mm">
            <v:stroke joinstyle="miter"/>
          </v:line>
          <v:line id="_x0000_s2550" style="position:absolute" from="3610,15549" to="3611,16372" strokeweight=".71mm">
            <v:stroke joinstyle="miter"/>
          </v:line>
          <v:line id="_x0000_s2551" style="position:absolute" from="4459,15557" to="4460,16372" strokeweight=".71mm">
            <v:stroke joinstyle="miter"/>
          </v:line>
          <v:line id="_x0000_s2552" style="position:absolute" from="5027,15549" to="5028,16364" strokeweight=".71mm">
            <v:stroke joinstyle="miter"/>
          </v:line>
          <v:line id="_x0000_s2553" style="position:absolute" from="10866,15549" to="10868,16372" strokeweight=".71mm">
            <v:stroke joinstyle="miter"/>
          </v:line>
          <v:line id="_x0000_s2554" style="position:absolute" from="1063,15822" to="5016,15823" strokeweight=".35mm">
            <v:stroke joinstyle="miter"/>
          </v:line>
          <v:line id="_x0000_s2555" style="position:absolute" from="1063,16101" to="5016,16101" strokeweight=".71mm">
            <v:stroke joinstyle="miter"/>
          </v:line>
          <v:line id="_x0000_s2556" style="position:absolute" from="10873,15824" to="11428,15824" strokeweight=".35mm">
            <v:stroke joinstyle="miter"/>
          </v:line>
          <v:shapetype id="_x0000_t202" coordsize="21600,21600" o:spt="202" path="m,l,21600r21600,l21600,xe">
            <v:stroke joinstyle="miter"/>
            <v:path gradientshapeok="t" o:connecttype="rect"/>
          </v:shapetype>
          <v:shape id="_x0000_s2557" type="#_x0000_t202" style="position:absolute;left:1086;top:16112;width:518;height:244;v-text-anchor:middle" filled="f" stroked="f">
            <v:stroke joinstyle="round"/>
            <v:textbox style="mso-next-textbox:#_x0000_s2557;mso-rotate-with-shape:t" inset=".35mm,.35mm,.35mm,.35mm">
              <w:txbxContent>
                <w:p w:rsidR="00C51F5C" w:rsidRDefault="00C51F5C" w:rsidP="00C03057">
                  <w:pPr>
                    <w:jc w:val="center"/>
                    <w:rPr>
                      <w:rFonts w:ascii="Journal" w:hAnsi="Journal"/>
                      <w:sz w:val="18"/>
                    </w:rPr>
                  </w:pPr>
                  <w:r>
                    <w:rPr>
                      <w:rFonts w:ascii="Journal" w:hAnsi="Journal"/>
                      <w:sz w:val="18"/>
                    </w:rPr>
                    <w:t>Изм.</w:t>
                  </w:r>
                </w:p>
              </w:txbxContent>
            </v:textbox>
          </v:shape>
          <v:shape id="_x0000_s2558" type="#_x0000_t202" style="position:absolute;left:1646;top:16112;width:519;height:244;v-text-anchor:middle" filled="f" stroked="f">
            <v:stroke joinstyle="round"/>
            <v:textbox style="mso-next-textbox:#_x0000_s2558;mso-rotate-with-shape:t" inset=".35mm,.35mm,.35mm,.35mm">
              <w:txbxContent>
                <w:p w:rsidR="00C51F5C" w:rsidRDefault="00C51F5C" w:rsidP="00C03057">
                  <w:pPr>
                    <w:jc w:val="center"/>
                    <w:rPr>
                      <w:rFonts w:ascii="Journal" w:hAnsi="Journal"/>
                      <w:sz w:val="18"/>
                    </w:rPr>
                  </w:pPr>
                  <w:r>
                    <w:rPr>
                      <w:rFonts w:ascii="Journal" w:hAnsi="Journal"/>
                      <w:sz w:val="18"/>
                    </w:rPr>
                    <w:t>Лист</w:t>
                  </w:r>
                </w:p>
              </w:txbxContent>
            </v:textbox>
          </v:shape>
          <v:shape id="_x0000_s2559" type="#_x0000_t202" style="position:absolute;left:2234;top:16112;width:1334;height:244;v-text-anchor:middle" filled="f" stroked="f">
            <v:stroke joinstyle="round"/>
            <v:textbox style="mso-next-textbox:#_x0000_s2559;mso-rotate-with-shape:t" inset=".35mm,.35mm,.35mm,.35mm">
              <w:txbxContent>
                <w:p w:rsidR="00C51F5C" w:rsidRDefault="00C51F5C" w:rsidP="00C03057">
                  <w:pPr>
                    <w:jc w:val="center"/>
                    <w:rPr>
                      <w:rFonts w:ascii="Journal" w:hAnsi="Journal"/>
                      <w:sz w:val="18"/>
                    </w:rPr>
                  </w:pPr>
                  <w:r>
                    <w:rPr>
                      <w:rFonts w:ascii="Journal" w:hAnsi="Journal"/>
                      <w:sz w:val="18"/>
                    </w:rPr>
                    <w:t>№ докум.</w:t>
                  </w:r>
                </w:p>
              </w:txbxContent>
            </v:textbox>
          </v:shape>
          <v:shape id="_x0000_s2560" type="#_x0000_t202" style="position:absolute;left:3641;top:16112;width:795;height:244;v-text-anchor:middle" filled="f" stroked="f">
            <v:stroke joinstyle="round"/>
            <v:textbox style="mso-next-textbox:#_x0000_s2560;mso-rotate-with-shape:t" inset=".35mm,.35mm,.35mm,.35mm">
              <w:txbxContent>
                <w:p w:rsidR="00C51F5C" w:rsidRDefault="00C51F5C" w:rsidP="00C03057">
                  <w:pPr>
                    <w:jc w:val="center"/>
                    <w:rPr>
                      <w:rFonts w:ascii="Journal" w:hAnsi="Journal"/>
                      <w:sz w:val="18"/>
                    </w:rPr>
                  </w:pPr>
                  <w:r>
                    <w:rPr>
                      <w:rFonts w:ascii="Journal" w:hAnsi="Journal"/>
                      <w:sz w:val="18"/>
                    </w:rPr>
                    <w:t>Подпись</w:t>
                  </w:r>
                </w:p>
              </w:txbxContent>
            </v:textbox>
          </v:shape>
          <v:shape id="_x0000_s2561" type="#_x0000_t202" style="position:absolute;left:4484;top:16112;width:518;height:244;v-text-anchor:middle" filled="f" stroked="f">
            <v:stroke joinstyle="round"/>
            <v:textbox style="mso-next-textbox:#_x0000_s2561;mso-rotate-with-shape:t" inset=".35mm,.35mm,.35mm,.35mm">
              <w:txbxContent>
                <w:p w:rsidR="00C51F5C" w:rsidRDefault="00C51F5C" w:rsidP="00C03057">
                  <w:pPr>
                    <w:jc w:val="center"/>
                    <w:rPr>
                      <w:rFonts w:ascii="Journal" w:hAnsi="Journal"/>
                      <w:sz w:val="18"/>
                    </w:rPr>
                  </w:pPr>
                  <w:r>
                    <w:rPr>
                      <w:rFonts w:ascii="Journal" w:hAnsi="Journal"/>
                      <w:sz w:val="18"/>
                    </w:rPr>
                    <w:t>Дата</w:t>
                  </w:r>
                </w:p>
              </w:txbxContent>
            </v:textbox>
          </v:shape>
          <v:shape id="_x0000_s2562" type="#_x0000_t202" style="position:absolute;left:10887;top:15571;width:519;height:244;v-text-anchor:middle" filled="f" stroked="f">
            <v:stroke joinstyle="round"/>
            <v:textbox style="mso-next-textbox:#_x0000_s2562;mso-rotate-with-shape:t" inset=".35mm,.35mm,.35mm,.35mm">
              <w:txbxContent>
                <w:p w:rsidR="00C51F5C" w:rsidRDefault="00C51F5C" w:rsidP="00C03057">
                  <w:pPr>
                    <w:jc w:val="center"/>
                    <w:rPr>
                      <w:rFonts w:ascii="Journal" w:hAnsi="Journal"/>
                      <w:sz w:val="18"/>
                    </w:rPr>
                  </w:pPr>
                  <w:r>
                    <w:rPr>
                      <w:rFonts w:ascii="Journal" w:hAnsi="Journal"/>
                      <w:sz w:val="18"/>
                    </w:rPr>
                    <w:t>Лист</w:t>
                  </w:r>
                </w:p>
              </w:txbxContent>
            </v:textbox>
          </v:shape>
          <v:shape id="_x0000_s2563" type="#_x0000_t202" style="position:absolute;left:10887;top:15932;width:519;height:335;v-text-anchor:middle" filled="f" stroked="f">
            <v:stroke joinstyle="round"/>
            <v:textbox style="mso-next-textbox:#_x0000_s2563;mso-rotate-with-shape:t" inset=".35mm,.35mm,.35mm,.35mm">
              <w:txbxContent>
                <w:p w:rsidR="00C51F5C" w:rsidRPr="000F54CD" w:rsidRDefault="00C51F5C" w:rsidP="00C03057"/>
              </w:txbxContent>
            </v:textbox>
          </v:shape>
          <v:shape id="_x0000_s2564" type="#_x0000_t202" style="position:absolute;left:5074;top:15763;width:5745;height:377;v-text-anchor:middle" filled="f" stroked="f">
            <v:stroke joinstyle="round"/>
            <v:textbox style="mso-next-textbox:#_x0000_s2564;mso-rotate-with-shape:t" inset=".35mm,.35mm,.35mm,.35mm">
              <w:txbxContent>
                <w:p w:rsidR="00C51F5C" w:rsidRPr="006F3EE9" w:rsidRDefault="00C51F5C" w:rsidP="00C03057">
                  <w:pPr>
                    <w:jc w:val="center"/>
                    <w:rPr>
                      <w:rFonts w:ascii="Times New Roman" w:hAnsi="Times New Roman"/>
                      <w:b/>
                      <w:sz w:val="32"/>
                      <w:szCs w:val="28"/>
                    </w:rPr>
                  </w:pPr>
                  <w:r>
                    <w:rPr>
                      <w:rFonts w:ascii="Times New Roman" w:hAnsi="Times New Roman"/>
                      <w:b/>
                      <w:sz w:val="32"/>
                      <w:szCs w:val="28"/>
                    </w:rPr>
                    <w:t xml:space="preserve"> </w:t>
                  </w:r>
                  <w:r w:rsidRPr="00905197">
                    <w:rPr>
                      <w:rFonts w:ascii="Times New Roman" w:hAnsi="Times New Roman"/>
                      <w:b/>
                      <w:sz w:val="32"/>
                      <w:szCs w:val="28"/>
                    </w:rPr>
                    <w:t>01</w:t>
                  </w:r>
                  <w:r>
                    <w:rPr>
                      <w:rFonts w:ascii="Times New Roman" w:hAnsi="Times New Roman"/>
                      <w:b/>
                      <w:sz w:val="32"/>
                      <w:szCs w:val="28"/>
                    </w:rPr>
                    <w:t>1/2</w:t>
                  </w:r>
                  <w:r w:rsidRPr="00905197">
                    <w:rPr>
                      <w:rFonts w:ascii="Times New Roman" w:hAnsi="Times New Roman"/>
                      <w:b/>
                      <w:sz w:val="32"/>
                      <w:szCs w:val="28"/>
                    </w:rPr>
                    <w:t>-2</w:t>
                  </w:r>
                  <w:r>
                    <w:rPr>
                      <w:rFonts w:ascii="Times New Roman" w:hAnsi="Times New Roman"/>
                      <w:b/>
                      <w:sz w:val="32"/>
                      <w:szCs w:val="28"/>
                    </w:rPr>
                    <w:t>3</w:t>
                  </w:r>
                  <w:r w:rsidRPr="00905197">
                    <w:rPr>
                      <w:rFonts w:ascii="Times New Roman" w:hAnsi="Times New Roman"/>
                      <w:b/>
                      <w:sz w:val="32"/>
                      <w:szCs w:val="28"/>
                    </w:rPr>
                    <w:t>-ПП-1.ГР</w:t>
                  </w:r>
                </w:p>
                <w:p w:rsidR="00C51F5C" w:rsidRDefault="00C51F5C" w:rsidP="00C03057"/>
              </w:txbxContent>
            </v:textbox>
          </v:shape>
          <w10:wrap anchorx="page" anchory="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2"/>
      <w:numFmt w:val="bullet"/>
      <w:lvlText w:val="-"/>
      <w:lvlJc w:val="left"/>
      <w:pPr>
        <w:tabs>
          <w:tab w:val="num" w:pos="870"/>
        </w:tabs>
        <w:ind w:left="870" w:hanging="360"/>
      </w:pPr>
      <w:rPr>
        <w:rFonts w:ascii="StarSymbol" w:hAnsi="StarSymbol"/>
      </w:rPr>
    </w:lvl>
  </w:abstractNum>
  <w:abstractNum w:abstractNumId="2">
    <w:nsid w:val="00000005"/>
    <w:multiLevelType w:val="singleLevel"/>
    <w:tmpl w:val="00000005"/>
    <w:name w:val="WW8Num5"/>
    <w:lvl w:ilvl="0">
      <w:start w:val="1"/>
      <w:numFmt w:val="bullet"/>
      <w:lvlText w:val=""/>
      <w:lvlJc w:val="left"/>
      <w:pPr>
        <w:tabs>
          <w:tab w:val="num" w:pos="644"/>
        </w:tabs>
        <w:ind w:left="644" w:hanging="360"/>
      </w:pPr>
      <w:rPr>
        <w:rFonts w:ascii="Symbol" w:hAnsi="Symbol"/>
      </w:rPr>
    </w:lvl>
  </w:abstractNum>
  <w:abstractNum w:abstractNumId="3">
    <w:nsid w:val="0AC60FAC"/>
    <w:multiLevelType w:val="hybridMultilevel"/>
    <w:tmpl w:val="F7365F14"/>
    <w:lvl w:ilvl="0" w:tplc="FFFFFFFF">
      <w:start w:val="1"/>
      <w:numFmt w:val="decimal"/>
      <w:pStyle w:val="S"/>
      <w:lvlText w:val="%1)"/>
      <w:lvlJc w:val="left"/>
      <w:pPr>
        <w:ind w:left="60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000"/>
        </w:tabs>
        <w:ind w:left="1000" w:hanging="360"/>
      </w:pPr>
    </w:lvl>
    <w:lvl w:ilvl="2" w:tplc="FFFFFFFF" w:tentative="1">
      <w:start w:val="1"/>
      <w:numFmt w:val="lowerRoman"/>
      <w:lvlText w:val="%3."/>
      <w:lvlJc w:val="right"/>
      <w:pPr>
        <w:tabs>
          <w:tab w:val="num" w:pos="1720"/>
        </w:tabs>
        <w:ind w:left="1720" w:hanging="180"/>
      </w:pPr>
    </w:lvl>
    <w:lvl w:ilvl="3" w:tplc="FFFFFFFF" w:tentative="1">
      <w:start w:val="1"/>
      <w:numFmt w:val="decimal"/>
      <w:lvlText w:val="%4."/>
      <w:lvlJc w:val="left"/>
      <w:pPr>
        <w:tabs>
          <w:tab w:val="num" w:pos="2440"/>
        </w:tabs>
        <w:ind w:left="2440" w:hanging="360"/>
      </w:pPr>
    </w:lvl>
    <w:lvl w:ilvl="4" w:tplc="FFFFFFFF" w:tentative="1">
      <w:start w:val="1"/>
      <w:numFmt w:val="lowerLetter"/>
      <w:lvlText w:val="%5."/>
      <w:lvlJc w:val="left"/>
      <w:pPr>
        <w:tabs>
          <w:tab w:val="num" w:pos="3160"/>
        </w:tabs>
        <w:ind w:left="3160" w:hanging="360"/>
      </w:pPr>
    </w:lvl>
    <w:lvl w:ilvl="5" w:tplc="FFFFFFFF" w:tentative="1">
      <w:start w:val="1"/>
      <w:numFmt w:val="lowerRoman"/>
      <w:lvlText w:val="%6."/>
      <w:lvlJc w:val="right"/>
      <w:pPr>
        <w:tabs>
          <w:tab w:val="num" w:pos="3880"/>
        </w:tabs>
        <w:ind w:left="3880" w:hanging="180"/>
      </w:pPr>
    </w:lvl>
    <w:lvl w:ilvl="6" w:tplc="FFFFFFFF" w:tentative="1">
      <w:start w:val="1"/>
      <w:numFmt w:val="decimal"/>
      <w:lvlText w:val="%7."/>
      <w:lvlJc w:val="left"/>
      <w:pPr>
        <w:tabs>
          <w:tab w:val="num" w:pos="4600"/>
        </w:tabs>
        <w:ind w:left="4600" w:hanging="360"/>
      </w:pPr>
    </w:lvl>
    <w:lvl w:ilvl="7" w:tplc="FFFFFFFF" w:tentative="1">
      <w:start w:val="1"/>
      <w:numFmt w:val="lowerLetter"/>
      <w:lvlText w:val="%8."/>
      <w:lvlJc w:val="left"/>
      <w:pPr>
        <w:tabs>
          <w:tab w:val="num" w:pos="5320"/>
        </w:tabs>
        <w:ind w:left="5320" w:hanging="360"/>
      </w:pPr>
    </w:lvl>
    <w:lvl w:ilvl="8" w:tplc="FFFFFFFF" w:tentative="1">
      <w:start w:val="1"/>
      <w:numFmt w:val="lowerRoman"/>
      <w:lvlText w:val="%9."/>
      <w:lvlJc w:val="right"/>
      <w:pPr>
        <w:tabs>
          <w:tab w:val="num" w:pos="6040"/>
        </w:tabs>
        <w:ind w:left="6040" w:hanging="180"/>
      </w:pPr>
    </w:lvl>
  </w:abstractNum>
  <w:abstractNum w:abstractNumId="4">
    <w:nsid w:val="1CE414F2"/>
    <w:multiLevelType w:val="multilevel"/>
    <w:tmpl w:val="DF569B6C"/>
    <w:lvl w:ilvl="0">
      <w:start w:val="1"/>
      <w:numFmt w:val="decimal"/>
      <w:lvlText w:val="%1."/>
      <w:lvlJc w:val="left"/>
      <w:pPr>
        <w:ind w:left="644" w:hanging="360"/>
      </w:pPr>
      <w:rPr>
        <w:rFonts w:hint="default"/>
      </w:rPr>
    </w:lvl>
    <w:lvl w:ilvl="1">
      <w:start w:val="1"/>
      <w:numFmt w:val="decimal"/>
      <w:isLgl/>
      <w:lvlText w:val="%1.%2."/>
      <w:lvlJc w:val="left"/>
      <w:pPr>
        <w:ind w:left="1637" w:hanging="720"/>
      </w:pPr>
      <w:rPr>
        <w:rFonts w:hint="default"/>
        <w:b/>
        <w:sz w:val="24"/>
        <w:szCs w:val="24"/>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5">
    <w:nsid w:val="609336ED"/>
    <w:multiLevelType w:val="hybridMultilevel"/>
    <w:tmpl w:val="F162CF96"/>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4"/>
  </w:num>
  <w:num w:numId="2">
    <w:abstractNumId w:val="3"/>
  </w:num>
  <w:num w:numId="3">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stylePaneFormatFilter w:val="3F01"/>
  <w:defaultTabStop w:val="708"/>
  <w:drawingGridHorizontalSpacing w:val="120"/>
  <w:displayHorizontalDrawingGridEvery w:val="2"/>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9E69AF"/>
    <w:rsid w:val="00000936"/>
    <w:rsid w:val="00001880"/>
    <w:rsid w:val="00001A1F"/>
    <w:rsid w:val="00002503"/>
    <w:rsid w:val="00003D5C"/>
    <w:rsid w:val="00004BD6"/>
    <w:rsid w:val="000060B1"/>
    <w:rsid w:val="0000682E"/>
    <w:rsid w:val="000077C1"/>
    <w:rsid w:val="00007AE6"/>
    <w:rsid w:val="00010B20"/>
    <w:rsid w:val="00011536"/>
    <w:rsid w:val="00013019"/>
    <w:rsid w:val="0001302B"/>
    <w:rsid w:val="000147AF"/>
    <w:rsid w:val="00014A6D"/>
    <w:rsid w:val="00014CF2"/>
    <w:rsid w:val="000161F7"/>
    <w:rsid w:val="000163AF"/>
    <w:rsid w:val="00017625"/>
    <w:rsid w:val="00021005"/>
    <w:rsid w:val="00021252"/>
    <w:rsid w:val="00021509"/>
    <w:rsid w:val="0002153C"/>
    <w:rsid w:val="0002181A"/>
    <w:rsid w:val="00022A84"/>
    <w:rsid w:val="00023C62"/>
    <w:rsid w:val="000240DE"/>
    <w:rsid w:val="00024D59"/>
    <w:rsid w:val="0002502C"/>
    <w:rsid w:val="000253E1"/>
    <w:rsid w:val="000273DA"/>
    <w:rsid w:val="00031C30"/>
    <w:rsid w:val="00034314"/>
    <w:rsid w:val="0003534A"/>
    <w:rsid w:val="000368F7"/>
    <w:rsid w:val="00036D60"/>
    <w:rsid w:val="000370EB"/>
    <w:rsid w:val="00037B4E"/>
    <w:rsid w:val="00037C0D"/>
    <w:rsid w:val="00041B11"/>
    <w:rsid w:val="00043C6D"/>
    <w:rsid w:val="0004451A"/>
    <w:rsid w:val="00044A68"/>
    <w:rsid w:val="00044D48"/>
    <w:rsid w:val="0004519E"/>
    <w:rsid w:val="00046012"/>
    <w:rsid w:val="0004664B"/>
    <w:rsid w:val="0004768C"/>
    <w:rsid w:val="0005089F"/>
    <w:rsid w:val="00050C58"/>
    <w:rsid w:val="00052A63"/>
    <w:rsid w:val="00052E23"/>
    <w:rsid w:val="000540FF"/>
    <w:rsid w:val="000541B5"/>
    <w:rsid w:val="00054B22"/>
    <w:rsid w:val="00054C55"/>
    <w:rsid w:val="00054C92"/>
    <w:rsid w:val="00054F00"/>
    <w:rsid w:val="00061B7B"/>
    <w:rsid w:val="00063BAE"/>
    <w:rsid w:val="0006510C"/>
    <w:rsid w:val="000706A8"/>
    <w:rsid w:val="0007188C"/>
    <w:rsid w:val="00072600"/>
    <w:rsid w:val="00074A91"/>
    <w:rsid w:val="00075F01"/>
    <w:rsid w:val="0007640D"/>
    <w:rsid w:val="0008008D"/>
    <w:rsid w:val="0008052F"/>
    <w:rsid w:val="0008073C"/>
    <w:rsid w:val="00085F98"/>
    <w:rsid w:val="00087A07"/>
    <w:rsid w:val="00087A97"/>
    <w:rsid w:val="000904F4"/>
    <w:rsid w:val="00090A06"/>
    <w:rsid w:val="00090F54"/>
    <w:rsid w:val="00091004"/>
    <w:rsid w:val="00091432"/>
    <w:rsid w:val="00091480"/>
    <w:rsid w:val="00092035"/>
    <w:rsid w:val="00092C5C"/>
    <w:rsid w:val="000937A1"/>
    <w:rsid w:val="0009388B"/>
    <w:rsid w:val="0009413F"/>
    <w:rsid w:val="000951EB"/>
    <w:rsid w:val="000969B3"/>
    <w:rsid w:val="00096DBA"/>
    <w:rsid w:val="000970C6"/>
    <w:rsid w:val="00097F4E"/>
    <w:rsid w:val="000A0649"/>
    <w:rsid w:val="000A10CC"/>
    <w:rsid w:val="000A3270"/>
    <w:rsid w:val="000A3522"/>
    <w:rsid w:val="000A3791"/>
    <w:rsid w:val="000A3D9C"/>
    <w:rsid w:val="000A484E"/>
    <w:rsid w:val="000A4DF7"/>
    <w:rsid w:val="000B04AB"/>
    <w:rsid w:val="000B0C9E"/>
    <w:rsid w:val="000B1912"/>
    <w:rsid w:val="000B1F7B"/>
    <w:rsid w:val="000B2069"/>
    <w:rsid w:val="000B20C0"/>
    <w:rsid w:val="000B2338"/>
    <w:rsid w:val="000B274E"/>
    <w:rsid w:val="000B3CFC"/>
    <w:rsid w:val="000B3DA2"/>
    <w:rsid w:val="000B5237"/>
    <w:rsid w:val="000B52A5"/>
    <w:rsid w:val="000B61A5"/>
    <w:rsid w:val="000B6E7D"/>
    <w:rsid w:val="000B7AF7"/>
    <w:rsid w:val="000B7FA7"/>
    <w:rsid w:val="000C0D45"/>
    <w:rsid w:val="000C17B1"/>
    <w:rsid w:val="000C2BF1"/>
    <w:rsid w:val="000C38F5"/>
    <w:rsid w:val="000C709C"/>
    <w:rsid w:val="000C73BF"/>
    <w:rsid w:val="000D056A"/>
    <w:rsid w:val="000D1BED"/>
    <w:rsid w:val="000D2A50"/>
    <w:rsid w:val="000D2C3C"/>
    <w:rsid w:val="000D2F41"/>
    <w:rsid w:val="000D332B"/>
    <w:rsid w:val="000D390C"/>
    <w:rsid w:val="000D402D"/>
    <w:rsid w:val="000D5F99"/>
    <w:rsid w:val="000D61FD"/>
    <w:rsid w:val="000D6A8B"/>
    <w:rsid w:val="000D6E42"/>
    <w:rsid w:val="000D7E94"/>
    <w:rsid w:val="000D7F64"/>
    <w:rsid w:val="000E07D4"/>
    <w:rsid w:val="000E1A3F"/>
    <w:rsid w:val="000E1F80"/>
    <w:rsid w:val="000E3625"/>
    <w:rsid w:val="000E3B5B"/>
    <w:rsid w:val="000E3DD3"/>
    <w:rsid w:val="000E4CAD"/>
    <w:rsid w:val="000E5B76"/>
    <w:rsid w:val="000E68E3"/>
    <w:rsid w:val="000F134C"/>
    <w:rsid w:val="000F1873"/>
    <w:rsid w:val="000F31D3"/>
    <w:rsid w:val="000F3D62"/>
    <w:rsid w:val="000F4A18"/>
    <w:rsid w:val="000F5174"/>
    <w:rsid w:val="000F53F0"/>
    <w:rsid w:val="000F54CD"/>
    <w:rsid w:val="000F6F57"/>
    <w:rsid w:val="000F7636"/>
    <w:rsid w:val="000F7795"/>
    <w:rsid w:val="000F78CE"/>
    <w:rsid w:val="000F7D4E"/>
    <w:rsid w:val="0010027D"/>
    <w:rsid w:val="001002BF"/>
    <w:rsid w:val="00100D8D"/>
    <w:rsid w:val="00101612"/>
    <w:rsid w:val="001016A2"/>
    <w:rsid w:val="00101BE6"/>
    <w:rsid w:val="00103143"/>
    <w:rsid w:val="00104B70"/>
    <w:rsid w:val="0010524D"/>
    <w:rsid w:val="00107461"/>
    <w:rsid w:val="00110DF5"/>
    <w:rsid w:val="00110E0D"/>
    <w:rsid w:val="00110E54"/>
    <w:rsid w:val="00111A87"/>
    <w:rsid w:val="001125DE"/>
    <w:rsid w:val="001140E5"/>
    <w:rsid w:val="0011491C"/>
    <w:rsid w:val="00114B69"/>
    <w:rsid w:val="00115322"/>
    <w:rsid w:val="00115857"/>
    <w:rsid w:val="00115EFB"/>
    <w:rsid w:val="0011617F"/>
    <w:rsid w:val="00116DF3"/>
    <w:rsid w:val="00116FFA"/>
    <w:rsid w:val="00117130"/>
    <w:rsid w:val="00117F66"/>
    <w:rsid w:val="00120DB8"/>
    <w:rsid w:val="00120EC9"/>
    <w:rsid w:val="00121FEC"/>
    <w:rsid w:val="00122331"/>
    <w:rsid w:val="00122A49"/>
    <w:rsid w:val="001232EC"/>
    <w:rsid w:val="001266DF"/>
    <w:rsid w:val="0013011B"/>
    <w:rsid w:val="001304C7"/>
    <w:rsid w:val="001305F6"/>
    <w:rsid w:val="001327F6"/>
    <w:rsid w:val="00132E14"/>
    <w:rsid w:val="001344B3"/>
    <w:rsid w:val="00134AE8"/>
    <w:rsid w:val="00135937"/>
    <w:rsid w:val="00135BAC"/>
    <w:rsid w:val="0013726B"/>
    <w:rsid w:val="001403ED"/>
    <w:rsid w:val="00141F02"/>
    <w:rsid w:val="00142DEB"/>
    <w:rsid w:val="00143279"/>
    <w:rsid w:val="00143E88"/>
    <w:rsid w:val="00145283"/>
    <w:rsid w:val="00145ECB"/>
    <w:rsid w:val="00146F37"/>
    <w:rsid w:val="00147427"/>
    <w:rsid w:val="0014745E"/>
    <w:rsid w:val="00147C39"/>
    <w:rsid w:val="00147C73"/>
    <w:rsid w:val="001509AD"/>
    <w:rsid w:val="00150BBA"/>
    <w:rsid w:val="00151668"/>
    <w:rsid w:val="0015216A"/>
    <w:rsid w:val="0015312F"/>
    <w:rsid w:val="00154660"/>
    <w:rsid w:val="00154BEF"/>
    <w:rsid w:val="00155280"/>
    <w:rsid w:val="00156F29"/>
    <w:rsid w:val="001572C2"/>
    <w:rsid w:val="00157F68"/>
    <w:rsid w:val="001604D7"/>
    <w:rsid w:val="00160858"/>
    <w:rsid w:val="00160B1A"/>
    <w:rsid w:val="00160C4F"/>
    <w:rsid w:val="00161F64"/>
    <w:rsid w:val="00163399"/>
    <w:rsid w:val="00164EA1"/>
    <w:rsid w:val="0016538F"/>
    <w:rsid w:val="00166D16"/>
    <w:rsid w:val="00167E3C"/>
    <w:rsid w:val="001706AB"/>
    <w:rsid w:val="001710E1"/>
    <w:rsid w:val="00171456"/>
    <w:rsid w:val="00171637"/>
    <w:rsid w:val="00171C10"/>
    <w:rsid w:val="001724DC"/>
    <w:rsid w:val="0017488C"/>
    <w:rsid w:val="00174A53"/>
    <w:rsid w:val="00175080"/>
    <w:rsid w:val="00177D06"/>
    <w:rsid w:val="00180B5C"/>
    <w:rsid w:val="0018197D"/>
    <w:rsid w:val="00181C0A"/>
    <w:rsid w:val="00181D66"/>
    <w:rsid w:val="00182151"/>
    <w:rsid w:val="0018319B"/>
    <w:rsid w:val="00183B13"/>
    <w:rsid w:val="00184494"/>
    <w:rsid w:val="00184EB9"/>
    <w:rsid w:val="00185235"/>
    <w:rsid w:val="0018601D"/>
    <w:rsid w:val="00186BF0"/>
    <w:rsid w:val="00187289"/>
    <w:rsid w:val="00190487"/>
    <w:rsid w:val="00190842"/>
    <w:rsid w:val="00192B0E"/>
    <w:rsid w:val="001964E0"/>
    <w:rsid w:val="00196615"/>
    <w:rsid w:val="00196EB9"/>
    <w:rsid w:val="001A0319"/>
    <w:rsid w:val="001A08A2"/>
    <w:rsid w:val="001A0F95"/>
    <w:rsid w:val="001A1092"/>
    <w:rsid w:val="001A14EA"/>
    <w:rsid w:val="001A19C0"/>
    <w:rsid w:val="001A2C5A"/>
    <w:rsid w:val="001A3444"/>
    <w:rsid w:val="001A511A"/>
    <w:rsid w:val="001A5B60"/>
    <w:rsid w:val="001A5D27"/>
    <w:rsid w:val="001A63DC"/>
    <w:rsid w:val="001A6B0A"/>
    <w:rsid w:val="001A7335"/>
    <w:rsid w:val="001B0692"/>
    <w:rsid w:val="001B0A13"/>
    <w:rsid w:val="001B0ECD"/>
    <w:rsid w:val="001B2489"/>
    <w:rsid w:val="001B2F66"/>
    <w:rsid w:val="001B3D01"/>
    <w:rsid w:val="001B46C7"/>
    <w:rsid w:val="001B4D1B"/>
    <w:rsid w:val="001B5976"/>
    <w:rsid w:val="001B77E4"/>
    <w:rsid w:val="001B7F22"/>
    <w:rsid w:val="001C0DB8"/>
    <w:rsid w:val="001C0E7F"/>
    <w:rsid w:val="001C3264"/>
    <w:rsid w:val="001C4C29"/>
    <w:rsid w:val="001C6085"/>
    <w:rsid w:val="001C680F"/>
    <w:rsid w:val="001C6C96"/>
    <w:rsid w:val="001C78FF"/>
    <w:rsid w:val="001D0142"/>
    <w:rsid w:val="001D0884"/>
    <w:rsid w:val="001D1471"/>
    <w:rsid w:val="001D19AD"/>
    <w:rsid w:val="001D19BF"/>
    <w:rsid w:val="001D1A1D"/>
    <w:rsid w:val="001D444F"/>
    <w:rsid w:val="001D4D21"/>
    <w:rsid w:val="001D4F53"/>
    <w:rsid w:val="001D5B4D"/>
    <w:rsid w:val="001D5C8E"/>
    <w:rsid w:val="001D76B3"/>
    <w:rsid w:val="001E1A7E"/>
    <w:rsid w:val="001E253A"/>
    <w:rsid w:val="001E2756"/>
    <w:rsid w:val="001E2766"/>
    <w:rsid w:val="001E31E4"/>
    <w:rsid w:val="001E76CA"/>
    <w:rsid w:val="001F02D4"/>
    <w:rsid w:val="001F04F2"/>
    <w:rsid w:val="001F06BB"/>
    <w:rsid w:val="001F081A"/>
    <w:rsid w:val="001F0F80"/>
    <w:rsid w:val="001F12BF"/>
    <w:rsid w:val="001F212C"/>
    <w:rsid w:val="001F241F"/>
    <w:rsid w:val="001F24FB"/>
    <w:rsid w:val="001F4D6D"/>
    <w:rsid w:val="001F626C"/>
    <w:rsid w:val="001F69F2"/>
    <w:rsid w:val="001F72AE"/>
    <w:rsid w:val="0020052D"/>
    <w:rsid w:val="002006CA"/>
    <w:rsid w:val="00200D6D"/>
    <w:rsid w:val="002015CD"/>
    <w:rsid w:val="002015DE"/>
    <w:rsid w:val="00203083"/>
    <w:rsid w:val="00204252"/>
    <w:rsid w:val="00205589"/>
    <w:rsid w:val="00205DD1"/>
    <w:rsid w:val="00206BDF"/>
    <w:rsid w:val="002108D9"/>
    <w:rsid w:val="00212BAF"/>
    <w:rsid w:val="00214834"/>
    <w:rsid w:val="00217738"/>
    <w:rsid w:val="00217976"/>
    <w:rsid w:val="002200E7"/>
    <w:rsid w:val="00221086"/>
    <w:rsid w:val="00221297"/>
    <w:rsid w:val="00221F8C"/>
    <w:rsid w:val="00222606"/>
    <w:rsid w:val="00222A78"/>
    <w:rsid w:val="00222CCA"/>
    <w:rsid w:val="00223C71"/>
    <w:rsid w:val="00224902"/>
    <w:rsid w:val="00224AC3"/>
    <w:rsid w:val="00225043"/>
    <w:rsid w:val="00225935"/>
    <w:rsid w:val="00226040"/>
    <w:rsid w:val="00226387"/>
    <w:rsid w:val="0022755D"/>
    <w:rsid w:val="00231848"/>
    <w:rsid w:val="00231D14"/>
    <w:rsid w:val="00232558"/>
    <w:rsid w:val="00233695"/>
    <w:rsid w:val="00233A5C"/>
    <w:rsid w:val="00233ACA"/>
    <w:rsid w:val="00234295"/>
    <w:rsid w:val="002347C6"/>
    <w:rsid w:val="002359E3"/>
    <w:rsid w:val="00236D3A"/>
    <w:rsid w:val="00240024"/>
    <w:rsid w:val="00243A1A"/>
    <w:rsid w:val="0024419F"/>
    <w:rsid w:val="00245C60"/>
    <w:rsid w:val="002462CD"/>
    <w:rsid w:val="00246671"/>
    <w:rsid w:val="0024786F"/>
    <w:rsid w:val="002478C3"/>
    <w:rsid w:val="00247CD5"/>
    <w:rsid w:val="00247EF2"/>
    <w:rsid w:val="0025005E"/>
    <w:rsid w:val="002504E5"/>
    <w:rsid w:val="00250F88"/>
    <w:rsid w:val="00252D72"/>
    <w:rsid w:val="0025445B"/>
    <w:rsid w:val="00254C88"/>
    <w:rsid w:val="00254D9C"/>
    <w:rsid w:val="00255C44"/>
    <w:rsid w:val="00255E59"/>
    <w:rsid w:val="00256AEB"/>
    <w:rsid w:val="00257C24"/>
    <w:rsid w:val="00257CC1"/>
    <w:rsid w:val="00261F94"/>
    <w:rsid w:val="002641DB"/>
    <w:rsid w:val="00265002"/>
    <w:rsid w:val="00265C71"/>
    <w:rsid w:val="00266080"/>
    <w:rsid w:val="002669C8"/>
    <w:rsid w:val="00267208"/>
    <w:rsid w:val="00267C0F"/>
    <w:rsid w:val="002727A9"/>
    <w:rsid w:val="00273149"/>
    <w:rsid w:val="00273251"/>
    <w:rsid w:val="00273C27"/>
    <w:rsid w:val="00274062"/>
    <w:rsid w:val="00274928"/>
    <w:rsid w:val="00276553"/>
    <w:rsid w:val="002773B2"/>
    <w:rsid w:val="0027790A"/>
    <w:rsid w:val="002805E9"/>
    <w:rsid w:val="00281F0E"/>
    <w:rsid w:val="002827FC"/>
    <w:rsid w:val="00283AAE"/>
    <w:rsid w:val="00283AEB"/>
    <w:rsid w:val="00283EFA"/>
    <w:rsid w:val="00283FFA"/>
    <w:rsid w:val="0028417C"/>
    <w:rsid w:val="00284AAF"/>
    <w:rsid w:val="00285BEC"/>
    <w:rsid w:val="00286441"/>
    <w:rsid w:val="00286D6E"/>
    <w:rsid w:val="00290481"/>
    <w:rsid w:val="00292BDB"/>
    <w:rsid w:val="00293B5D"/>
    <w:rsid w:val="00294851"/>
    <w:rsid w:val="002948DF"/>
    <w:rsid w:val="00295414"/>
    <w:rsid w:val="00295B12"/>
    <w:rsid w:val="00295F82"/>
    <w:rsid w:val="00296F69"/>
    <w:rsid w:val="002979CD"/>
    <w:rsid w:val="00297D05"/>
    <w:rsid w:val="002A012E"/>
    <w:rsid w:val="002A0CD8"/>
    <w:rsid w:val="002A1B6D"/>
    <w:rsid w:val="002A2483"/>
    <w:rsid w:val="002A3525"/>
    <w:rsid w:val="002A3E28"/>
    <w:rsid w:val="002A5253"/>
    <w:rsid w:val="002A5393"/>
    <w:rsid w:val="002A60AD"/>
    <w:rsid w:val="002A7260"/>
    <w:rsid w:val="002A7953"/>
    <w:rsid w:val="002A7CBC"/>
    <w:rsid w:val="002A7DC7"/>
    <w:rsid w:val="002B00E7"/>
    <w:rsid w:val="002B02E4"/>
    <w:rsid w:val="002B0C56"/>
    <w:rsid w:val="002B1003"/>
    <w:rsid w:val="002B14C5"/>
    <w:rsid w:val="002B2443"/>
    <w:rsid w:val="002B284C"/>
    <w:rsid w:val="002B3155"/>
    <w:rsid w:val="002B3444"/>
    <w:rsid w:val="002B34BD"/>
    <w:rsid w:val="002B3CBC"/>
    <w:rsid w:val="002B4339"/>
    <w:rsid w:val="002B6290"/>
    <w:rsid w:val="002B6F78"/>
    <w:rsid w:val="002C0B45"/>
    <w:rsid w:val="002C0F8D"/>
    <w:rsid w:val="002C415E"/>
    <w:rsid w:val="002C4400"/>
    <w:rsid w:val="002C510C"/>
    <w:rsid w:val="002C5779"/>
    <w:rsid w:val="002C5990"/>
    <w:rsid w:val="002C6015"/>
    <w:rsid w:val="002C6189"/>
    <w:rsid w:val="002C74BB"/>
    <w:rsid w:val="002D1A83"/>
    <w:rsid w:val="002D230E"/>
    <w:rsid w:val="002D2832"/>
    <w:rsid w:val="002D38DD"/>
    <w:rsid w:val="002D4F71"/>
    <w:rsid w:val="002D5235"/>
    <w:rsid w:val="002D72DF"/>
    <w:rsid w:val="002D7CCF"/>
    <w:rsid w:val="002E0611"/>
    <w:rsid w:val="002E1E00"/>
    <w:rsid w:val="002E20D1"/>
    <w:rsid w:val="002E4882"/>
    <w:rsid w:val="002E48EF"/>
    <w:rsid w:val="002E51B4"/>
    <w:rsid w:val="002E678F"/>
    <w:rsid w:val="002E6A99"/>
    <w:rsid w:val="002E6B0F"/>
    <w:rsid w:val="002E7CC9"/>
    <w:rsid w:val="002F067A"/>
    <w:rsid w:val="002F07CC"/>
    <w:rsid w:val="002F1AD9"/>
    <w:rsid w:val="002F385B"/>
    <w:rsid w:val="002F4B85"/>
    <w:rsid w:val="002F4BA8"/>
    <w:rsid w:val="002F4C15"/>
    <w:rsid w:val="002F6303"/>
    <w:rsid w:val="002F697B"/>
    <w:rsid w:val="002F7D9B"/>
    <w:rsid w:val="002F7E80"/>
    <w:rsid w:val="00300AAD"/>
    <w:rsid w:val="0030142E"/>
    <w:rsid w:val="003028B5"/>
    <w:rsid w:val="00302D1B"/>
    <w:rsid w:val="00302E31"/>
    <w:rsid w:val="003050E7"/>
    <w:rsid w:val="00305B00"/>
    <w:rsid w:val="003061AA"/>
    <w:rsid w:val="0030680B"/>
    <w:rsid w:val="00306D47"/>
    <w:rsid w:val="00311445"/>
    <w:rsid w:val="003120EB"/>
    <w:rsid w:val="00313929"/>
    <w:rsid w:val="00314A16"/>
    <w:rsid w:val="00315938"/>
    <w:rsid w:val="00316CA8"/>
    <w:rsid w:val="0031789C"/>
    <w:rsid w:val="00325110"/>
    <w:rsid w:val="003268FD"/>
    <w:rsid w:val="00327628"/>
    <w:rsid w:val="00327CAC"/>
    <w:rsid w:val="00331F71"/>
    <w:rsid w:val="00334104"/>
    <w:rsid w:val="0033450C"/>
    <w:rsid w:val="00334BE9"/>
    <w:rsid w:val="00334F74"/>
    <w:rsid w:val="00334FFB"/>
    <w:rsid w:val="00336783"/>
    <w:rsid w:val="0033716D"/>
    <w:rsid w:val="003400D3"/>
    <w:rsid w:val="00341FC5"/>
    <w:rsid w:val="0034202C"/>
    <w:rsid w:val="003445F5"/>
    <w:rsid w:val="003455D1"/>
    <w:rsid w:val="00346F7A"/>
    <w:rsid w:val="00346FC5"/>
    <w:rsid w:val="0035078B"/>
    <w:rsid w:val="00351B96"/>
    <w:rsid w:val="00353474"/>
    <w:rsid w:val="003534E4"/>
    <w:rsid w:val="00353F49"/>
    <w:rsid w:val="0035405B"/>
    <w:rsid w:val="0035738A"/>
    <w:rsid w:val="00362545"/>
    <w:rsid w:val="003650C1"/>
    <w:rsid w:val="00366332"/>
    <w:rsid w:val="0036699D"/>
    <w:rsid w:val="00366B23"/>
    <w:rsid w:val="003679B6"/>
    <w:rsid w:val="00367B43"/>
    <w:rsid w:val="00367FBE"/>
    <w:rsid w:val="00371235"/>
    <w:rsid w:val="00373FAA"/>
    <w:rsid w:val="0037414C"/>
    <w:rsid w:val="00376547"/>
    <w:rsid w:val="00376DC4"/>
    <w:rsid w:val="00376E3C"/>
    <w:rsid w:val="00380CA3"/>
    <w:rsid w:val="00382011"/>
    <w:rsid w:val="0038370B"/>
    <w:rsid w:val="003848DE"/>
    <w:rsid w:val="00385BB7"/>
    <w:rsid w:val="00386CBC"/>
    <w:rsid w:val="00390099"/>
    <w:rsid w:val="0039028C"/>
    <w:rsid w:val="003911E1"/>
    <w:rsid w:val="003912B1"/>
    <w:rsid w:val="0039249D"/>
    <w:rsid w:val="00392B4C"/>
    <w:rsid w:val="00392EEC"/>
    <w:rsid w:val="00393EA8"/>
    <w:rsid w:val="00394283"/>
    <w:rsid w:val="00394873"/>
    <w:rsid w:val="00394A76"/>
    <w:rsid w:val="00396A33"/>
    <w:rsid w:val="003A02D9"/>
    <w:rsid w:val="003A462E"/>
    <w:rsid w:val="003A5C54"/>
    <w:rsid w:val="003A6068"/>
    <w:rsid w:val="003A65AB"/>
    <w:rsid w:val="003A670F"/>
    <w:rsid w:val="003A71E4"/>
    <w:rsid w:val="003A7BC6"/>
    <w:rsid w:val="003B07C1"/>
    <w:rsid w:val="003B0DA4"/>
    <w:rsid w:val="003B131E"/>
    <w:rsid w:val="003B1639"/>
    <w:rsid w:val="003B24FD"/>
    <w:rsid w:val="003B2F0E"/>
    <w:rsid w:val="003B34CB"/>
    <w:rsid w:val="003B43A2"/>
    <w:rsid w:val="003B47AC"/>
    <w:rsid w:val="003B6581"/>
    <w:rsid w:val="003B7251"/>
    <w:rsid w:val="003B769A"/>
    <w:rsid w:val="003B7FFA"/>
    <w:rsid w:val="003C025A"/>
    <w:rsid w:val="003C2858"/>
    <w:rsid w:val="003C2C17"/>
    <w:rsid w:val="003C340B"/>
    <w:rsid w:val="003C34AA"/>
    <w:rsid w:val="003C44C0"/>
    <w:rsid w:val="003C4991"/>
    <w:rsid w:val="003C69D3"/>
    <w:rsid w:val="003D0058"/>
    <w:rsid w:val="003D111E"/>
    <w:rsid w:val="003D2034"/>
    <w:rsid w:val="003D2F1F"/>
    <w:rsid w:val="003D3652"/>
    <w:rsid w:val="003D3F3C"/>
    <w:rsid w:val="003D4176"/>
    <w:rsid w:val="003D4377"/>
    <w:rsid w:val="003D4CE8"/>
    <w:rsid w:val="003D5671"/>
    <w:rsid w:val="003D5C7F"/>
    <w:rsid w:val="003D5E00"/>
    <w:rsid w:val="003D61DA"/>
    <w:rsid w:val="003D684A"/>
    <w:rsid w:val="003D6E47"/>
    <w:rsid w:val="003D6E85"/>
    <w:rsid w:val="003E0E7B"/>
    <w:rsid w:val="003E1DA8"/>
    <w:rsid w:val="003E2552"/>
    <w:rsid w:val="003E3035"/>
    <w:rsid w:val="003E3672"/>
    <w:rsid w:val="003E3A3A"/>
    <w:rsid w:val="003E47A5"/>
    <w:rsid w:val="003E702F"/>
    <w:rsid w:val="003E72E1"/>
    <w:rsid w:val="003E76D6"/>
    <w:rsid w:val="003E7715"/>
    <w:rsid w:val="003F0574"/>
    <w:rsid w:val="003F0A15"/>
    <w:rsid w:val="003F1E23"/>
    <w:rsid w:val="003F301E"/>
    <w:rsid w:val="003F32ED"/>
    <w:rsid w:val="003F39B6"/>
    <w:rsid w:val="003F4058"/>
    <w:rsid w:val="003F4297"/>
    <w:rsid w:val="003F6294"/>
    <w:rsid w:val="003F7E69"/>
    <w:rsid w:val="0040143A"/>
    <w:rsid w:val="0040225B"/>
    <w:rsid w:val="00403050"/>
    <w:rsid w:val="00403E6F"/>
    <w:rsid w:val="00404514"/>
    <w:rsid w:val="00405053"/>
    <w:rsid w:val="00405C48"/>
    <w:rsid w:val="004061F7"/>
    <w:rsid w:val="004063DC"/>
    <w:rsid w:val="004065C8"/>
    <w:rsid w:val="0040704B"/>
    <w:rsid w:val="00407923"/>
    <w:rsid w:val="00410847"/>
    <w:rsid w:val="004116B1"/>
    <w:rsid w:val="00412E7B"/>
    <w:rsid w:val="004137B8"/>
    <w:rsid w:val="004139F5"/>
    <w:rsid w:val="00413B4E"/>
    <w:rsid w:val="00414B50"/>
    <w:rsid w:val="004156DC"/>
    <w:rsid w:val="00415ADA"/>
    <w:rsid w:val="00415BBE"/>
    <w:rsid w:val="0042018E"/>
    <w:rsid w:val="00420B17"/>
    <w:rsid w:val="0042254D"/>
    <w:rsid w:val="0042417F"/>
    <w:rsid w:val="00424219"/>
    <w:rsid w:val="00424B4A"/>
    <w:rsid w:val="00425EF9"/>
    <w:rsid w:val="0042664A"/>
    <w:rsid w:val="004267B7"/>
    <w:rsid w:val="00426D5F"/>
    <w:rsid w:val="00427E92"/>
    <w:rsid w:val="00430BBC"/>
    <w:rsid w:val="00430DEF"/>
    <w:rsid w:val="00431C91"/>
    <w:rsid w:val="004328CF"/>
    <w:rsid w:val="00432D47"/>
    <w:rsid w:val="004332D5"/>
    <w:rsid w:val="0043368F"/>
    <w:rsid w:val="00433C19"/>
    <w:rsid w:val="004366EC"/>
    <w:rsid w:val="0043670B"/>
    <w:rsid w:val="00436748"/>
    <w:rsid w:val="00436DE4"/>
    <w:rsid w:val="004405A1"/>
    <w:rsid w:val="00441570"/>
    <w:rsid w:val="0044244A"/>
    <w:rsid w:val="00443487"/>
    <w:rsid w:val="00446954"/>
    <w:rsid w:val="00447190"/>
    <w:rsid w:val="00447DBB"/>
    <w:rsid w:val="0045019E"/>
    <w:rsid w:val="004505D7"/>
    <w:rsid w:val="00451CF5"/>
    <w:rsid w:val="00451EB6"/>
    <w:rsid w:val="00453797"/>
    <w:rsid w:val="00453ABA"/>
    <w:rsid w:val="00454139"/>
    <w:rsid w:val="00454917"/>
    <w:rsid w:val="00454D15"/>
    <w:rsid w:val="0045625A"/>
    <w:rsid w:val="0045633D"/>
    <w:rsid w:val="00456844"/>
    <w:rsid w:val="004569DE"/>
    <w:rsid w:val="00457962"/>
    <w:rsid w:val="00460810"/>
    <w:rsid w:val="00461AAC"/>
    <w:rsid w:val="00463931"/>
    <w:rsid w:val="004641A6"/>
    <w:rsid w:val="00464E14"/>
    <w:rsid w:val="00466C0C"/>
    <w:rsid w:val="00470ECA"/>
    <w:rsid w:val="00471077"/>
    <w:rsid w:val="00471143"/>
    <w:rsid w:val="0047238D"/>
    <w:rsid w:val="004730AB"/>
    <w:rsid w:val="00473D24"/>
    <w:rsid w:val="004746A5"/>
    <w:rsid w:val="00474E7C"/>
    <w:rsid w:val="004759B9"/>
    <w:rsid w:val="00476DC9"/>
    <w:rsid w:val="00477F15"/>
    <w:rsid w:val="00480380"/>
    <w:rsid w:val="004803B7"/>
    <w:rsid w:val="004809DE"/>
    <w:rsid w:val="00481BCC"/>
    <w:rsid w:val="00482FCF"/>
    <w:rsid w:val="00484E0A"/>
    <w:rsid w:val="00485338"/>
    <w:rsid w:val="0048551E"/>
    <w:rsid w:val="00485EF3"/>
    <w:rsid w:val="00486887"/>
    <w:rsid w:val="00487469"/>
    <w:rsid w:val="00490799"/>
    <w:rsid w:val="004909FF"/>
    <w:rsid w:val="00492C31"/>
    <w:rsid w:val="00493714"/>
    <w:rsid w:val="00494113"/>
    <w:rsid w:val="004944B9"/>
    <w:rsid w:val="004966F0"/>
    <w:rsid w:val="00496B8C"/>
    <w:rsid w:val="004972DB"/>
    <w:rsid w:val="004A054E"/>
    <w:rsid w:val="004A11CF"/>
    <w:rsid w:val="004A264E"/>
    <w:rsid w:val="004A3AB4"/>
    <w:rsid w:val="004A51A6"/>
    <w:rsid w:val="004A5237"/>
    <w:rsid w:val="004A765A"/>
    <w:rsid w:val="004A7CAB"/>
    <w:rsid w:val="004B2CB4"/>
    <w:rsid w:val="004B2F8E"/>
    <w:rsid w:val="004B46E4"/>
    <w:rsid w:val="004B568B"/>
    <w:rsid w:val="004B64BF"/>
    <w:rsid w:val="004B660B"/>
    <w:rsid w:val="004B69A3"/>
    <w:rsid w:val="004B69D8"/>
    <w:rsid w:val="004B7219"/>
    <w:rsid w:val="004B7B17"/>
    <w:rsid w:val="004C1354"/>
    <w:rsid w:val="004C13BA"/>
    <w:rsid w:val="004C2140"/>
    <w:rsid w:val="004C387F"/>
    <w:rsid w:val="004C56F3"/>
    <w:rsid w:val="004C62BC"/>
    <w:rsid w:val="004C6766"/>
    <w:rsid w:val="004C714F"/>
    <w:rsid w:val="004C7974"/>
    <w:rsid w:val="004C7E9E"/>
    <w:rsid w:val="004D086F"/>
    <w:rsid w:val="004D12E8"/>
    <w:rsid w:val="004D142B"/>
    <w:rsid w:val="004D25CA"/>
    <w:rsid w:val="004D26C4"/>
    <w:rsid w:val="004D3055"/>
    <w:rsid w:val="004D3508"/>
    <w:rsid w:val="004D47D8"/>
    <w:rsid w:val="004D4A69"/>
    <w:rsid w:val="004D6537"/>
    <w:rsid w:val="004D677E"/>
    <w:rsid w:val="004E0E25"/>
    <w:rsid w:val="004E1989"/>
    <w:rsid w:val="004E2352"/>
    <w:rsid w:val="004E2983"/>
    <w:rsid w:val="004E3458"/>
    <w:rsid w:val="004E5668"/>
    <w:rsid w:val="004E617F"/>
    <w:rsid w:val="004E7678"/>
    <w:rsid w:val="004E76BD"/>
    <w:rsid w:val="004E7CA4"/>
    <w:rsid w:val="004F1086"/>
    <w:rsid w:val="004F2249"/>
    <w:rsid w:val="004F39D7"/>
    <w:rsid w:val="004F4591"/>
    <w:rsid w:val="004F487A"/>
    <w:rsid w:val="004F4EF0"/>
    <w:rsid w:val="004F5144"/>
    <w:rsid w:val="004F5AFB"/>
    <w:rsid w:val="004F7FA9"/>
    <w:rsid w:val="00500345"/>
    <w:rsid w:val="00500DFE"/>
    <w:rsid w:val="00501305"/>
    <w:rsid w:val="0050292B"/>
    <w:rsid w:val="00502C75"/>
    <w:rsid w:val="0050434F"/>
    <w:rsid w:val="0050589D"/>
    <w:rsid w:val="005059EB"/>
    <w:rsid w:val="005116CE"/>
    <w:rsid w:val="00513148"/>
    <w:rsid w:val="005134BC"/>
    <w:rsid w:val="00513798"/>
    <w:rsid w:val="005138CC"/>
    <w:rsid w:val="005140A9"/>
    <w:rsid w:val="005153E3"/>
    <w:rsid w:val="005154A0"/>
    <w:rsid w:val="005157BE"/>
    <w:rsid w:val="00520323"/>
    <w:rsid w:val="00522A6D"/>
    <w:rsid w:val="00522EC5"/>
    <w:rsid w:val="00526710"/>
    <w:rsid w:val="0052677B"/>
    <w:rsid w:val="00527863"/>
    <w:rsid w:val="00527D69"/>
    <w:rsid w:val="00530532"/>
    <w:rsid w:val="005314D1"/>
    <w:rsid w:val="00531A12"/>
    <w:rsid w:val="005327D2"/>
    <w:rsid w:val="005327DD"/>
    <w:rsid w:val="00533864"/>
    <w:rsid w:val="00533900"/>
    <w:rsid w:val="00533E47"/>
    <w:rsid w:val="00533FF7"/>
    <w:rsid w:val="00536D42"/>
    <w:rsid w:val="00540BCF"/>
    <w:rsid w:val="005420C6"/>
    <w:rsid w:val="005435BE"/>
    <w:rsid w:val="00543A96"/>
    <w:rsid w:val="00544198"/>
    <w:rsid w:val="00544A26"/>
    <w:rsid w:val="00545493"/>
    <w:rsid w:val="00545557"/>
    <w:rsid w:val="00547B65"/>
    <w:rsid w:val="00550BC4"/>
    <w:rsid w:val="005516B1"/>
    <w:rsid w:val="00551B41"/>
    <w:rsid w:val="005522DB"/>
    <w:rsid w:val="0055241C"/>
    <w:rsid w:val="00552B73"/>
    <w:rsid w:val="00552D2F"/>
    <w:rsid w:val="00552E28"/>
    <w:rsid w:val="005533B9"/>
    <w:rsid w:val="00553AA5"/>
    <w:rsid w:val="00554D8E"/>
    <w:rsid w:val="00555250"/>
    <w:rsid w:val="0055784B"/>
    <w:rsid w:val="00557BB5"/>
    <w:rsid w:val="005603E7"/>
    <w:rsid w:val="00561044"/>
    <w:rsid w:val="005619BA"/>
    <w:rsid w:val="0056208C"/>
    <w:rsid w:val="00565731"/>
    <w:rsid w:val="00565A3F"/>
    <w:rsid w:val="00565FAE"/>
    <w:rsid w:val="00566BA8"/>
    <w:rsid w:val="0057024E"/>
    <w:rsid w:val="005705B7"/>
    <w:rsid w:val="00571517"/>
    <w:rsid w:val="005722DE"/>
    <w:rsid w:val="005735CA"/>
    <w:rsid w:val="005744DE"/>
    <w:rsid w:val="0057510C"/>
    <w:rsid w:val="005755ED"/>
    <w:rsid w:val="005756F8"/>
    <w:rsid w:val="00575835"/>
    <w:rsid w:val="00576757"/>
    <w:rsid w:val="00577410"/>
    <w:rsid w:val="005778B9"/>
    <w:rsid w:val="005802F4"/>
    <w:rsid w:val="0058179B"/>
    <w:rsid w:val="0058311B"/>
    <w:rsid w:val="00584471"/>
    <w:rsid w:val="00584C02"/>
    <w:rsid w:val="00585905"/>
    <w:rsid w:val="00585A16"/>
    <w:rsid w:val="00585FC1"/>
    <w:rsid w:val="00586A02"/>
    <w:rsid w:val="00587289"/>
    <w:rsid w:val="005878EA"/>
    <w:rsid w:val="00587B40"/>
    <w:rsid w:val="0059008F"/>
    <w:rsid w:val="00590ACF"/>
    <w:rsid w:val="00590EB7"/>
    <w:rsid w:val="0059608D"/>
    <w:rsid w:val="005A0511"/>
    <w:rsid w:val="005A14A2"/>
    <w:rsid w:val="005A16C6"/>
    <w:rsid w:val="005A1D00"/>
    <w:rsid w:val="005A3337"/>
    <w:rsid w:val="005A35E0"/>
    <w:rsid w:val="005A3B97"/>
    <w:rsid w:val="005A4A47"/>
    <w:rsid w:val="005A4B75"/>
    <w:rsid w:val="005A51BF"/>
    <w:rsid w:val="005A6115"/>
    <w:rsid w:val="005A762E"/>
    <w:rsid w:val="005B03FD"/>
    <w:rsid w:val="005B0810"/>
    <w:rsid w:val="005B164A"/>
    <w:rsid w:val="005B2A08"/>
    <w:rsid w:val="005B2DB9"/>
    <w:rsid w:val="005B4E26"/>
    <w:rsid w:val="005B530E"/>
    <w:rsid w:val="005B53A7"/>
    <w:rsid w:val="005B5659"/>
    <w:rsid w:val="005B58DC"/>
    <w:rsid w:val="005B5DC7"/>
    <w:rsid w:val="005B5EBD"/>
    <w:rsid w:val="005B69CC"/>
    <w:rsid w:val="005B6B76"/>
    <w:rsid w:val="005C00B5"/>
    <w:rsid w:val="005C1401"/>
    <w:rsid w:val="005C155A"/>
    <w:rsid w:val="005C1AB2"/>
    <w:rsid w:val="005C1F47"/>
    <w:rsid w:val="005C23F1"/>
    <w:rsid w:val="005C3765"/>
    <w:rsid w:val="005C413C"/>
    <w:rsid w:val="005C5068"/>
    <w:rsid w:val="005C7801"/>
    <w:rsid w:val="005C7951"/>
    <w:rsid w:val="005D189B"/>
    <w:rsid w:val="005D1DB4"/>
    <w:rsid w:val="005D242C"/>
    <w:rsid w:val="005D2620"/>
    <w:rsid w:val="005D348D"/>
    <w:rsid w:val="005D34C0"/>
    <w:rsid w:val="005D6200"/>
    <w:rsid w:val="005D6A18"/>
    <w:rsid w:val="005D728C"/>
    <w:rsid w:val="005D752F"/>
    <w:rsid w:val="005E163B"/>
    <w:rsid w:val="005E2EED"/>
    <w:rsid w:val="005E306C"/>
    <w:rsid w:val="005E39F4"/>
    <w:rsid w:val="005E3F29"/>
    <w:rsid w:val="005E40E0"/>
    <w:rsid w:val="005E4D68"/>
    <w:rsid w:val="005E53BA"/>
    <w:rsid w:val="005E60B7"/>
    <w:rsid w:val="005E6651"/>
    <w:rsid w:val="005E77E7"/>
    <w:rsid w:val="005F038B"/>
    <w:rsid w:val="005F0C5F"/>
    <w:rsid w:val="005F0EA1"/>
    <w:rsid w:val="005F4D33"/>
    <w:rsid w:val="005F6050"/>
    <w:rsid w:val="005F63E1"/>
    <w:rsid w:val="005F643E"/>
    <w:rsid w:val="005F76DC"/>
    <w:rsid w:val="00600732"/>
    <w:rsid w:val="006011E1"/>
    <w:rsid w:val="00601DE2"/>
    <w:rsid w:val="00603D82"/>
    <w:rsid w:val="00605312"/>
    <w:rsid w:val="006066B2"/>
    <w:rsid w:val="00611503"/>
    <w:rsid w:val="00612EC4"/>
    <w:rsid w:val="006133FC"/>
    <w:rsid w:val="00613E5D"/>
    <w:rsid w:val="006146EF"/>
    <w:rsid w:val="00614A33"/>
    <w:rsid w:val="0061568C"/>
    <w:rsid w:val="00615E79"/>
    <w:rsid w:val="00616AB1"/>
    <w:rsid w:val="00617EDE"/>
    <w:rsid w:val="00620868"/>
    <w:rsid w:val="00620E2D"/>
    <w:rsid w:val="00622ACB"/>
    <w:rsid w:val="00622B3C"/>
    <w:rsid w:val="00622C93"/>
    <w:rsid w:val="006237FC"/>
    <w:rsid w:val="00624425"/>
    <w:rsid w:val="00624AF5"/>
    <w:rsid w:val="00624DE2"/>
    <w:rsid w:val="00625529"/>
    <w:rsid w:val="00625C87"/>
    <w:rsid w:val="00625CAF"/>
    <w:rsid w:val="00626036"/>
    <w:rsid w:val="0062689D"/>
    <w:rsid w:val="00627465"/>
    <w:rsid w:val="00627A90"/>
    <w:rsid w:val="0063265A"/>
    <w:rsid w:val="00632A14"/>
    <w:rsid w:val="00632D51"/>
    <w:rsid w:val="00632FBD"/>
    <w:rsid w:val="006354C8"/>
    <w:rsid w:val="00635D70"/>
    <w:rsid w:val="0063605E"/>
    <w:rsid w:val="00637119"/>
    <w:rsid w:val="00637142"/>
    <w:rsid w:val="00637442"/>
    <w:rsid w:val="00637866"/>
    <w:rsid w:val="006400A5"/>
    <w:rsid w:val="00642140"/>
    <w:rsid w:val="006422C3"/>
    <w:rsid w:val="006427B2"/>
    <w:rsid w:val="00642B9A"/>
    <w:rsid w:val="00642F8D"/>
    <w:rsid w:val="00642FB7"/>
    <w:rsid w:val="006434F4"/>
    <w:rsid w:val="006437C3"/>
    <w:rsid w:val="00643B6E"/>
    <w:rsid w:val="00643D85"/>
    <w:rsid w:val="006442B7"/>
    <w:rsid w:val="006445E4"/>
    <w:rsid w:val="006458D0"/>
    <w:rsid w:val="00645976"/>
    <w:rsid w:val="006465AE"/>
    <w:rsid w:val="00646622"/>
    <w:rsid w:val="0065124B"/>
    <w:rsid w:val="00651CE6"/>
    <w:rsid w:val="0065293C"/>
    <w:rsid w:val="00653663"/>
    <w:rsid w:val="00656517"/>
    <w:rsid w:val="006571AD"/>
    <w:rsid w:val="0065728D"/>
    <w:rsid w:val="00660C69"/>
    <w:rsid w:val="00664311"/>
    <w:rsid w:val="006644FB"/>
    <w:rsid w:val="0066582C"/>
    <w:rsid w:val="00666200"/>
    <w:rsid w:val="006663E9"/>
    <w:rsid w:val="00666F09"/>
    <w:rsid w:val="006673A6"/>
    <w:rsid w:val="0067070A"/>
    <w:rsid w:val="00670C70"/>
    <w:rsid w:val="00673862"/>
    <w:rsid w:val="006738A7"/>
    <w:rsid w:val="006808CA"/>
    <w:rsid w:val="0068092A"/>
    <w:rsid w:val="00682B41"/>
    <w:rsid w:val="0068343E"/>
    <w:rsid w:val="00683AF6"/>
    <w:rsid w:val="00684197"/>
    <w:rsid w:val="00685BFF"/>
    <w:rsid w:val="006861A6"/>
    <w:rsid w:val="00686FB3"/>
    <w:rsid w:val="00687D0B"/>
    <w:rsid w:val="00690109"/>
    <w:rsid w:val="006905E4"/>
    <w:rsid w:val="00692D12"/>
    <w:rsid w:val="00692E38"/>
    <w:rsid w:val="00693298"/>
    <w:rsid w:val="0069373C"/>
    <w:rsid w:val="0069437C"/>
    <w:rsid w:val="00694D1D"/>
    <w:rsid w:val="006962D3"/>
    <w:rsid w:val="00696369"/>
    <w:rsid w:val="00697155"/>
    <w:rsid w:val="00697526"/>
    <w:rsid w:val="006A057C"/>
    <w:rsid w:val="006A101B"/>
    <w:rsid w:val="006A170C"/>
    <w:rsid w:val="006A25B9"/>
    <w:rsid w:val="006A3EC5"/>
    <w:rsid w:val="006A542D"/>
    <w:rsid w:val="006A55E1"/>
    <w:rsid w:val="006A6357"/>
    <w:rsid w:val="006A6BD1"/>
    <w:rsid w:val="006A7A3D"/>
    <w:rsid w:val="006A7F6B"/>
    <w:rsid w:val="006B12B8"/>
    <w:rsid w:val="006B1EA8"/>
    <w:rsid w:val="006B248E"/>
    <w:rsid w:val="006B39CD"/>
    <w:rsid w:val="006B4D95"/>
    <w:rsid w:val="006B5104"/>
    <w:rsid w:val="006B54B8"/>
    <w:rsid w:val="006B5A1A"/>
    <w:rsid w:val="006B76C0"/>
    <w:rsid w:val="006B7C7F"/>
    <w:rsid w:val="006C0903"/>
    <w:rsid w:val="006C0EE1"/>
    <w:rsid w:val="006C12A0"/>
    <w:rsid w:val="006C18FD"/>
    <w:rsid w:val="006C2622"/>
    <w:rsid w:val="006C361D"/>
    <w:rsid w:val="006C3AF2"/>
    <w:rsid w:val="006C4543"/>
    <w:rsid w:val="006C66FA"/>
    <w:rsid w:val="006C7787"/>
    <w:rsid w:val="006D0760"/>
    <w:rsid w:val="006D10A0"/>
    <w:rsid w:val="006D2184"/>
    <w:rsid w:val="006D420D"/>
    <w:rsid w:val="006D4408"/>
    <w:rsid w:val="006D510F"/>
    <w:rsid w:val="006D532C"/>
    <w:rsid w:val="006D5555"/>
    <w:rsid w:val="006D65FE"/>
    <w:rsid w:val="006D7D81"/>
    <w:rsid w:val="006D7D85"/>
    <w:rsid w:val="006E3CA5"/>
    <w:rsid w:val="006E47D0"/>
    <w:rsid w:val="006E5093"/>
    <w:rsid w:val="006E56C3"/>
    <w:rsid w:val="006E6048"/>
    <w:rsid w:val="006E62BC"/>
    <w:rsid w:val="006F0DAA"/>
    <w:rsid w:val="006F1013"/>
    <w:rsid w:val="006F1056"/>
    <w:rsid w:val="006F1181"/>
    <w:rsid w:val="006F140B"/>
    <w:rsid w:val="006F2B33"/>
    <w:rsid w:val="006F2D0A"/>
    <w:rsid w:val="006F3033"/>
    <w:rsid w:val="006F3EE9"/>
    <w:rsid w:val="006F4374"/>
    <w:rsid w:val="006F451D"/>
    <w:rsid w:val="006F4679"/>
    <w:rsid w:val="006F4C26"/>
    <w:rsid w:val="006F4EED"/>
    <w:rsid w:val="006F4EF9"/>
    <w:rsid w:val="006F57EB"/>
    <w:rsid w:val="006F58CF"/>
    <w:rsid w:val="006F726C"/>
    <w:rsid w:val="006F77E8"/>
    <w:rsid w:val="007030E8"/>
    <w:rsid w:val="00704DB6"/>
    <w:rsid w:val="00705906"/>
    <w:rsid w:val="00705BB4"/>
    <w:rsid w:val="00707157"/>
    <w:rsid w:val="0071072A"/>
    <w:rsid w:val="007107E5"/>
    <w:rsid w:val="00710B74"/>
    <w:rsid w:val="00711043"/>
    <w:rsid w:val="00711AF3"/>
    <w:rsid w:val="0071248F"/>
    <w:rsid w:val="00712D14"/>
    <w:rsid w:val="00714019"/>
    <w:rsid w:val="0071405A"/>
    <w:rsid w:val="00714A1A"/>
    <w:rsid w:val="007153FB"/>
    <w:rsid w:val="00716E18"/>
    <w:rsid w:val="00716FFF"/>
    <w:rsid w:val="00717289"/>
    <w:rsid w:val="00720163"/>
    <w:rsid w:val="00720652"/>
    <w:rsid w:val="00720D76"/>
    <w:rsid w:val="0072241A"/>
    <w:rsid w:val="007234CE"/>
    <w:rsid w:val="0072530D"/>
    <w:rsid w:val="007269CA"/>
    <w:rsid w:val="007275C5"/>
    <w:rsid w:val="00727B9E"/>
    <w:rsid w:val="00727FCF"/>
    <w:rsid w:val="00730006"/>
    <w:rsid w:val="007306CC"/>
    <w:rsid w:val="00731486"/>
    <w:rsid w:val="007322C3"/>
    <w:rsid w:val="00732678"/>
    <w:rsid w:val="0073320B"/>
    <w:rsid w:val="00733611"/>
    <w:rsid w:val="007348B1"/>
    <w:rsid w:val="00734F78"/>
    <w:rsid w:val="00735D00"/>
    <w:rsid w:val="00736994"/>
    <w:rsid w:val="007372C5"/>
    <w:rsid w:val="00737B38"/>
    <w:rsid w:val="00737D64"/>
    <w:rsid w:val="00740304"/>
    <w:rsid w:val="0074188A"/>
    <w:rsid w:val="00741DB2"/>
    <w:rsid w:val="007432CA"/>
    <w:rsid w:val="007461A1"/>
    <w:rsid w:val="00747001"/>
    <w:rsid w:val="00747DD0"/>
    <w:rsid w:val="007508BA"/>
    <w:rsid w:val="007509BB"/>
    <w:rsid w:val="00752FC7"/>
    <w:rsid w:val="00753AF6"/>
    <w:rsid w:val="00753ED4"/>
    <w:rsid w:val="00754C92"/>
    <w:rsid w:val="00754D56"/>
    <w:rsid w:val="00755ABC"/>
    <w:rsid w:val="00756593"/>
    <w:rsid w:val="00756BBA"/>
    <w:rsid w:val="007570EF"/>
    <w:rsid w:val="00757AAD"/>
    <w:rsid w:val="00761396"/>
    <w:rsid w:val="00761DA1"/>
    <w:rsid w:val="00762189"/>
    <w:rsid w:val="0076267A"/>
    <w:rsid w:val="007631FC"/>
    <w:rsid w:val="0076355B"/>
    <w:rsid w:val="00763BAB"/>
    <w:rsid w:val="00763CCB"/>
    <w:rsid w:val="00765FD4"/>
    <w:rsid w:val="00767483"/>
    <w:rsid w:val="00767720"/>
    <w:rsid w:val="00770D9B"/>
    <w:rsid w:val="00770ECD"/>
    <w:rsid w:val="0077149E"/>
    <w:rsid w:val="00771761"/>
    <w:rsid w:val="00771C78"/>
    <w:rsid w:val="00772097"/>
    <w:rsid w:val="00773429"/>
    <w:rsid w:val="00773F8C"/>
    <w:rsid w:val="00774B64"/>
    <w:rsid w:val="007752E3"/>
    <w:rsid w:val="00775437"/>
    <w:rsid w:val="00776EB9"/>
    <w:rsid w:val="007770A9"/>
    <w:rsid w:val="00780598"/>
    <w:rsid w:val="0078197E"/>
    <w:rsid w:val="0078226F"/>
    <w:rsid w:val="00782EB4"/>
    <w:rsid w:val="00783CBF"/>
    <w:rsid w:val="00784CBD"/>
    <w:rsid w:val="00785BAF"/>
    <w:rsid w:val="00785E31"/>
    <w:rsid w:val="0078785E"/>
    <w:rsid w:val="00787B89"/>
    <w:rsid w:val="00787CFB"/>
    <w:rsid w:val="00787EBD"/>
    <w:rsid w:val="00790339"/>
    <w:rsid w:val="00790DC2"/>
    <w:rsid w:val="00791200"/>
    <w:rsid w:val="00791DC5"/>
    <w:rsid w:val="00791F64"/>
    <w:rsid w:val="007920DE"/>
    <w:rsid w:val="00792ED6"/>
    <w:rsid w:val="007930E3"/>
    <w:rsid w:val="00793B6D"/>
    <w:rsid w:val="007949AB"/>
    <w:rsid w:val="00795902"/>
    <w:rsid w:val="00795BE2"/>
    <w:rsid w:val="00796853"/>
    <w:rsid w:val="00797DC1"/>
    <w:rsid w:val="00797E3A"/>
    <w:rsid w:val="007A368D"/>
    <w:rsid w:val="007A3792"/>
    <w:rsid w:val="007A4085"/>
    <w:rsid w:val="007A4D0B"/>
    <w:rsid w:val="007A4E44"/>
    <w:rsid w:val="007B08AC"/>
    <w:rsid w:val="007B1C44"/>
    <w:rsid w:val="007B1EC2"/>
    <w:rsid w:val="007B44C3"/>
    <w:rsid w:val="007B492B"/>
    <w:rsid w:val="007B5459"/>
    <w:rsid w:val="007B6589"/>
    <w:rsid w:val="007B767D"/>
    <w:rsid w:val="007C064E"/>
    <w:rsid w:val="007C1F63"/>
    <w:rsid w:val="007C2716"/>
    <w:rsid w:val="007C2AFD"/>
    <w:rsid w:val="007C36E9"/>
    <w:rsid w:val="007C395D"/>
    <w:rsid w:val="007C3AD3"/>
    <w:rsid w:val="007C4D21"/>
    <w:rsid w:val="007C5699"/>
    <w:rsid w:val="007C7A02"/>
    <w:rsid w:val="007D072F"/>
    <w:rsid w:val="007D0CAC"/>
    <w:rsid w:val="007D1DB6"/>
    <w:rsid w:val="007D20A1"/>
    <w:rsid w:val="007D4E67"/>
    <w:rsid w:val="007D5B76"/>
    <w:rsid w:val="007D64D8"/>
    <w:rsid w:val="007D65FB"/>
    <w:rsid w:val="007D69D1"/>
    <w:rsid w:val="007D6A2B"/>
    <w:rsid w:val="007D6B8C"/>
    <w:rsid w:val="007E0226"/>
    <w:rsid w:val="007E133D"/>
    <w:rsid w:val="007E2367"/>
    <w:rsid w:val="007E2792"/>
    <w:rsid w:val="007E4673"/>
    <w:rsid w:val="007E4750"/>
    <w:rsid w:val="007E555A"/>
    <w:rsid w:val="007E676F"/>
    <w:rsid w:val="007E73AD"/>
    <w:rsid w:val="007E74B2"/>
    <w:rsid w:val="007E751D"/>
    <w:rsid w:val="007F1898"/>
    <w:rsid w:val="007F30C5"/>
    <w:rsid w:val="007F3D85"/>
    <w:rsid w:val="007F577F"/>
    <w:rsid w:val="007F6222"/>
    <w:rsid w:val="007F6545"/>
    <w:rsid w:val="007F65A3"/>
    <w:rsid w:val="007F73D1"/>
    <w:rsid w:val="007F7F12"/>
    <w:rsid w:val="007F7FA1"/>
    <w:rsid w:val="008016F4"/>
    <w:rsid w:val="008028A2"/>
    <w:rsid w:val="0080347C"/>
    <w:rsid w:val="008037D6"/>
    <w:rsid w:val="0080380E"/>
    <w:rsid w:val="00803942"/>
    <w:rsid w:val="00803C3E"/>
    <w:rsid w:val="008042F3"/>
    <w:rsid w:val="00805514"/>
    <w:rsid w:val="00810659"/>
    <w:rsid w:val="00810A59"/>
    <w:rsid w:val="00810F04"/>
    <w:rsid w:val="008157AC"/>
    <w:rsid w:val="0081583F"/>
    <w:rsid w:val="00815CDB"/>
    <w:rsid w:val="00816E36"/>
    <w:rsid w:val="008219D3"/>
    <w:rsid w:val="008224BD"/>
    <w:rsid w:val="00822AFE"/>
    <w:rsid w:val="00822C52"/>
    <w:rsid w:val="00823406"/>
    <w:rsid w:val="00823CE8"/>
    <w:rsid w:val="00824A71"/>
    <w:rsid w:val="00825144"/>
    <w:rsid w:val="00826C58"/>
    <w:rsid w:val="00827364"/>
    <w:rsid w:val="008276A1"/>
    <w:rsid w:val="00830656"/>
    <w:rsid w:val="00830A6F"/>
    <w:rsid w:val="0083394D"/>
    <w:rsid w:val="0083458A"/>
    <w:rsid w:val="008345C1"/>
    <w:rsid w:val="00834B77"/>
    <w:rsid w:val="008372A7"/>
    <w:rsid w:val="00837CED"/>
    <w:rsid w:val="00840383"/>
    <w:rsid w:val="00841EB3"/>
    <w:rsid w:val="00842CD0"/>
    <w:rsid w:val="00844377"/>
    <w:rsid w:val="0084503D"/>
    <w:rsid w:val="008453FC"/>
    <w:rsid w:val="00845A19"/>
    <w:rsid w:val="00845DE7"/>
    <w:rsid w:val="00845F0B"/>
    <w:rsid w:val="0084641B"/>
    <w:rsid w:val="00846484"/>
    <w:rsid w:val="00847738"/>
    <w:rsid w:val="008508A6"/>
    <w:rsid w:val="0085178B"/>
    <w:rsid w:val="00851AF9"/>
    <w:rsid w:val="008526D7"/>
    <w:rsid w:val="0085292C"/>
    <w:rsid w:val="0085344B"/>
    <w:rsid w:val="00853CA5"/>
    <w:rsid w:val="00854854"/>
    <w:rsid w:val="00854FD8"/>
    <w:rsid w:val="008556D4"/>
    <w:rsid w:val="0086077A"/>
    <w:rsid w:val="00860D6E"/>
    <w:rsid w:val="00862219"/>
    <w:rsid w:val="00862B58"/>
    <w:rsid w:val="00863204"/>
    <w:rsid w:val="008637AF"/>
    <w:rsid w:val="00864D8A"/>
    <w:rsid w:val="008660E5"/>
    <w:rsid w:val="00866750"/>
    <w:rsid w:val="00866878"/>
    <w:rsid w:val="00867D53"/>
    <w:rsid w:val="00871215"/>
    <w:rsid w:val="00871DB2"/>
    <w:rsid w:val="00871F82"/>
    <w:rsid w:val="0087261B"/>
    <w:rsid w:val="0087421F"/>
    <w:rsid w:val="00875722"/>
    <w:rsid w:val="008761F3"/>
    <w:rsid w:val="00876842"/>
    <w:rsid w:val="00877392"/>
    <w:rsid w:val="0087775F"/>
    <w:rsid w:val="008805CF"/>
    <w:rsid w:val="00880FDB"/>
    <w:rsid w:val="00881EC1"/>
    <w:rsid w:val="00882645"/>
    <w:rsid w:val="00882DF6"/>
    <w:rsid w:val="00883123"/>
    <w:rsid w:val="00884156"/>
    <w:rsid w:val="00884A7B"/>
    <w:rsid w:val="00886A66"/>
    <w:rsid w:val="00887165"/>
    <w:rsid w:val="0089076F"/>
    <w:rsid w:val="00890F40"/>
    <w:rsid w:val="0089103E"/>
    <w:rsid w:val="00893489"/>
    <w:rsid w:val="00893A83"/>
    <w:rsid w:val="00893F8D"/>
    <w:rsid w:val="00895AA0"/>
    <w:rsid w:val="008A154D"/>
    <w:rsid w:val="008A1AC3"/>
    <w:rsid w:val="008A20B4"/>
    <w:rsid w:val="008A4A86"/>
    <w:rsid w:val="008A5EBC"/>
    <w:rsid w:val="008B0194"/>
    <w:rsid w:val="008B055C"/>
    <w:rsid w:val="008B1B23"/>
    <w:rsid w:val="008B1F41"/>
    <w:rsid w:val="008B7F7C"/>
    <w:rsid w:val="008C02CC"/>
    <w:rsid w:val="008C33CF"/>
    <w:rsid w:val="008C3E1E"/>
    <w:rsid w:val="008C3EB4"/>
    <w:rsid w:val="008C5167"/>
    <w:rsid w:val="008C6050"/>
    <w:rsid w:val="008D0242"/>
    <w:rsid w:val="008D0C8B"/>
    <w:rsid w:val="008D1506"/>
    <w:rsid w:val="008D21D6"/>
    <w:rsid w:val="008D5FA1"/>
    <w:rsid w:val="008D6343"/>
    <w:rsid w:val="008D639E"/>
    <w:rsid w:val="008D7C9D"/>
    <w:rsid w:val="008E172C"/>
    <w:rsid w:val="008E1765"/>
    <w:rsid w:val="008E282E"/>
    <w:rsid w:val="008E4B97"/>
    <w:rsid w:val="008E5A44"/>
    <w:rsid w:val="008E5B07"/>
    <w:rsid w:val="008E6207"/>
    <w:rsid w:val="008E6943"/>
    <w:rsid w:val="008E7CC9"/>
    <w:rsid w:val="008E7D70"/>
    <w:rsid w:val="008F225C"/>
    <w:rsid w:val="008F2A16"/>
    <w:rsid w:val="008F3A7C"/>
    <w:rsid w:val="008F63BB"/>
    <w:rsid w:val="008F63C4"/>
    <w:rsid w:val="008F6DA3"/>
    <w:rsid w:val="009007DF"/>
    <w:rsid w:val="00901035"/>
    <w:rsid w:val="009014DE"/>
    <w:rsid w:val="009016DE"/>
    <w:rsid w:val="00901860"/>
    <w:rsid w:val="00902552"/>
    <w:rsid w:val="0090277C"/>
    <w:rsid w:val="0090279A"/>
    <w:rsid w:val="00902A9E"/>
    <w:rsid w:val="00902E27"/>
    <w:rsid w:val="00903519"/>
    <w:rsid w:val="00904E5E"/>
    <w:rsid w:val="00905197"/>
    <w:rsid w:val="00905EF8"/>
    <w:rsid w:val="009077B2"/>
    <w:rsid w:val="00910A99"/>
    <w:rsid w:val="00912B41"/>
    <w:rsid w:val="0091424A"/>
    <w:rsid w:val="00915187"/>
    <w:rsid w:val="009154E3"/>
    <w:rsid w:val="00917DB8"/>
    <w:rsid w:val="00920802"/>
    <w:rsid w:val="00920A1F"/>
    <w:rsid w:val="00920E18"/>
    <w:rsid w:val="009227C5"/>
    <w:rsid w:val="0092368D"/>
    <w:rsid w:val="009237BB"/>
    <w:rsid w:val="00923D45"/>
    <w:rsid w:val="00927327"/>
    <w:rsid w:val="00927712"/>
    <w:rsid w:val="0092794D"/>
    <w:rsid w:val="00931722"/>
    <w:rsid w:val="0093360D"/>
    <w:rsid w:val="009349F0"/>
    <w:rsid w:val="00934DFF"/>
    <w:rsid w:val="00936126"/>
    <w:rsid w:val="0093621E"/>
    <w:rsid w:val="00937825"/>
    <w:rsid w:val="009406BD"/>
    <w:rsid w:val="00940BBA"/>
    <w:rsid w:val="00942EDA"/>
    <w:rsid w:val="00943028"/>
    <w:rsid w:val="00943E18"/>
    <w:rsid w:val="00943E7B"/>
    <w:rsid w:val="00943E85"/>
    <w:rsid w:val="0094460B"/>
    <w:rsid w:val="00945749"/>
    <w:rsid w:val="009464C4"/>
    <w:rsid w:val="0094676F"/>
    <w:rsid w:val="009469D9"/>
    <w:rsid w:val="00950796"/>
    <w:rsid w:val="00951000"/>
    <w:rsid w:val="00951D23"/>
    <w:rsid w:val="00953EB0"/>
    <w:rsid w:val="00955696"/>
    <w:rsid w:val="009561EB"/>
    <w:rsid w:val="009568F0"/>
    <w:rsid w:val="00956D2C"/>
    <w:rsid w:val="009572A7"/>
    <w:rsid w:val="00957B1D"/>
    <w:rsid w:val="00960554"/>
    <w:rsid w:val="00960795"/>
    <w:rsid w:val="00960ED0"/>
    <w:rsid w:val="0096420D"/>
    <w:rsid w:val="00964CCF"/>
    <w:rsid w:val="009655E0"/>
    <w:rsid w:val="00965A5F"/>
    <w:rsid w:val="00966CEA"/>
    <w:rsid w:val="00970261"/>
    <w:rsid w:val="009702F5"/>
    <w:rsid w:val="0097049B"/>
    <w:rsid w:val="00970729"/>
    <w:rsid w:val="00971C1D"/>
    <w:rsid w:val="00972AC4"/>
    <w:rsid w:val="00974096"/>
    <w:rsid w:val="009759A9"/>
    <w:rsid w:val="009759E7"/>
    <w:rsid w:val="00976EF5"/>
    <w:rsid w:val="00976F89"/>
    <w:rsid w:val="00977A2E"/>
    <w:rsid w:val="00977DBE"/>
    <w:rsid w:val="0098121C"/>
    <w:rsid w:val="0098354B"/>
    <w:rsid w:val="0098428D"/>
    <w:rsid w:val="009847AB"/>
    <w:rsid w:val="009862C5"/>
    <w:rsid w:val="009863E0"/>
    <w:rsid w:val="00990D8B"/>
    <w:rsid w:val="0099108F"/>
    <w:rsid w:val="0099178F"/>
    <w:rsid w:val="00991ED7"/>
    <w:rsid w:val="00992F00"/>
    <w:rsid w:val="00993DBF"/>
    <w:rsid w:val="00993F2C"/>
    <w:rsid w:val="00994243"/>
    <w:rsid w:val="00994D3C"/>
    <w:rsid w:val="00995143"/>
    <w:rsid w:val="00995811"/>
    <w:rsid w:val="0099622C"/>
    <w:rsid w:val="00996502"/>
    <w:rsid w:val="0099697B"/>
    <w:rsid w:val="0099757E"/>
    <w:rsid w:val="00997E00"/>
    <w:rsid w:val="009A008D"/>
    <w:rsid w:val="009A0CA1"/>
    <w:rsid w:val="009A18CD"/>
    <w:rsid w:val="009A2267"/>
    <w:rsid w:val="009A25B4"/>
    <w:rsid w:val="009A2FCF"/>
    <w:rsid w:val="009A326E"/>
    <w:rsid w:val="009A4533"/>
    <w:rsid w:val="009A4672"/>
    <w:rsid w:val="009A74BF"/>
    <w:rsid w:val="009B0026"/>
    <w:rsid w:val="009B0151"/>
    <w:rsid w:val="009B0889"/>
    <w:rsid w:val="009B12BE"/>
    <w:rsid w:val="009B2031"/>
    <w:rsid w:val="009B257D"/>
    <w:rsid w:val="009B4A97"/>
    <w:rsid w:val="009B610B"/>
    <w:rsid w:val="009B6A56"/>
    <w:rsid w:val="009B6AF8"/>
    <w:rsid w:val="009B7817"/>
    <w:rsid w:val="009B7BBA"/>
    <w:rsid w:val="009C06EB"/>
    <w:rsid w:val="009C1B50"/>
    <w:rsid w:val="009C2450"/>
    <w:rsid w:val="009C2723"/>
    <w:rsid w:val="009C3552"/>
    <w:rsid w:val="009C3833"/>
    <w:rsid w:val="009C3BC4"/>
    <w:rsid w:val="009C40BA"/>
    <w:rsid w:val="009C41CA"/>
    <w:rsid w:val="009C509F"/>
    <w:rsid w:val="009C5604"/>
    <w:rsid w:val="009C603A"/>
    <w:rsid w:val="009C651B"/>
    <w:rsid w:val="009C75AB"/>
    <w:rsid w:val="009C7C0C"/>
    <w:rsid w:val="009D0F68"/>
    <w:rsid w:val="009D1796"/>
    <w:rsid w:val="009D184D"/>
    <w:rsid w:val="009D3C93"/>
    <w:rsid w:val="009D409A"/>
    <w:rsid w:val="009D42EF"/>
    <w:rsid w:val="009D470E"/>
    <w:rsid w:val="009D578F"/>
    <w:rsid w:val="009D6806"/>
    <w:rsid w:val="009D7E01"/>
    <w:rsid w:val="009E0AC5"/>
    <w:rsid w:val="009E2B0C"/>
    <w:rsid w:val="009E2DCF"/>
    <w:rsid w:val="009E5B29"/>
    <w:rsid w:val="009E5D6C"/>
    <w:rsid w:val="009E69AF"/>
    <w:rsid w:val="009E7473"/>
    <w:rsid w:val="009E790A"/>
    <w:rsid w:val="009F085E"/>
    <w:rsid w:val="009F09A7"/>
    <w:rsid w:val="009F0CB9"/>
    <w:rsid w:val="009F0DD4"/>
    <w:rsid w:val="009F30C3"/>
    <w:rsid w:val="009F46C7"/>
    <w:rsid w:val="009F7799"/>
    <w:rsid w:val="00A00167"/>
    <w:rsid w:val="00A002A4"/>
    <w:rsid w:val="00A004DC"/>
    <w:rsid w:val="00A01BAA"/>
    <w:rsid w:val="00A01D16"/>
    <w:rsid w:val="00A03118"/>
    <w:rsid w:val="00A03170"/>
    <w:rsid w:val="00A03906"/>
    <w:rsid w:val="00A04D6C"/>
    <w:rsid w:val="00A066F7"/>
    <w:rsid w:val="00A076B8"/>
    <w:rsid w:val="00A07DEF"/>
    <w:rsid w:val="00A07F8A"/>
    <w:rsid w:val="00A10B34"/>
    <w:rsid w:val="00A10B4C"/>
    <w:rsid w:val="00A10C9E"/>
    <w:rsid w:val="00A1123C"/>
    <w:rsid w:val="00A1124E"/>
    <w:rsid w:val="00A1153A"/>
    <w:rsid w:val="00A1202D"/>
    <w:rsid w:val="00A12151"/>
    <w:rsid w:val="00A13672"/>
    <w:rsid w:val="00A13E7A"/>
    <w:rsid w:val="00A14960"/>
    <w:rsid w:val="00A14B9C"/>
    <w:rsid w:val="00A20CBD"/>
    <w:rsid w:val="00A21BFD"/>
    <w:rsid w:val="00A2209D"/>
    <w:rsid w:val="00A23E48"/>
    <w:rsid w:val="00A24B37"/>
    <w:rsid w:val="00A269D3"/>
    <w:rsid w:val="00A27103"/>
    <w:rsid w:val="00A272AA"/>
    <w:rsid w:val="00A27DD7"/>
    <w:rsid w:val="00A30E53"/>
    <w:rsid w:val="00A3126B"/>
    <w:rsid w:val="00A319DE"/>
    <w:rsid w:val="00A31C53"/>
    <w:rsid w:val="00A32C92"/>
    <w:rsid w:val="00A3641E"/>
    <w:rsid w:val="00A36D67"/>
    <w:rsid w:val="00A374A6"/>
    <w:rsid w:val="00A37F6F"/>
    <w:rsid w:val="00A40578"/>
    <w:rsid w:val="00A412DC"/>
    <w:rsid w:val="00A41650"/>
    <w:rsid w:val="00A431E2"/>
    <w:rsid w:val="00A43CF4"/>
    <w:rsid w:val="00A44C16"/>
    <w:rsid w:val="00A44F4F"/>
    <w:rsid w:val="00A44FD1"/>
    <w:rsid w:val="00A47489"/>
    <w:rsid w:val="00A476A1"/>
    <w:rsid w:val="00A476E9"/>
    <w:rsid w:val="00A479BE"/>
    <w:rsid w:val="00A51870"/>
    <w:rsid w:val="00A52994"/>
    <w:rsid w:val="00A52AE3"/>
    <w:rsid w:val="00A52BA9"/>
    <w:rsid w:val="00A55071"/>
    <w:rsid w:val="00A5641F"/>
    <w:rsid w:val="00A56F92"/>
    <w:rsid w:val="00A6226D"/>
    <w:rsid w:val="00A633F1"/>
    <w:rsid w:val="00A67622"/>
    <w:rsid w:val="00A67CEA"/>
    <w:rsid w:val="00A70728"/>
    <w:rsid w:val="00A7084A"/>
    <w:rsid w:val="00A70C70"/>
    <w:rsid w:val="00A70CB5"/>
    <w:rsid w:val="00A70F1B"/>
    <w:rsid w:val="00A71546"/>
    <w:rsid w:val="00A72AEF"/>
    <w:rsid w:val="00A72B90"/>
    <w:rsid w:val="00A74211"/>
    <w:rsid w:val="00A745FA"/>
    <w:rsid w:val="00A74CD9"/>
    <w:rsid w:val="00A77D28"/>
    <w:rsid w:val="00A807F7"/>
    <w:rsid w:val="00A811E9"/>
    <w:rsid w:val="00A818EF"/>
    <w:rsid w:val="00A82B5E"/>
    <w:rsid w:val="00A84ED8"/>
    <w:rsid w:val="00A850E2"/>
    <w:rsid w:val="00A851FE"/>
    <w:rsid w:val="00A855F6"/>
    <w:rsid w:val="00A85819"/>
    <w:rsid w:val="00A90474"/>
    <w:rsid w:val="00A9126B"/>
    <w:rsid w:val="00A915BB"/>
    <w:rsid w:val="00A91B4E"/>
    <w:rsid w:val="00A92843"/>
    <w:rsid w:val="00A92978"/>
    <w:rsid w:val="00A93029"/>
    <w:rsid w:val="00A9413B"/>
    <w:rsid w:val="00A94D10"/>
    <w:rsid w:val="00A950B5"/>
    <w:rsid w:val="00A95F7D"/>
    <w:rsid w:val="00A967D9"/>
    <w:rsid w:val="00A97351"/>
    <w:rsid w:val="00A975FB"/>
    <w:rsid w:val="00A97C10"/>
    <w:rsid w:val="00AA1129"/>
    <w:rsid w:val="00AA1CF5"/>
    <w:rsid w:val="00AA3C69"/>
    <w:rsid w:val="00AA3CEE"/>
    <w:rsid w:val="00AA4708"/>
    <w:rsid w:val="00AA68CE"/>
    <w:rsid w:val="00AA6BD6"/>
    <w:rsid w:val="00AA7A27"/>
    <w:rsid w:val="00AB0819"/>
    <w:rsid w:val="00AB4A54"/>
    <w:rsid w:val="00AB4AF5"/>
    <w:rsid w:val="00AB4F0B"/>
    <w:rsid w:val="00AB542F"/>
    <w:rsid w:val="00AB5BB9"/>
    <w:rsid w:val="00AB5F12"/>
    <w:rsid w:val="00AB5FE8"/>
    <w:rsid w:val="00AB609F"/>
    <w:rsid w:val="00AB6BCE"/>
    <w:rsid w:val="00AB73CD"/>
    <w:rsid w:val="00AC0662"/>
    <w:rsid w:val="00AC253D"/>
    <w:rsid w:val="00AC2AA1"/>
    <w:rsid w:val="00AC37F0"/>
    <w:rsid w:val="00AC4924"/>
    <w:rsid w:val="00AC5734"/>
    <w:rsid w:val="00AD0817"/>
    <w:rsid w:val="00AD123C"/>
    <w:rsid w:val="00AD26B4"/>
    <w:rsid w:val="00AD555B"/>
    <w:rsid w:val="00AD5D9B"/>
    <w:rsid w:val="00AD7F5C"/>
    <w:rsid w:val="00AE06DF"/>
    <w:rsid w:val="00AE2783"/>
    <w:rsid w:val="00AE4F5A"/>
    <w:rsid w:val="00AE646C"/>
    <w:rsid w:val="00AF1CAA"/>
    <w:rsid w:val="00AF207F"/>
    <w:rsid w:val="00AF3651"/>
    <w:rsid w:val="00AF4497"/>
    <w:rsid w:val="00AF46C2"/>
    <w:rsid w:val="00AF5771"/>
    <w:rsid w:val="00B010CC"/>
    <w:rsid w:val="00B03CAF"/>
    <w:rsid w:val="00B0450A"/>
    <w:rsid w:val="00B04E9E"/>
    <w:rsid w:val="00B050EF"/>
    <w:rsid w:val="00B05B7A"/>
    <w:rsid w:val="00B0628F"/>
    <w:rsid w:val="00B06DF8"/>
    <w:rsid w:val="00B070AE"/>
    <w:rsid w:val="00B112DD"/>
    <w:rsid w:val="00B117BF"/>
    <w:rsid w:val="00B12CDC"/>
    <w:rsid w:val="00B13806"/>
    <w:rsid w:val="00B13B9C"/>
    <w:rsid w:val="00B13CA5"/>
    <w:rsid w:val="00B13DF7"/>
    <w:rsid w:val="00B14CA4"/>
    <w:rsid w:val="00B1527E"/>
    <w:rsid w:val="00B161BD"/>
    <w:rsid w:val="00B163BE"/>
    <w:rsid w:val="00B17586"/>
    <w:rsid w:val="00B17D7A"/>
    <w:rsid w:val="00B20651"/>
    <w:rsid w:val="00B21FA0"/>
    <w:rsid w:val="00B24051"/>
    <w:rsid w:val="00B2470F"/>
    <w:rsid w:val="00B2592C"/>
    <w:rsid w:val="00B26653"/>
    <w:rsid w:val="00B27CE9"/>
    <w:rsid w:val="00B3402E"/>
    <w:rsid w:val="00B34140"/>
    <w:rsid w:val="00B357F7"/>
    <w:rsid w:val="00B361B0"/>
    <w:rsid w:val="00B362DC"/>
    <w:rsid w:val="00B4076C"/>
    <w:rsid w:val="00B4115B"/>
    <w:rsid w:val="00B416C5"/>
    <w:rsid w:val="00B42729"/>
    <w:rsid w:val="00B42CDF"/>
    <w:rsid w:val="00B43216"/>
    <w:rsid w:val="00B437A2"/>
    <w:rsid w:val="00B44547"/>
    <w:rsid w:val="00B4478D"/>
    <w:rsid w:val="00B45621"/>
    <w:rsid w:val="00B459D4"/>
    <w:rsid w:val="00B461B2"/>
    <w:rsid w:val="00B47778"/>
    <w:rsid w:val="00B50258"/>
    <w:rsid w:val="00B50B73"/>
    <w:rsid w:val="00B54234"/>
    <w:rsid w:val="00B55814"/>
    <w:rsid w:val="00B55EDD"/>
    <w:rsid w:val="00B56407"/>
    <w:rsid w:val="00B567C3"/>
    <w:rsid w:val="00B579A2"/>
    <w:rsid w:val="00B6095B"/>
    <w:rsid w:val="00B61A03"/>
    <w:rsid w:val="00B61EB2"/>
    <w:rsid w:val="00B657CC"/>
    <w:rsid w:val="00B658EF"/>
    <w:rsid w:val="00B66183"/>
    <w:rsid w:val="00B66A42"/>
    <w:rsid w:val="00B67EF5"/>
    <w:rsid w:val="00B70D27"/>
    <w:rsid w:val="00B70EBE"/>
    <w:rsid w:val="00B71006"/>
    <w:rsid w:val="00B7116A"/>
    <w:rsid w:val="00B71F67"/>
    <w:rsid w:val="00B72561"/>
    <w:rsid w:val="00B72BC2"/>
    <w:rsid w:val="00B72D47"/>
    <w:rsid w:val="00B73056"/>
    <w:rsid w:val="00B7334C"/>
    <w:rsid w:val="00B73D41"/>
    <w:rsid w:val="00B74058"/>
    <w:rsid w:val="00B752E1"/>
    <w:rsid w:val="00B761E5"/>
    <w:rsid w:val="00B76BEE"/>
    <w:rsid w:val="00B80090"/>
    <w:rsid w:val="00B80686"/>
    <w:rsid w:val="00B80B4C"/>
    <w:rsid w:val="00B83B15"/>
    <w:rsid w:val="00B8442D"/>
    <w:rsid w:val="00B845DA"/>
    <w:rsid w:val="00B84952"/>
    <w:rsid w:val="00B85432"/>
    <w:rsid w:val="00B86A78"/>
    <w:rsid w:val="00B870A7"/>
    <w:rsid w:val="00B87277"/>
    <w:rsid w:val="00B90148"/>
    <w:rsid w:val="00B906AC"/>
    <w:rsid w:val="00B91BCE"/>
    <w:rsid w:val="00B92A69"/>
    <w:rsid w:val="00B92BBC"/>
    <w:rsid w:val="00B944B4"/>
    <w:rsid w:val="00B95499"/>
    <w:rsid w:val="00B97891"/>
    <w:rsid w:val="00BA11CC"/>
    <w:rsid w:val="00BA2319"/>
    <w:rsid w:val="00BA3616"/>
    <w:rsid w:val="00BA3D82"/>
    <w:rsid w:val="00BA4FE9"/>
    <w:rsid w:val="00BA5292"/>
    <w:rsid w:val="00BA5E6A"/>
    <w:rsid w:val="00BA647C"/>
    <w:rsid w:val="00BA6B66"/>
    <w:rsid w:val="00BA7194"/>
    <w:rsid w:val="00BB0AE5"/>
    <w:rsid w:val="00BB1003"/>
    <w:rsid w:val="00BB129F"/>
    <w:rsid w:val="00BB1636"/>
    <w:rsid w:val="00BB2585"/>
    <w:rsid w:val="00BB3E36"/>
    <w:rsid w:val="00BB3ECF"/>
    <w:rsid w:val="00BB52D8"/>
    <w:rsid w:val="00BB6067"/>
    <w:rsid w:val="00BB6298"/>
    <w:rsid w:val="00BB6AE3"/>
    <w:rsid w:val="00BC1E36"/>
    <w:rsid w:val="00BC2140"/>
    <w:rsid w:val="00BC4F7C"/>
    <w:rsid w:val="00BC5DEB"/>
    <w:rsid w:val="00BC76D3"/>
    <w:rsid w:val="00BD1DE3"/>
    <w:rsid w:val="00BD1FFC"/>
    <w:rsid w:val="00BD22DF"/>
    <w:rsid w:val="00BD235D"/>
    <w:rsid w:val="00BD33D5"/>
    <w:rsid w:val="00BD413E"/>
    <w:rsid w:val="00BD4561"/>
    <w:rsid w:val="00BD457E"/>
    <w:rsid w:val="00BD5437"/>
    <w:rsid w:val="00BD553D"/>
    <w:rsid w:val="00BD7A8E"/>
    <w:rsid w:val="00BE04EF"/>
    <w:rsid w:val="00BE1C52"/>
    <w:rsid w:val="00BE2987"/>
    <w:rsid w:val="00BE2A75"/>
    <w:rsid w:val="00BE3E5F"/>
    <w:rsid w:val="00BE5C3C"/>
    <w:rsid w:val="00BE67C1"/>
    <w:rsid w:val="00BE7734"/>
    <w:rsid w:val="00BF0062"/>
    <w:rsid w:val="00BF096B"/>
    <w:rsid w:val="00BF1824"/>
    <w:rsid w:val="00BF1CD5"/>
    <w:rsid w:val="00BF1EB7"/>
    <w:rsid w:val="00BF2158"/>
    <w:rsid w:val="00BF265F"/>
    <w:rsid w:val="00BF3BAD"/>
    <w:rsid w:val="00BF4D26"/>
    <w:rsid w:val="00BF4FD3"/>
    <w:rsid w:val="00BF5AA8"/>
    <w:rsid w:val="00BF7D18"/>
    <w:rsid w:val="00C0199E"/>
    <w:rsid w:val="00C01B89"/>
    <w:rsid w:val="00C0253B"/>
    <w:rsid w:val="00C02FAD"/>
    <w:rsid w:val="00C03057"/>
    <w:rsid w:val="00C033C9"/>
    <w:rsid w:val="00C033F1"/>
    <w:rsid w:val="00C046B8"/>
    <w:rsid w:val="00C05149"/>
    <w:rsid w:val="00C052E7"/>
    <w:rsid w:val="00C066A7"/>
    <w:rsid w:val="00C07F22"/>
    <w:rsid w:val="00C10877"/>
    <w:rsid w:val="00C11881"/>
    <w:rsid w:val="00C133A5"/>
    <w:rsid w:val="00C13952"/>
    <w:rsid w:val="00C13EB8"/>
    <w:rsid w:val="00C15F20"/>
    <w:rsid w:val="00C170B5"/>
    <w:rsid w:val="00C17B6F"/>
    <w:rsid w:val="00C2072C"/>
    <w:rsid w:val="00C212BF"/>
    <w:rsid w:val="00C214A6"/>
    <w:rsid w:val="00C22A6B"/>
    <w:rsid w:val="00C24431"/>
    <w:rsid w:val="00C2659C"/>
    <w:rsid w:val="00C26EAE"/>
    <w:rsid w:val="00C2720E"/>
    <w:rsid w:val="00C303EA"/>
    <w:rsid w:val="00C3130A"/>
    <w:rsid w:val="00C329A8"/>
    <w:rsid w:val="00C32E1C"/>
    <w:rsid w:val="00C33A28"/>
    <w:rsid w:val="00C34983"/>
    <w:rsid w:val="00C35DAC"/>
    <w:rsid w:val="00C36AAD"/>
    <w:rsid w:val="00C36F09"/>
    <w:rsid w:val="00C370BB"/>
    <w:rsid w:val="00C40181"/>
    <w:rsid w:val="00C409C5"/>
    <w:rsid w:val="00C40B84"/>
    <w:rsid w:val="00C40DA4"/>
    <w:rsid w:val="00C41AFB"/>
    <w:rsid w:val="00C424DC"/>
    <w:rsid w:val="00C43928"/>
    <w:rsid w:val="00C43B61"/>
    <w:rsid w:val="00C45017"/>
    <w:rsid w:val="00C45176"/>
    <w:rsid w:val="00C460B2"/>
    <w:rsid w:val="00C47A04"/>
    <w:rsid w:val="00C47BBA"/>
    <w:rsid w:val="00C47F00"/>
    <w:rsid w:val="00C51F5C"/>
    <w:rsid w:val="00C52EED"/>
    <w:rsid w:val="00C5499D"/>
    <w:rsid w:val="00C54DEB"/>
    <w:rsid w:val="00C55AB2"/>
    <w:rsid w:val="00C563C9"/>
    <w:rsid w:val="00C56A29"/>
    <w:rsid w:val="00C57076"/>
    <w:rsid w:val="00C61C73"/>
    <w:rsid w:val="00C62052"/>
    <w:rsid w:val="00C6221A"/>
    <w:rsid w:val="00C62332"/>
    <w:rsid w:val="00C6461D"/>
    <w:rsid w:val="00C64CD6"/>
    <w:rsid w:val="00C66B71"/>
    <w:rsid w:val="00C66F2F"/>
    <w:rsid w:val="00C67311"/>
    <w:rsid w:val="00C707E4"/>
    <w:rsid w:val="00C71D71"/>
    <w:rsid w:val="00C725CE"/>
    <w:rsid w:val="00C729BE"/>
    <w:rsid w:val="00C73307"/>
    <w:rsid w:val="00C7374D"/>
    <w:rsid w:val="00C73799"/>
    <w:rsid w:val="00C74724"/>
    <w:rsid w:val="00C74A62"/>
    <w:rsid w:val="00C75A1D"/>
    <w:rsid w:val="00C75B44"/>
    <w:rsid w:val="00C7654D"/>
    <w:rsid w:val="00C76B76"/>
    <w:rsid w:val="00C7715D"/>
    <w:rsid w:val="00C800D5"/>
    <w:rsid w:val="00C8011B"/>
    <w:rsid w:val="00C81BC9"/>
    <w:rsid w:val="00C81EEF"/>
    <w:rsid w:val="00C824A9"/>
    <w:rsid w:val="00C82653"/>
    <w:rsid w:val="00C83899"/>
    <w:rsid w:val="00C83B7A"/>
    <w:rsid w:val="00C84223"/>
    <w:rsid w:val="00C84D35"/>
    <w:rsid w:val="00C85895"/>
    <w:rsid w:val="00C876BC"/>
    <w:rsid w:val="00C90CA5"/>
    <w:rsid w:val="00C91C34"/>
    <w:rsid w:val="00C94722"/>
    <w:rsid w:val="00C9498F"/>
    <w:rsid w:val="00C94E74"/>
    <w:rsid w:val="00C97347"/>
    <w:rsid w:val="00C97362"/>
    <w:rsid w:val="00CA0101"/>
    <w:rsid w:val="00CA0880"/>
    <w:rsid w:val="00CA1717"/>
    <w:rsid w:val="00CA2658"/>
    <w:rsid w:val="00CA2A97"/>
    <w:rsid w:val="00CA30A7"/>
    <w:rsid w:val="00CA43A1"/>
    <w:rsid w:val="00CA49F0"/>
    <w:rsid w:val="00CA4C7E"/>
    <w:rsid w:val="00CA60C5"/>
    <w:rsid w:val="00CA6219"/>
    <w:rsid w:val="00CA66D0"/>
    <w:rsid w:val="00CA695F"/>
    <w:rsid w:val="00CA6987"/>
    <w:rsid w:val="00CA7AEA"/>
    <w:rsid w:val="00CA7B86"/>
    <w:rsid w:val="00CA7B8D"/>
    <w:rsid w:val="00CB0652"/>
    <w:rsid w:val="00CB1944"/>
    <w:rsid w:val="00CB19C9"/>
    <w:rsid w:val="00CB2267"/>
    <w:rsid w:val="00CB27AC"/>
    <w:rsid w:val="00CB3280"/>
    <w:rsid w:val="00CB41DF"/>
    <w:rsid w:val="00CB475C"/>
    <w:rsid w:val="00CB4EBF"/>
    <w:rsid w:val="00CB52ED"/>
    <w:rsid w:val="00CB5B9F"/>
    <w:rsid w:val="00CB74DD"/>
    <w:rsid w:val="00CC2073"/>
    <w:rsid w:val="00CC33F3"/>
    <w:rsid w:val="00CC389E"/>
    <w:rsid w:val="00CC3A6C"/>
    <w:rsid w:val="00CC4211"/>
    <w:rsid w:val="00CC4849"/>
    <w:rsid w:val="00CC5EAF"/>
    <w:rsid w:val="00CC6700"/>
    <w:rsid w:val="00CC77F9"/>
    <w:rsid w:val="00CC79EF"/>
    <w:rsid w:val="00CD005F"/>
    <w:rsid w:val="00CD11C0"/>
    <w:rsid w:val="00CD11E2"/>
    <w:rsid w:val="00CD213A"/>
    <w:rsid w:val="00CD29FD"/>
    <w:rsid w:val="00CD3014"/>
    <w:rsid w:val="00CD33A3"/>
    <w:rsid w:val="00CD3448"/>
    <w:rsid w:val="00CD3E83"/>
    <w:rsid w:val="00CD441B"/>
    <w:rsid w:val="00CD4820"/>
    <w:rsid w:val="00CD48EA"/>
    <w:rsid w:val="00CD6CDA"/>
    <w:rsid w:val="00CD73C0"/>
    <w:rsid w:val="00CE00D4"/>
    <w:rsid w:val="00CE05F6"/>
    <w:rsid w:val="00CE0AD0"/>
    <w:rsid w:val="00CE0E49"/>
    <w:rsid w:val="00CE179C"/>
    <w:rsid w:val="00CE308F"/>
    <w:rsid w:val="00CE4246"/>
    <w:rsid w:val="00CE4E7F"/>
    <w:rsid w:val="00CE511F"/>
    <w:rsid w:val="00CE572C"/>
    <w:rsid w:val="00CE61C7"/>
    <w:rsid w:val="00CE6B1B"/>
    <w:rsid w:val="00CE77CE"/>
    <w:rsid w:val="00CE7E60"/>
    <w:rsid w:val="00CF0100"/>
    <w:rsid w:val="00CF0B18"/>
    <w:rsid w:val="00CF1E0B"/>
    <w:rsid w:val="00CF208B"/>
    <w:rsid w:val="00CF52D6"/>
    <w:rsid w:val="00CF5400"/>
    <w:rsid w:val="00CF60D9"/>
    <w:rsid w:val="00CF7369"/>
    <w:rsid w:val="00CF7B51"/>
    <w:rsid w:val="00CF7C07"/>
    <w:rsid w:val="00D005FB"/>
    <w:rsid w:val="00D00CF7"/>
    <w:rsid w:val="00D0342A"/>
    <w:rsid w:val="00D03511"/>
    <w:rsid w:val="00D03A78"/>
    <w:rsid w:val="00D0541B"/>
    <w:rsid w:val="00D055DA"/>
    <w:rsid w:val="00D0651B"/>
    <w:rsid w:val="00D072E9"/>
    <w:rsid w:val="00D0753D"/>
    <w:rsid w:val="00D105DF"/>
    <w:rsid w:val="00D1104D"/>
    <w:rsid w:val="00D1161C"/>
    <w:rsid w:val="00D119B6"/>
    <w:rsid w:val="00D11AA5"/>
    <w:rsid w:val="00D11BAB"/>
    <w:rsid w:val="00D120B5"/>
    <w:rsid w:val="00D121A6"/>
    <w:rsid w:val="00D13379"/>
    <w:rsid w:val="00D1362B"/>
    <w:rsid w:val="00D140EA"/>
    <w:rsid w:val="00D14AD3"/>
    <w:rsid w:val="00D15202"/>
    <w:rsid w:val="00D16631"/>
    <w:rsid w:val="00D20595"/>
    <w:rsid w:val="00D20CFC"/>
    <w:rsid w:val="00D21544"/>
    <w:rsid w:val="00D21D79"/>
    <w:rsid w:val="00D22068"/>
    <w:rsid w:val="00D2217C"/>
    <w:rsid w:val="00D22A78"/>
    <w:rsid w:val="00D232EB"/>
    <w:rsid w:val="00D233EF"/>
    <w:rsid w:val="00D23571"/>
    <w:rsid w:val="00D240F6"/>
    <w:rsid w:val="00D241C2"/>
    <w:rsid w:val="00D25BD4"/>
    <w:rsid w:val="00D26499"/>
    <w:rsid w:val="00D2713B"/>
    <w:rsid w:val="00D30851"/>
    <w:rsid w:val="00D3355A"/>
    <w:rsid w:val="00D33904"/>
    <w:rsid w:val="00D33E35"/>
    <w:rsid w:val="00D34701"/>
    <w:rsid w:val="00D354F8"/>
    <w:rsid w:val="00D356F7"/>
    <w:rsid w:val="00D374F3"/>
    <w:rsid w:val="00D409A9"/>
    <w:rsid w:val="00D40BDC"/>
    <w:rsid w:val="00D4104C"/>
    <w:rsid w:val="00D42406"/>
    <w:rsid w:val="00D44102"/>
    <w:rsid w:val="00D446B7"/>
    <w:rsid w:val="00D4478C"/>
    <w:rsid w:val="00D44915"/>
    <w:rsid w:val="00D45326"/>
    <w:rsid w:val="00D454BE"/>
    <w:rsid w:val="00D45912"/>
    <w:rsid w:val="00D45E67"/>
    <w:rsid w:val="00D46682"/>
    <w:rsid w:val="00D47DDB"/>
    <w:rsid w:val="00D47F4F"/>
    <w:rsid w:val="00D51409"/>
    <w:rsid w:val="00D519C7"/>
    <w:rsid w:val="00D53154"/>
    <w:rsid w:val="00D54B16"/>
    <w:rsid w:val="00D56189"/>
    <w:rsid w:val="00D563AC"/>
    <w:rsid w:val="00D569A6"/>
    <w:rsid w:val="00D57180"/>
    <w:rsid w:val="00D57458"/>
    <w:rsid w:val="00D57FF3"/>
    <w:rsid w:val="00D60374"/>
    <w:rsid w:val="00D608EE"/>
    <w:rsid w:val="00D61575"/>
    <w:rsid w:val="00D61E28"/>
    <w:rsid w:val="00D6281A"/>
    <w:rsid w:val="00D6422E"/>
    <w:rsid w:val="00D652F3"/>
    <w:rsid w:val="00D65361"/>
    <w:rsid w:val="00D65815"/>
    <w:rsid w:val="00D65BCA"/>
    <w:rsid w:val="00D6656A"/>
    <w:rsid w:val="00D67C92"/>
    <w:rsid w:val="00D67D17"/>
    <w:rsid w:val="00D707D5"/>
    <w:rsid w:val="00D70D7D"/>
    <w:rsid w:val="00D711E4"/>
    <w:rsid w:val="00D71862"/>
    <w:rsid w:val="00D7272F"/>
    <w:rsid w:val="00D728F8"/>
    <w:rsid w:val="00D72C96"/>
    <w:rsid w:val="00D73B5F"/>
    <w:rsid w:val="00D73D7E"/>
    <w:rsid w:val="00D73F1A"/>
    <w:rsid w:val="00D80513"/>
    <w:rsid w:val="00D80EEC"/>
    <w:rsid w:val="00D81BE1"/>
    <w:rsid w:val="00D829C3"/>
    <w:rsid w:val="00D82D0C"/>
    <w:rsid w:val="00D839F4"/>
    <w:rsid w:val="00D83B1B"/>
    <w:rsid w:val="00D840BE"/>
    <w:rsid w:val="00D84A70"/>
    <w:rsid w:val="00D84B0D"/>
    <w:rsid w:val="00D84FB0"/>
    <w:rsid w:val="00D873E1"/>
    <w:rsid w:val="00D874CF"/>
    <w:rsid w:val="00D90972"/>
    <w:rsid w:val="00D90E1D"/>
    <w:rsid w:val="00D90F02"/>
    <w:rsid w:val="00D918F6"/>
    <w:rsid w:val="00D91FDE"/>
    <w:rsid w:val="00D9433A"/>
    <w:rsid w:val="00D96A35"/>
    <w:rsid w:val="00DA099D"/>
    <w:rsid w:val="00DA09DE"/>
    <w:rsid w:val="00DA0E53"/>
    <w:rsid w:val="00DA1000"/>
    <w:rsid w:val="00DA1326"/>
    <w:rsid w:val="00DA3347"/>
    <w:rsid w:val="00DA36EB"/>
    <w:rsid w:val="00DA4121"/>
    <w:rsid w:val="00DA55C0"/>
    <w:rsid w:val="00DA5B1A"/>
    <w:rsid w:val="00DA5D72"/>
    <w:rsid w:val="00DB0893"/>
    <w:rsid w:val="00DB336D"/>
    <w:rsid w:val="00DB49D8"/>
    <w:rsid w:val="00DB4B83"/>
    <w:rsid w:val="00DB523F"/>
    <w:rsid w:val="00DB6379"/>
    <w:rsid w:val="00DB6E5D"/>
    <w:rsid w:val="00DB7B7A"/>
    <w:rsid w:val="00DB7C92"/>
    <w:rsid w:val="00DC0C96"/>
    <w:rsid w:val="00DC177A"/>
    <w:rsid w:val="00DC245F"/>
    <w:rsid w:val="00DC3073"/>
    <w:rsid w:val="00DC4A4F"/>
    <w:rsid w:val="00DC5FB2"/>
    <w:rsid w:val="00DC717E"/>
    <w:rsid w:val="00DC7365"/>
    <w:rsid w:val="00DD07EE"/>
    <w:rsid w:val="00DD220C"/>
    <w:rsid w:val="00DD262A"/>
    <w:rsid w:val="00DD3A85"/>
    <w:rsid w:val="00DD5F71"/>
    <w:rsid w:val="00DD643D"/>
    <w:rsid w:val="00DD7BF2"/>
    <w:rsid w:val="00DE2E1D"/>
    <w:rsid w:val="00DE4215"/>
    <w:rsid w:val="00DE4263"/>
    <w:rsid w:val="00DE435E"/>
    <w:rsid w:val="00DE4D55"/>
    <w:rsid w:val="00DE6724"/>
    <w:rsid w:val="00DE6775"/>
    <w:rsid w:val="00DE687F"/>
    <w:rsid w:val="00DE7A0E"/>
    <w:rsid w:val="00DE7FE2"/>
    <w:rsid w:val="00DF0A6D"/>
    <w:rsid w:val="00DF1402"/>
    <w:rsid w:val="00DF2335"/>
    <w:rsid w:val="00DF2A58"/>
    <w:rsid w:val="00DF3690"/>
    <w:rsid w:val="00DF43CD"/>
    <w:rsid w:val="00DF49CF"/>
    <w:rsid w:val="00DF571C"/>
    <w:rsid w:val="00DF6689"/>
    <w:rsid w:val="00DF791C"/>
    <w:rsid w:val="00E00192"/>
    <w:rsid w:val="00E00F5D"/>
    <w:rsid w:val="00E0147C"/>
    <w:rsid w:val="00E02251"/>
    <w:rsid w:val="00E02ED2"/>
    <w:rsid w:val="00E03371"/>
    <w:rsid w:val="00E04977"/>
    <w:rsid w:val="00E049FC"/>
    <w:rsid w:val="00E05594"/>
    <w:rsid w:val="00E0561A"/>
    <w:rsid w:val="00E05E7D"/>
    <w:rsid w:val="00E064AE"/>
    <w:rsid w:val="00E06B4F"/>
    <w:rsid w:val="00E06CB1"/>
    <w:rsid w:val="00E12AFF"/>
    <w:rsid w:val="00E12E0C"/>
    <w:rsid w:val="00E135C1"/>
    <w:rsid w:val="00E14D6C"/>
    <w:rsid w:val="00E15BA3"/>
    <w:rsid w:val="00E168C9"/>
    <w:rsid w:val="00E20F6B"/>
    <w:rsid w:val="00E22AB4"/>
    <w:rsid w:val="00E2414A"/>
    <w:rsid w:val="00E25637"/>
    <w:rsid w:val="00E262CA"/>
    <w:rsid w:val="00E26595"/>
    <w:rsid w:val="00E26BCD"/>
    <w:rsid w:val="00E27D12"/>
    <w:rsid w:val="00E27EAC"/>
    <w:rsid w:val="00E30F0C"/>
    <w:rsid w:val="00E31336"/>
    <w:rsid w:val="00E3210D"/>
    <w:rsid w:val="00E32EB9"/>
    <w:rsid w:val="00E341C1"/>
    <w:rsid w:val="00E34FE5"/>
    <w:rsid w:val="00E352DE"/>
    <w:rsid w:val="00E374C3"/>
    <w:rsid w:val="00E374E6"/>
    <w:rsid w:val="00E4049F"/>
    <w:rsid w:val="00E4102F"/>
    <w:rsid w:val="00E41B7F"/>
    <w:rsid w:val="00E41E69"/>
    <w:rsid w:val="00E42068"/>
    <w:rsid w:val="00E42B53"/>
    <w:rsid w:val="00E437FE"/>
    <w:rsid w:val="00E451CA"/>
    <w:rsid w:val="00E46A63"/>
    <w:rsid w:val="00E515DB"/>
    <w:rsid w:val="00E5261F"/>
    <w:rsid w:val="00E52F3B"/>
    <w:rsid w:val="00E537FA"/>
    <w:rsid w:val="00E53E88"/>
    <w:rsid w:val="00E543EC"/>
    <w:rsid w:val="00E5609B"/>
    <w:rsid w:val="00E562BA"/>
    <w:rsid w:val="00E569F7"/>
    <w:rsid w:val="00E57EC8"/>
    <w:rsid w:val="00E605EC"/>
    <w:rsid w:val="00E60DD3"/>
    <w:rsid w:val="00E61469"/>
    <w:rsid w:val="00E62AD6"/>
    <w:rsid w:val="00E64116"/>
    <w:rsid w:val="00E64764"/>
    <w:rsid w:val="00E67CC0"/>
    <w:rsid w:val="00E70111"/>
    <w:rsid w:val="00E71071"/>
    <w:rsid w:val="00E71EE9"/>
    <w:rsid w:val="00E73521"/>
    <w:rsid w:val="00E735FA"/>
    <w:rsid w:val="00E73A0C"/>
    <w:rsid w:val="00E74564"/>
    <w:rsid w:val="00E75850"/>
    <w:rsid w:val="00E76162"/>
    <w:rsid w:val="00E80183"/>
    <w:rsid w:val="00E82226"/>
    <w:rsid w:val="00E82BCE"/>
    <w:rsid w:val="00E841BB"/>
    <w:rsid w:val="00E845AA"/>
    <w:rsid w:val="00E84A3C"/>
    <w:rsid w:val="00E84A5A"/>
    <w:rsid w:val="00E84AE9"/>
    <w:rsid w:val="00E85508"/>
    <w:rsid w:val="00E8571E"/>
    <w:rsid w:val="00E85731"/>
    <w:rsid w:val="00E86ECC"/>
    <w:rsid w:val="00E87332"/>
    <w:rsid w:val="00E90A25"/>
    <w:rsid w:val="00E91869"/>
    <w:rsid w:val="00E9275F"/>
    <w:rsid w:val="00E92CA6"/>
    <w:rsid w:val="00E92D2E"/>
    <w:rsid w:val="00E92F4B"/>
    <w:rsid w:val="00E93D69"/>
    <w:rsid w:val="00E942F7"/>
    <w:rsid w:val="00E94F48"/>
    <w:rsid w:val="00EA0F80"/>
    <w:rsid w:val="00EA18BD"/>
    <w:rsid w:val="00EA1D64"/>
    <w:rsid w:val="00EA30D8"/>
    <w:rsid w:val="00EA3F17"/>
    <w:rsid w:val="00EA5037"/>
    <w:rsid w:val="00EA509E"/>
    <w:rsid w:val="00EA7EF2"/>
    <w:rsid w:val="00EB0186"/>
    <w:rsid w:val="00EB087F"/>
    <w:rsid w:val="00EB0BC8"/>
    <w:rsid w:val="00EB1699"/>
    <w:rsid w:val="00EB16E7"/>
    <w:rsid w:val="00EB29B3"/>
    <w:rsid w:val="00EB3015"/>
    <w:rsid w:val="00EB3938"/>
    <w:rsid w:val="00EB3F60"/>
    <w:rsid w:val="00EB44FF"/>
    <w:rsid w:val="00EB5688"/>
    <w:rsid w:val="00EB5BC5"/>
    <w:rsid w:val="00EB6418"/>
    <w:rsid w:val="00EB6BF4"/>
    <w:rsid w:val="00EB6C97"/>
    <w:rsid w:val="00EB700F"/>
    <w:rsid w:val="00EC0817"/>
    <w:rsid w:val="00EC39BD"/>
    <w:rsid w:val="00EC56C2"/>
    <w:rsid w:val="00EC59A2"/>
    <w:rsid w:val="00EC6000"/>
    <w:rsid w:val="00EC64B0"/>
    <w:rsid w:val="00EC6707"/>
    <w:rsid w:val="00EC72FE"/>
    <w:rsid w:val="00EC77B8"/>
    <w:rsid w:val="00ED2BC4"/>
    <w:rsid w:val="00ED3D83"/>
    <w:rsid w:val="00ED3F97"/>
    <w:rsid w:val="00ED4BC4"/>
    <w:rsid w:val="00ED5A0D"/>
    <w:rsid w:val="00ED7729"/>
    <w:rsid w:val="00EE1881"/>
    <w:rsid w:val="00EE1E8B"/>
    <w:rsid w:val="00EE605F"/>
    <w:rsid w:val="00EE63C5"/>
    <w:rsid w:val="00EF0DDE"/>
    <w:rsid w:val="00EF10D7"/>
    <w:rsid w:val="00EF2093"/>
    <w:rsid w:val="00EF466C"/>
    <w:rsid w:val="00EF4EEE"/>
    <w:rsid w:val="00EF5669"/>
    <w:rsid w:val="00EF5906"/>
    <w:rsid w:val="00EF5E29"/>
    <w:rsid w:val="00EF7957"/>
    <w:rsid w:val="00EF7987"/>
    <w:rsid w:val="00F003B7"/>
    <w:rsid w:val="00F008CE"/>
    <w:rsid w:val="00F01EDF"/>
    <w:rsid w:val="00F029B8"/>
    <w:rsid w:val="00F02F18"/>
    <w:rsid w:val="00F02FD9"/>
    <w:rsid w:val="00F03A80"/>
    <w:rsid w:val="00F058E6"/>
    <w:rsid w:val="00F06094"/>
    <w:rsid w:val="00F060C5"/>
    <w:rsid w:val="00F06184"/>
    <w:rsid w:val="00F07EB7"/>
    <w:rsid w:val="00F1164D"/>
    <w:rsid w:val="00F1165A"/>
    <w:rsid w:val="00F122D5"/>
    <w:rsid w:val="00F12939"/>
    <w:rsid w:val="00F12B57"/>
    <w:rsid w:val="00F12B7C"/>
    <w:rsid w:val="00F12C4F"/>
    <w:rsid w:val="00F14214"/>
    <w:rsid w:val="00F1488F"/>
    <w:rsid w:val="00F14B2B"/>
    <w:rsid w:val="00F14E46"/>
    <w:rsid w:val="00F156B7"/>
    <w:rsid w:val="00F17E53"/>
    <w:rsid w:val="00F221BA"/>
    <w:rsid w:val="00F239BD"/>
    <w:rsid w:val="00F23AC7"/>
    <w:rsid w:val="00F25DB6"/>
    <w:rsid w:val="00F268E5"/>
    <w:rsid w:val="00F27129"/>
    <w:rsid w:val="00F27421"/>
    <w:rsid w:val="00F276FB"/>
    <w:rsid w:val="00F30625"/>
    <w:rsid w:val="00F3195D"/>
    <w:rsid w:val="00F338B9"/>
    <w:rsid w:val="00F33C4E"/>
    <w:rsid w:val="00F35205"/>
    <w:rsid w:val="00F402FC"/>
    <w:rsid w:val="00F41346"/>
    <w:rsid w:val="00F4233C"/>
    <w:rsid w:val="00F42918"/>
    <w:rsid w:val="00F42952"/>
    <w:rsid w:val="00F4355B"/>
    <w:rsid w:val="00F449F6"/>
    <w:rsid w:val="00F45668"/>
    <w:rsid w:val="00F469C9"/>
    <w:rsid w:val="00F50172"/>
    <w:rsid w:val="00F50473"/>
    <w:rsid w:val="00F51B2B"/>
    <w:rsid w:val="00F51B90"/>
    <w:rsid w:val="00F534D0"/>
    <w:rsid w:val="00F5405F"/>
    <w:rsid w:val="00F548EB"/>
    <w:rsid w:val="00F55AB0"/>
    <w:rsid w:val="00F571F4"/>
    <w:rsid w:val="00F60A78"/>
    <w:rsid w:val="00F614E3"/>
    <w:rsid w:val="00F61530"/>
    <w:rsid w:val="00F624D5"/>
    <w:rsid w:val="00F6254F"/>
    <w:rsid w:val="00F63D4E"/>
    <w:rsid w:val="00F6460D"/>
    <w:rsid w:val="00F64703"/>
    <w:rsid w:val="00F64B30"/>
    <w:rsid w:val="00F650A3"/>
    <w:rsid w:val="00F66373"/>
    <w:rsid w:val="00F66540"/>
    <w:rsid w:val="00F66A6D"/>
    <w:rsid w:val="00F66BC4"/>
    <w:rsid w:val="00F66C29"/>
    <w:rsid w:val="00F67405"/>
    <w:rsid w:val="00F72265"/>
    <w:rsid w:val="00F726F1"/>
    <w:rsid w:val="00F734D3"/>
    <w:rsid w:val="00F74BDE"/>
    <w:rsid w:val="00F77E48"/>
    <w:rsid w:val="00F818EC"/>
    <w:rsid w:val="00F81E12"/>
    <w:rsid w:val="00F820BF"/>
    <w:rsid w:val="00F8284B"/>
    <w:rsid w:val="00F82E0A"/>
    <w:rsid w:val="00F8339B"/>
    <w:rsid w:val="00F84115"/>
    <w:rsid w:val="00F8433F"/>
    <w:rsid w:val="00F854C9"/>
    <w:rsid w:val="00F858D2"/>
    <w:rsid w:val="00F8660F"/>
    <w:rsid w:val="00F90557"/>
    <w:rsid w:val="00F93C74"/>
    <w:rsid w:val="00F93F50"/>
    <w:rsid w:val="00F9445B"/>
    <w:rsid w:val="00F950D0"/>
    <w:rsid w:val="00F95A75"/>
    <w:rsid w:val="00F9701E"/>
    <w:rsid w:val="00F975E7"/>
    <w:rsid w:val="00FA1984"/>
    <w:rsid w:val="00FA1EF8"/>
    <w:rsid w:val="00FA2B1F"/>
    <w:rsid w:val="00FA34AC"/>
    <w:rsid w:val="00FA3A71"/>
    <w:rsid w:val="00FA3DFB"/>
    <w:rsid w:val="00FA4D20"/>
    <w:rsid w:val="00FA50DE"/>
    <w:rsid w:val="00FA6391"/>
    <w:rsid w:val="00FA6439"/>
    <w:rsid w:val="00FA72BC"/>
    <w:rsid w:val="00FA72EA"/>
    <w:rsid w:val="00FB08BD"/>
    <w:rsid w:val="00FB13E7"/>
    <w:rsid w:val="00FB15D9"/>
    <w:rsid w:val="00FB16B0"/>
    <w:rsid w:val="00FB3DB0"/>
    <w:rsid w:val="00FB45CD"/>
    <w:rsid w:val="00FB4FE7"/>
    <w:rsid w:val="00FB64FC"/>
    <w:rsid w:val="00FB65B5"/>
    <w:rsid w:val="00FC0E2A"/>
    <w:rsid w:val="00FC479F"/>
    <w:rsid w:val="00FC5740"/>
    <w:rsid w:val="00FC6151"/>
    <w:rsid w:val="00FC756F"/>
    <w:rsid w:val="00FD050A"/>
    <w:rsid w:val="00FD0B59"/>
    <w:rsid w:val="00FD2E31"/>
    <w:rsid w:val="00FD71C4"/>
    <w:rsid w:val="00FD741F"/>
    <w:rsid w:val="00FD7C14"/>
    <w:rsid w:val="00FD7C63"/>
    <w:rsid w:val="00FE0B15"/>
    <w:rsid w:val="00FE121C"/>
    <w:rsid w:val="00FE18CE"/>
    <w:rsid w:val="00FE216C"/>
    <w:rsid w:val="00FE383F"/>
    <w:rsid w:val="00FE45F6"/>
    <w:rsid w:val="00FE5266"/>
    <w:rsid w:val="00FE6960"/>
    <w:rsid w:val="00FE743D"/>
    <w:rsid w:val="00FE79EE"/>
    <w:rsid w:val="00FF03A9"/>
    <w:rsid w:val="00FF0F8F"/>
    <w:rsid w:val="00FF20A1"/>
    <w:rsid w:val="00FF330E"/>
    <w:rsid w:val="00FF3703"/>
    <w:rsid w:val="00FF44ED"/>
    <w:rsid w:val="00FF5C9A"/>
    <w:rsid w:val="00FF6222"/>
    <w:rsid w:val="00FF6281"/>
    <w:rsid w:val="00FF6292"/>
    <w:rsid w:val="00FF6B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53BA"/>
    <w:rPr>
      <w:rFonts w:ascii="Arial" w:hAnsi="Arial"/>
      <w:sz w:val="24"/>
      <w:szCs w:val="24"/>
      <w:lang w:eastAsia="ar-SA"/>
    </w:rPr>
  </w:style>
  <w:style w:type="paragraph" w:styleId="1">
    <w:name w:val="heading 1"/>
    <w:basedOn w:val="a"/>
    <w:next w:val="a"/>
    <w:link w:val="10"/>
    <w:qFormat/>
    <w:rsid w:val="00351B96"/>
    <w:pPr>
      <w:keepNext/>
      <w:tabs>
        <w:tab w:val="num" w:pos="0"/>
      </w:tabs>
      <w:spacing w:before="240" w:after="60"/>
      <w:outlineLvl w:val="0"/>
    </w:pPr>
    <w:rPr>
      <w:b/>
      <w:bCs/>
      <w:kern w:val="1"/>
      <w:sz w:val="32"/>
      <w:szCs w:val="32"/>
      <w:lang/>
    </w:rPr>
  </w:style>
  <w:style w:type="paragraph" w:styleId="2">
    <w:name w:val="heading 2"/>
    <w:basedOn w:val="a"/>
    <w:next w:val="a"/>
    <w:link w:val="20"/>
    <w:unhideWhenUsed/>
    <w:qFormat/>
    <w:rsid w:val="001B7F22"/>
    <w:pPr>
      <w:keepNext/>
      <w:spacing w:before="240" w:after="60"/>
      <w:outlineLvl w:val="1"/>
    </w:pPr>
    <w:rPr>
      <w:rFonts w:ascii="Cambria" w:hAnsi="Cambria"/>
      <w:b/>
      <w:bCs/>
      <w:i/>
      <w:iCs/>
      <w:sz w:val="28"/>
      <w:szCs w:val="28"/>
      <w:lang/>
    </w:rPr>
  </w:style>
  <w:style w:type="paragraph" w:styleId="3">
    <w:name w:val="heading 3"/>
    <w:basedOn w:val="a"/>
    <w:next w:val="a"/>
    <w:link w:val="30"/>
    <w:qFormat/>
    <w:rsid w:val="001125DE"/>
    <w:pPr>
      <w:keepNext/>
      <w:widowControl w:val="0"/>
      <w:autoSpaceDE w:val="0"/>
      <w:autoSpaceDN w:val="0"/>
      <w:adjustRightInd w:val="0"/>
      <w:spacing w:before="240" w:after="60" w:line="300" w:lineRule="auto"/>
      <w:ind w:firstLine="720"/>
      <w:jc w:val="both"/>
      <w:outlineLvl w:val="2"/>
    </w:pPr>
    <w:rPr>
      <w:b/>
      <w:bCs/>
      <w:sz w:val="26"/>
      <w:szCs w:val="26"/>
      <w:lang/>
    </w:rPr>
  </w:style>
  <w:style w:type="paragraph" w:styleId="4">
    <w:name w:val="heading 4"/>
    <w:basedOn w:val="a"/>
    <w:next w:val="a"/>
    <w:qFormat/>
    <w:rsid w:val="002805E9"/>
    <w:pPr>
      <w:keepNext/>
      <w:spacing w:before="240" w:after="60"/>
      <w:outlineLvl w:val="3"/>
    </w:pPr>
    <w:rPr>
      <w:rFonts w:ascii="Times New Roman" w:hAnsi="Times New Roman"/>
      <w:b/>
      <w:bCs/>
      <w:sz w:val="28"/>
      <w:szCs w:val="28"/>
    </w:rPr>
  </w:style>
  <w:style w:type="paragraph" w:styleId="5">
    <w:name w:val="heading 5"/>
    <w:basedOn w:val="a"/>
    <w:next w:val="a"/>
    <w:link w:val="50"/>
    <w:qFormat/>
    <w:rsid w:val="008508A6"/>
    <w:pPr>
      <w:keepNext/>
      <w:ind w:firstLine="709"/>
      <w:jc w:val="right"/>
      <w:outlineLvl w:val="4"/>
    </w:pPr>
    <w:rPr>
      <w:rFonts w:ascii="Times New Roman" w:hAnsi="Times New Roman"/>
      <w:bCs/>
      <w:szCs w:val="20"/>
      <w:lang/>
    </w:rPr>
  </w:style>
  <w:style w:type="paragraph" w:styleId="6">
    <w:name w:val="heading 6"/>
    <w:basedOn w:val="a"/>
    <w:next w:val="a"/>
    <w:link w:val="60"/>
    <w:qFormat/>
    <w:rsid w:val="008508A6"/>
    <w:pPr>
      <w:keepNext/>
      <w:ind w:left="284"/>
      <w:outlineLvl w:val="5"/>
    </w:pPr>
    <w:rPr>
      <w:rFonts w:ascii="Times New Roman" w:hAnsi="Times New Roman"/>
      <w:szCs w:val="20"/>
      <w:lang/>
    </w:rPr>
  </w:style>
  <w:style w:type="paragraph" w:styleId="7">
    <w:name w:val="heading 7"/>
    <w:basedOn w:val="a"/>
    <w:next w:val="a"/>
    <w:link w:val="70"/>
    <w:qFormat/>
    <w:rsid w:val="002805E9"/>
    <w:pPr>
      <w:spacing w:before="240" w:after="60"/>
      <w:outlineLvl w:val="6"/>
    </w:pPr>
    <w:rPr>
      <w:rFonts w:ascii="Times New Roman" w:hAnsi="Times New Roman"/>
      <w:lang/>
    </w:rPr>
  </w:style>
  <w:style w:type="paragraph" w:styleId="8">
    <w:name w:val="heading 8"/>
    <w:basedOn w:val="a"/>
    <w:next w:val="a"/>
    <w:link w:val="80"/>
    <w:qFormat/>
    <w:rsid w:val="008508A6"/>
    <w:pPr>
      <w:keepNext/>
      <w:tabs>
        <w:tab w:val="num" w:pos="1129"/>
      </w:tabs>
      <w:spacing w:line="228" w:lineRule="auto"/>
      <w:ind w:firstLine="709"/>
      <w:jc w:val="center"/>
      <w:outlineLvl w:val="7"/>
    </w:pPr>
    <w:rPr>
      <w:b/>
      <w:bCs/>
      <w:i/>
      <w:iCs/>
      <w:szCs w:val="20"/>
      <w:lang/>
    </w:rPr>
  </w:style>
  <w:style w:type="paragraph" w:styleId="9">
    <w:name w:val="heading 9"/>
    <w:basedOn w:val="a"/>
    <w:next w:val="a"/>
    <w:link w:val="90"/>
    <w:qFormat/>
    <w:rsid w:val="008508A6"/>
    <w:pPr>
      <w:keepNext/>
      <w:jc w:val="right"/>
      <w:outlineLvl w:val="8"/>
    </w:pPr>
    <w:rPr>
      <w:rFonts w:ascii="Times New Roman" w:hAnsi="Times New Roman"/>
      <w:szCs w:val="20"/>
      <w:lang/>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Subtitle"/>
    <w:basedOn w:val="a"/>
    <w:next w:val="a4"/>
    <w:qFormat/>
    <w:rsid w:val="009E69AF"/>
    <w:pPr>
      <w:jc w:val="both"/>
    </w:pPr>
    <w:rPr>
      <w:rFonts w:ascii="Times New Roman" w:hAnsi="Times New Roman"/>
      <w:b/>
      <w:bCs/>
      <w:sz w:val="28"/>
      <w:szCs w:val="28"/>
    </w:rPr>
  </w:style>
  <w:style w:type="paragraph" w:styleId="a5">
    <w:name w:val="Заголовок"/>
    <w:aliases w:val="Title"/>
    <w:basedOn w:val="a"/>
    <w:next w:val="a3"/>
    <w:link w:val="a6"/>
    <w:qFormat/>
    <w:rsid w:val="009E69AF"/>
    <w:pPr>
      <w:jc w:val="center"/>
    </w:pPr>
    <w:rPr>
      <w:rFonts w:ascii="Times New Roman" w:hAnsi="Times New Roman"/>
      <w:b/>
      <w:bCs/>
      <w:sz w:val="32"/>
      <w:lang/>
    </w:rPr>
  </w:style>
  <w:style w:type="paragraph" w:styleId="a4">
    <w:name w:val="Body Text"/>
    <w:aliases w:val="Обычный 2-х"/>
    <w:basedOn w:val="a"/>
    <w:link w:val="a7"/>
    <w:rsid w:val="009E69AF"/>
    <w:pPr>
      <w:spacing w:after="120"/>
    </w:pPr>
    <w:rPr>
      <w:lang/>
    </w:rPr>
  </w:style>
  <w:style w:type="paragraph" w:customStyle="1" w:styleId="11">
    <w:name w:val="Название объекта1"/>
    <w:basedOn w:val="a"/>
    <w:rsid w:val="00494113"/>
    <w:pPr>
      <w:widowControl w:val="0"/>
      <w:jc w:val="center"/>
    </w:pPr>
    <w:rPr>
      <w:b/>
      <w:szCs w:val="20"/>
    </w:rPr>
  </w:style>
  <w:style w:type="paragraph" w:styleId="a8">
    <w:name w:val="Body Text Indent"/>
    <w:basedOn w:val="a"/>
    <w:link w:val="a9"/>
    <w:uiPriority w:val="99"/>
    <w:rsid w:val="00957B1D"/>
    <w:pPr>
      <w:spacing w:after="120"/>
      <w:ind w:left="283"/>
    </w:pPr>
    <w:rPr>
      <w:rFonts w:ascii="Times New Roman" w:hAnsi="Times New Roman"/>
      <w:lang/>
    </w:rPr>
  </w:style>
  <w:style w:type="paragraph" w:styleId="21">
    <w:name w:val="Body Text 2"/>
    <w:basedOn w:val="a"/>
    <w:rsid w:val="00AA1129"/>
    <w:pPr>
      <w:spacing w:after="120" w:line="480" w:lineRule="auto"/>
    </w:pPr>
    <w:rPr>
      <w:rFonts w:ascii="Times New Roman" w:hAnsi="Times New Roman"/>
      <w:sz w:val="20"/>
      <w:szCs w:val="20"/>
    </w:rPr>
  </w:style>
  <w:style w:type="table" w:styleId="aa">
    <w:name w:val="Table Grid"/>
    <w:basedOn w:val="a1"/>
    <w:rsid w:val="008A15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link w:val="3"/>
    <w:rsid w:val="001125DE"/>
    <w:rPr>
      <w:rFonts w:ascii="Arial" w:hAnsi="Arial" w:cs="Arial"/>
      <w:b/>
      <w:bCs/>
      <w:sz w:val="26"/>
      <w:szCs w:val="26"/>
    </w:rPr>
  </w:style>
  <w:style w:type="paragraph" w:customStyle="1" w:styleId="FR1">
    <w:name w:val="FR1"/>
    <w:rsid w:val="001125DE"/>
    <w:pPr>
      <w:widowControl w:val="0"/>
      <w:autoSpaceDE w:val="0"/>
      <w:autoSpaceDN w:val="0"/>
      <w:adjustRightInd w:val="0"/>
      <w:jc w:val="both"/>
    </w:pPr>
    <w:rPr>
      <w:rFonts w:ascii="Arial" w:hAnsi="Arial" w:cs="Arial"/>
      <w:noProof/>
      <w:sz w:val="22"/>
      <w:szCs w:val="22"/>
    </w:rPr>
  </w:style>
  <w:style w:type="paragraph" w:styleId="ab">
    <w:name w:val="header"/>
    <w:aliases w:val="Верхний колонтитул1"/>
    <w:basedOn w:val="a"/>
    <w:link w:val="ac"/>
    <w:rsid w:val="001125DE"/>
    <w:pPr>
      <w:widowControl w:val="0"/>
      <w:tabs>
        <w:tab w:val="center" w:pos="4677"/>
        <w:tab w:val="right" w:pos="9355"/>
      </w:tabs>
      <w:autoSpaceDE w:val="0"/>
      <w:autoSpaceDN w:val="0"/>
      <w:adjustRightInd w:val="0"/>
      <w:spacing w:line="300" w:lineRule="auto"/>
      <w:ind w:firstLine="720"/>
      <w:jc w:val="both"/>
    </w:pPr>
    <w:rPr>
      <w:rFonts w:ascii="Times New Roman" w:hAnsi="Times New Roman"/>
      <w:sz w:val="22"/>
      <w:szCs w:val="22"/>
      <w:lang/>
    </w:rPr>
  </w:style>
  <w:style w:type="character" w:customStyle="1" w:styleId="ac">
    <w:name w:val="Верхний колонтитул Знак"/>
    <w:aliases w:val="Верхний колонтитул1 Знак1"/>
    <w:link w:val="ab"/>
    <w:rsid w:val="001125DE"/>
    <w:rPr>
      <w:sz w:val="22"/>
      <w:szCs w:val="22"/>
    </w:rPr>
  </w:style>
  <w:style w:type="paragraph" w:styleId="ad">
    <w:name w:val="footer"/>
    <w:basedOn w:val="a"/>
    <w:link w:val="ae"/>
    <w:uiPriority w:val="99"/>
    <w:rsid w:val="001125DE"/>
    <w:pPr>
      <w:widowControl w:val="0"/>
      <w:tabs>
        <w:tab w:val="center" w:pos="4677"/>
        <w:tab w:val="right" w:pos="9355"/>
      </w:tabs>
      <w:autoSpaceDE w:val="0"/>
      <w:autoSpaceDN w:val="0"/>
      <w:adjustRightInd w:val="0"/>
      <w:spacing w:line="300" w:lineRule="auto"/>
      <w:ind w:firstLine="720"/>
      <w:jc w:val="both"/>
    </w:pPr>
    <w:rPr>
      <w:rFonts w:ascii="Times New Roman" w:hAnsi="Times New Roman"/>
      <w:sz w:val="22"/>
      <w:szCs w:val="22"/>
      <w:lang/>
    </w:rPr>
  </w:style>
  <w:style w:type="character" w:customStyle="1" w:styleId="ae">
    <w:name w:val="Нижний колонтитул Знак"/>
    <w:link w:val="ad"/>
    <w:uiPriority w:val="99"/>
    <w:rsid w:val="001125DE"/>
    <w:rPr>
      <w:sz w:val="22"/>
      <w:szCs w:val="22"/>
    </w:rPr>
  </w:style>
  <w:style w:type="character" w:styleId="af">
    <w:name w:val="page number"/>
    <w:basedOn w:val="a0"/>
    <w:rsid w:val="001125DE"/>
  </w:style>
  <w:style w:type="paragraph" w:customStyle="1" w:styleId="af0">
    <w:name w:val="Чертежный"/>
    <w:rsid w:val="001125DE"/>
    <w:pPr>
      <w:jc w:val="both"/>
    </w:pPr>
    <w:rPr>
      <w:rFonts w:ascii="ISOCPEUR" w:hAnsi="ISOCPEUR"/>
      <w:i/>
      <w:sz w:val="28"/>
      <w:lang w:val="uk-UA"/>
    </w:rPr>
  </w:style>
  <w:style w:type="paragraph" w:customStyle="1" w:styleId="Iniiaigeeeoaeno2">
    <w:name w:val="Iniiaigeee oaeno 2"/>
    <w:basedOn w:val="a"/>
    <w:rsid w:val="001125DE"/>
    <w:pPr>
      <w:widowControl w:val="0"/>
      <w:ind w:firstLine="567"/>
      <w:jc w:val="both"/>
    </w:pPr>
    <w:rPr>
      <w:rFonts w:ascii="Times New Roman" w:hAnsi="Times New Roman"/>
      <w:sz w:val="28"/>
      <w:szCs w:val="20"/>
      <w:lang w:eastAsia="ru-RU"/>
    </w:rPr>
  </w:style>
  <w:style w:type="paragraph" w:styleId="22">
    <w:name w:val="Body Text Indent 2"/>
    <w:basedOn w:val="a"/>
    <w:link w:val="23"/>
    <w:rsid w:val="001125DE"/>
    <w:pPr>
      <w:widowControl w:val="0"/>
      <w:autoSpaceDE w:val="0"/>
      <w:autoSpaceDN w:val="0"/>
      <w:adjustRightInd w:val="0"/>
      <w:spacing w:after="120" w:line="480" w:lineRule="auto"/>
      <w:ind w:left="283" w:firstLine="720"/>
      <w:jc w:val="both"/>
    </w:pPr>
    <w:rPr>
      <w:rFonts w:ascii="Times New Roman" w:hAnsi="Times New Roman"/>
      <w:sz w:val="22"/>
      <w:szCs w:val="22"/>
      <w:lang/>
    </w:rPr>
  </w:style>
  <w:style w:type="character" w:customStyle="1" w:styleId="23">
    <w:name w:val="Основной текст с отступом 2 Знак"/>
    <w:link w:val="22"/>
    <w:rsid w:val="001125DE"/>
    <w:rPr>
      <w:sz w:val="22"/>
      <w:szCs w:val="22"/>
    </w:rPr>
  </w:style>
  <w:style w:type="paragraph" w:styleId="24">
    <w:name w:val="List 2"/>
    <w:basedOn w:val="a"/>
    <w:rsid w:val="001125DE"/>
    <w:pPr>
      <w:ind w:left="566" w:hanging="283"/>
    </w:pPr>
    <w:rPr>
      <w:rFonts w:ascii="Times New Roman" w:hAnsi="Times New Roman"/>
      <w:szCs w:val="20"/>
      <w:lang w:eastAsia="ru-RU"/>
    </w:rPr>
  </w:style>
  <w:style w:type="paragraph" w:styleId="af1">
    <w:name w:val="Body Text First Indent"/>
    <w:basedOn w:val="a4"/>
    <w:rsid w:val="001125DE"/>
    <w:pPr>
      <w:widowControl w:val="0"/>
      <w:autoSpaceDE w:val="0"/>
      <w:autoSpaceDN w:val="0"/>
      <w:adjustRightInd w:val="0"/>
      <w:spacing w:line="300" w:lineRule="auto"/>
      <w:ind w:firstLine="210"/>
      <w:jc w:val="both"/>
    </w:pPr>
    <w:rPr>
      <w:rFonts w:ascii="Times New Roman" w:hAnsi="Times New Roman"/>
      <w:sz w:val="22"/>
      <w:szCs w:val="22"/>
      <w:lang w:eastAsia="ru-RU"/>
    </w:rPr>
  </w:style>
  <w:style w:type="character" w:customStyle="1" w:styleId="a7">
    <w:name w:val="Основной текст Знак"/>
    <w:aliases w:val="Обычный 2-х Знак"/>
    <w:link w:val="a4"/>
    <w:rsid w:val="001125DE"/>
    <w:rPr>
      <w:rFonts w:ascii="Arial" w:hAnsi="Arial"/>
      <w:sz w:val="24"/>
      <w:szCs w:val="24"/>
      <w:lang w:eastAsia="ar-SA"/>
    </w:rPr>
  </w:style>
  <w:style w:type="character" w:customStyle="1" w:styleId="af2">
    <w:name w:val="Красная строка Знак"/>
    <w:basedOn w:val="a7"/>
    <w:link w:val="af1"/>
    <w:rsid w:val="001125DE"/>
  </w:style>
  <w:style w:type="character" w:customStyle="1" w:styleId="a6">
    <w:name w:val="Название Знак"/>
    <w:link w:val="a5"/>
    <w:rsid w:val="001125DE"/>
    <w:rPr>
      <w:b/>
      <w:bCs/>
      <w:sz w:val="32"/>
      <w:szCs w:val="24"/>
      <w:lang w:eastAsia="ar-SA"/>
    </w:rPr>
  </w:style>
  <w:style w:type="paragraph" w:styleId="a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5"/>
    <w:qFormat/>
    <w:rsid w:val="003A5C54"/>
    <w:pPr>
      <w:widowControl w:val="0"/>
      <w:shd w:val="clear" w:color="auto" w:fill="FFFFFF"/>
      <w:autoSpaceDE w:val="0"/>
      <w:autoSpaceDN w:val="0"/>
      <w:adjustRightInd w:val="0"/>
      <w:spacing w:before="120" w:after="120"/>
      <w:jc w:val="center"/>
    </w:pPr>
    <w:rPr>
      <w:rFonts w:ascii="Times New Roman" w:hAnsi="Times New Roman"/>
      <w:b/>
      <w:bCs/>
      <w:sz w:val="28"/>
      <w:szCs w:val="30"/>
      <w:lang/>
    </w:rPr>
  </w:style>
  <w:style w:type="paragraph" w:customStyle="1" w:styleId="Default">
    <w:name w:val="Default"/>
    <w:rsid w:val="001A2C5A"/>
    <w:pPr>
      <w:autoSpaceDE w:val="0"/>
      <w:autoSpaceDN w:val="0"/>
      <w:adjustRightInd w:val="0"/>
    </w:pPr>
    <w:rPr>
      <w:color w:val="000000"/>
      <w:sz w:val="24"/>
      <w:szCs w:val="24"/>
    </w:rPr>
  </w:style>
  <w:style w:type="paragraph" w:customStyle="1" w:styleId="BodyText2">
    <w:name w:val="Body Text 2"/>
    <w:basedOn w:val="a"/>
    <w:rsid w:val="00CF7B51"/>
    <w:pPr>
      <w:jc w:val="both"/>
    </w:pPr>
    <w:rPr>
      <w:rFonts w:ascii="Times New Roman" w:hAnsi="Times New Roman"/>
      <w:szCs w:val="20"/>
      <w:lang w:eastAsia="ru-RU"/>
    </w:rPr>
  </w:style>
  <w:style w:type="paragraph" w:styleId="af4">
    <w:name w:val="Normal (Web)"/>
    <w:basedOn w:val="a"/>
    <w:uiPriority w:val="99"/>
    <w:rsid w:val="00160B1A"/>
    <w:pPr>
      <w:autoSpaceDE w:val="0"/>
      <w:autoSpaceDN w:val="0"/>
      <w:spacing w:before="100" w:after="100"/>
      <w:jc w:val="both"/>
    </w:pPr>
    <w:rPr>
      <w:rFonts w:cs="Arial"/>
      <w:color w:val="000000"/>
      <w:sz w:val="20"/>
      <w:szCs w:val="20"/>
      <w:lang w:eastAsia="ru-RU"/>
    </w:rPr>
  </w:style>
  <w:style w:type="paragraph" w:styleId="af5">
    <w:name w:val="Balloon Text"/>
    <w:basedOn w:val="a"/>
    <w:link w:val="af6"/>
    <w:rsid w:val="006808CA"/>
    <w:rPr>
      <w:rFonts w:ascii="Segoe UI" w:hAnsi="Segoe UI"/>
      <w:sz w:val="18"/>
      <w:szCs w:val="18"/>
      <w:lang/>
    </w:rPr>
  </w:style>
  <w:style w:type="character" w:customStyle="1" w:styleId="af6">
    <w:name w:val="Текст выноски Знак"/>
    <w:link w:val="af5"/>
    <w:rsid w:val="006808CA"/>
    <w:rPr>
      <w:rFonts w:ascii="Segoe UI" w:hAnsi="Segoe UI" w:cs="Segoe UI"/>
      <w:sz w:val="18"/>
      <w:szCs w:val="18"/>
      <w:lang w:eastAsia="ar-SA"/>
    </w:rPr>
  </w:style>
  <w:style w:type="paragraph" w:styleId="af7">
    <w:name w:val="List Paragraph"/>
    <w:basedOn w:val="a"/>
    <w:link w:val="af8"/>
    <w:qFormat/>
    <w:rsid w:val="00AF207F"/>
    <w:pPr>
      <w:ind w:left="708"/>
    </w:pPr>
    <w:rPr>
      <w:lang/>
    </w:rPr>
  </w:style>
  <w:style w:type="paragraph" w:customStyle="1" w:styleId="12">
    <w:name w:val="Цитата1"/>
    <w:basedOn w:val="a"/>
    <w:rsid w:val="00EC39BD"/>
    <w:pPr>
      <w:ind w:left="2755" w:right="430" w:hanging="2410"/>
      <w:jc w:val="center"/>
    </w:pPr>
    <w:rPr>
      <w:rFonts w:ascii="Times New Roman" w:hAnsi="Times New Roman"/>
      <w:b/>
      <w:bCs/>
      <w:sz w:val="28"/>
    </w:rPr>
  </w:style>
  <w:style w:type="paragraph" w:customStyle="1" w:styleId="af9">
    <w:name w:val="ПЗ текст"/>
    <w:basedOn w:val="a"/>
    <w:link w:val="13"/>
    <w:rsid w:val="00EC39BD"/>
    <w:pPr>
      <w:tabs>
        <w:tab w:val="left" w:pos="2280"/>
      </w:tabs>
      <w:spacing w:line="360" w:lineRule="auto"/>
      <w:ind w:left="170" w:right="170" w:firstLine="851"/>
      <w:jc w:val="both"/>
    </w:pPr>
    <w:rPr>
      <w:lang/>
    </w:rPr>
  </w:style>
  <w:style w:type="character" w:customStyle="1" w:styleId="13">
    <w:name w:val="ПЗ текст Знак1"/>
    <w:link w:val="af9"/>
    <w:rsid w:val="00EC39BD"/>
    <w:rPr>
      <w:rFonts w:ascii="Arial" w:hAnsi="Arial"/>
      <w:sz w:val="24"/>
      <w:szCs w:val="24"/>
      <w:lang/>
    </w:rPr>
  </w:style>
  <w:style w:type="paragraph" w:styleId="31">
    <w:name w:val="Body Text 3"/>
    <w:basedOn w:val="a"/>
    <w:link w:val="32"/>
    <w:rsid w:val="00762189"/>
    <w:pPr>
      <w:spacing w:after="120"/>
    </w:pPr>
    <w:rPr>
      <w:sz w:val="16"/>
      <w:szCs w:val="16"/>
      <w:lang/>
    </w:rPr>
  </w:style>
  <w:style w:type="character" w:customStyle="1" w:styleId="32">
    <w:name w:val="Основной текст 3 Знак"/>
    <w:link w:val="31"/>
    <w:rsid w:val="00762189"/>
    <w:rPr>
      <w:rFonts w:ascii="Arial" w:hAnsi="Arial"/>
      <w:sz w:val="16"/>
      <w:szCs w:val="16"/>
      <w:lang w:eastAsia="ar-SA"/>
    </w:rPr>
  </w:style>
  <w:style w:type="character" w:customStyle="1" w:styleId="a9">
    <w:name w:val="Основной текст с отступом Знак"/>
    <w:link w:val="a8"/>
    <w:uiPriority w:val="99"/>
    <w:rsid w:val="000147AF"/>
    <w:rPr>
      <w:sz w:val="24"/>
      <w:szCs w:val="24"/>
    </w:rPr>
  </w:style>
  <w:style w:type="character" w:styleId="afa">
    <w:name w:val="Strong"/>
    <w:uiPriority w:val="22"/>
    <w:qFormat/>
    <w:rsid w:val="00D20CFC"/>
    <w:rPr>
      <w:b/>
      <w:bCs/>
    </w:rPr>
  </w:style>
  <w:style w:type="paragraph" w:customStyle="1" w:styleId="ConsPlusNormal">
    <w:name w:val="ConsPlusNormal"/>
    <w:link w:val="ConsPlusNormal0"/>
    <w:rsid w:val="00526710"/>
    <w:pPr>
      <w:widowControl w:val="0"/>
      <w:autoSpaceDE w:val="0"/>
      <w:autoSpaceDN w:val="0"/>
      <w:adjustRightInd w:val="0"/>
    </w:pPr>
    <w:rPr>
      <w:rFonts w:ascii="Arial" w:hAnsi="Arial" w:cs="Arial"/>
    </w:rPr>
  </w:style>
  <w:style w:type="paragraph" w:customStyle="1" w:styleId="afb">
    <w:name w:val="Примечание"/>
    <w:basedOn w:val="a"/>
    <w:rsid w:val="00974096"/>
    <w:pPr>
      <w:widowControl w:val="0"/>
      <w:shd w:val="clear" w:color="auto" w:fill="FFFFFF"/>
      <w:autoSpaceDE w:val="0"/>
      <w:autoSpaceDN w:val="0"/>
      <w:adjustRightInd w:val="0"/>
      <w:spacing w:before="120" w:after="120"/>
      <w:ind w:firstLine="284"/>
      <w:jc w:val="both"/>
    </w:pPr>
    <w:rPr>
      <w:rFonts w:ascii="Times New Roman" w:hAnsi="Times New Roman"/>
      <w:sz w:val="20"/>
      <w:szCs w:val="20"/>
      <w:lang w:eastAsia="ru-RU"/>
    </w:rPr>
  </w:style>
  <w:style w:type="character" w:customStyle="1" w:styleId="20">
    <w:name w:val="Заголовок 2 Знак"/>
    <w:link w:val="2"/>
    <w:rsid w:val="001B7F22"/>
    <w:rPr>
      <w:rFonts w:ascii="Cambria" w:eastAsia="Times New Roman" w:hAnsi="Cambria" w:cs="Times New Roman"/>
      <w:b/>
      <w:bCs/>
      <w:i/>
      <w:iCs/>
      <w:sz w:val="28"/>
      <w:szCs w:val="28"/>
      <w:lang w:eastAsia="ar-SA"/>
    </w:rPr>
  </w:style>
  <w:style w:type="paragraph" w:customStyle="1" w:styleId="afc">
    <w:name w:val="Отступ перед"/>
    <w:basedOn w:val="a"/>
    <w:rsid w:val="001B7F22"/>
    <w:pPr>
      <w:widowControl w:val="0"/>
      <w:shd w:val="clear" w:color="auto" w:fill="FFFFFF"/>
      <w:autoSpaceDE w:val="0"/>
      <w:autoSpaceDN w:val="0"/>
      <w:adjustRightInd w:val="0"/>
      <w:spacing w:before="120"/>
      <w:ind w:firstLine="284"/>
      <w:jc w:val="both"/>
    </w:pPr>
    <w:rPr>
      <w:rFonts w:ascii="Times New Roman" w:hAnsi="Times New Roman"/>
      <w:szCs w:val="22"/>
      <w:lang w:eastAsia="ru-RU"/>
    </w:rPr>
  </w:style>
  <w:style w:type="character" w:customStyle="1" w:styleId="10">
    <w:name w:val="Заголовок 1 Знак"/>
    <w:link w:val="1"/>
    <w:rsid w:val="00FF5C9A"/>
    <w:rPr>
      <w:rFonts w:ascii="Arial" w:hAnsi="Arial" w:cs="Arial"/>
      <w:b/>
      <w:bCs/>
      <w:kern w:val="1"/>
      <w:sz w:val="32"/>
      <w:szCs w:val="32"/>
      <w:lang w:eastAsia="ar-SA"/>
    </w:rPr>
  </w:style>
  <w:style w:type="paragraph" w:customStyle="1" w:styleId="FORMATTEXT">
    <w:name w:val=".FORMATTEXT"/>
    <w:uiPriority w:val="99"/>
    <w:rsid w:val="002015DE"/>
    <w:pPr>
      <w:widowControl w:val="0"/>
      <w:autoSpaceDE w:val="0"/>
      <w:autoSpaceDN w:val="0"/>
      <w:adjustRightInd w:val="0"/>
    </w:pPr>
    <w:rPr>
      <w:sz w:val="24"/>
      <w:szCs w:val="24"/>
    </w:rPr>
  </w:style>
  <w:style w:type="paragraph" w:customStyle="1" w:styleId="MIDDLEPICT">
    <w:name w:val=".MIDDLEPICT"/>
    <w:uiPriority w:val="99"/>
    <w:rsid w:val="002015DE"/>
    <w:pPr>
      <w:widowControl w:val="0"/>
      <w:autoSpaceDE w:val="0"/>
      <w:autoSpaceDN w:val="0"/>
      <w:adjustRightInd w:val="0"/>
    </w:pPr>
    <w:rPr>
      <w:sz w:val="24"/>
      <w:szCs w:val="24"/>
    </w:rPr>
  </w:style>
  <w:style w:type="paragraph" w:customStyle="1" w:styleId="BodyTextIndent2">
    <w:name w:val="Body Text Indent 2 Знак"/>
    <w:basedOn w:val="a"/>
    <w:link w:val="BodyTextIndent21"/>
    <w:rsid w:val="00A41650"/>
    <w:pPr>
      <w:overflowPunct w:val="0"/>
      <w:autoSpaceDE w:val="0"/>
      <w:autoSpaceDN w:val="0"/>
      <w:adjustRightInd w:val="0"/>
      <w:ind w:firstLine="720"/>
      <w:jc w:val="both"/>
      <w:textAlignment w:val="baseline"/>
    </w:pPr>
    <w:rPr>
      <w:rFonts w:ascii="Times New Roman" w:hAnsi="Times New Roman"/>
      <w:szCs w:val="20"/>
      <w:lang/>
    </w:rPr>
  </w:style>
  <w:style w:type="character" w:customStyle="1" w:styleId="BodyTextIndent21">
    <w:name w:val="Body Text Indent 2 Знак Знак1"/>
    <w:link w:val="BodyTextIndent2"/>
    <w:rsid w:val="00A41650"/>
    <w:rPr>
      <w:sz w:val="24"/>
    </w:rPr>
  </w:style>
  <w:style w:type="character" w:customStyle="1" w:styleId="apple-converted-space">
    <w:name w:val="apple-converted-space"/>
    <w:rsid w:val="0090277C"/>
  </w:style>
  <w:style w:type="character" w:customStyle="1" w:styleId="26">
    <w:name w:val="Основной текст (2)_"/>
    <w:link w:val="210"/>
    <w:uiPriority w:val="99"/>
    <w:locked/>
    <w:rsid w:val="00265C71"/>
    <w:rPr>
      <w:rFonts w:ascii="Arial" w:hAnsi="Arial" w:cs="Arial"/>
      <w:sz w:val="17"/>
      <w:szCs w:val="17"/>
      <w:shd w:val="clear" w:color="auto" w:fill="FFFFFF"/>
    </w:rPr>
  </w:style>
  <w:style w:type="paragraph" w:customStyle="1" w:styleId="210">
    <w:name w:val="Основной текст (2)1"/>
    <w:basedOn w:val="a"/>
    <w:link w:val="26"/>
    <w:uiPriority w:val="99"/>
    <w:rsid w:val="00265C71"/>
    <w:pPr>
      <w:widowControl w:val="0"/>
      <w:shd w:val="clear" w:color="auto" w:fill="FFFFFF"/>
      <w:spacing w:after="60" w:line="240" w:lineRule="atLeast"/>
      <w:jc w:val="center"/>
    </w:pPr>
    <w:rPr>
      <w:sz w:val="17"/>
      <w:szCs w:val="17"/>
      <w:lang/>
    </w:rPr>
  </w:style>
  <w:style w:type="paragraph" w:customStyle="1" w:styleId="formattext0">
    <w:name w:val="formattext"/>
    <w:rsid w:val="005705B7"/>
    <w:pPr>
      <w:widowControl w:val="0"/>
      <w:autoSpaceDE w:val="0"/>
      <w:autoSpaceDN w:val="0"/>
      <w:adjustRightInd w:val="0"/>
    </w:pPr>
    <w:rPr>
      <w:sz w:val="18"/>
      <w:szCs w:val="18"/>
    </w:rPr>
  </w:style>
  <w:style w:type="paragraph" w:customStyle="1" w:styleId="tekstob">
    <w:name w:val="tekstob"/>
    <w:basedOn w:val="a"/>
    <w:rsid w:val="0089076F"/>
    <w:pPr>
      <w:spacing w:before="100" w:beforeAutospacing="1" w:after="100" w:afterAutospacing="1"/>
    </w:pPr>
    <w:rPr>
      <w:rFonts w:ascii="Times New Roman" w:hAnsi="Times New Roman"/>
      <w:lang w:eastAsia="ru-RU"/>
    </w:rPr>
  </w:style>
  <w:style w:type="paragraph" w:styleId="afd">
    <w:name w:val="TOC Heading"/>
    <w:basedOn w:val="1"/>
    <w:next w:val="a"/>
    <w:uiPriority w:val="39"/>
    <w:unhideWhenUsed/>
    <w:qFormat/>
    <w:rsid w:val="00A6226D"/>
    <w:pPr>
      <w:keepLines/>
      <w:tabs>
        <w:tab w:val="clear" w:pos="0"/>
      </w:tabs>
      <w:spacing w:after="0" w:line="259" w:lineRule="auto"/>
      <w:outlineLvl w:val="9"/>
    </w:pPr>
    <w:rPr>
      <w:rFonts w:ascii="Calibri Light" w:hAnsi="Calibri Light"/>
      <w:b w:val="0"/>
      <w:bCs w:val="0"/>
      <w:color w:val="2E74B5"/>
      <w:kern w:val="0"/>
      <w:lang w:eastAsia="ru-RU"/>
    </w:rPr>
  </w:style>
  <w:style w:type="paragraph" w:styleId="14">
    <w:name w:val="toc 1"/>
    <w:basedOn w:val="a"/>
    <w:next w:val="a"/>
    <w:autoRedefine/>
    <w:uiPriority w:val="39"/>
    <w:rsid w:val="00C5499D"/>
    <w:pPr>
      <w:tabs>
        <w:tab w:val="left" w:pos="539"/>
        <w:tab w:val="right" w:pos="10196"/>
      </w:tabs>
      <w:ind w:right="114"/>
      <w:jc w:val="both"/>
    </w:pPr>
    <w:rPr>
      <w:rFonts w:ascii="Times New Roman" w:hAnsi="Times New Roman"/>
      <w:bCs/>
      <w:noProof/>
    </w:rPr>
  </w:style>
  <w:style w:type="character" w:styleId="afe">
    <w:name w:val="Hyperlink"/>
    <w:unhideWhenUsed/>
    <w:rsid w:val="00A6226D"/>
    <w:rPr>
      <w:color w:val="0563C1"/>
      <w:u w:val="single"/>
    </w:rPr>
  </w:style>
  <w:style w:type="paragraph" w:styleId="27">
    <w:name w:val="toc 2"/>
    <w:basedOn w:val="a"/>
    <w:next w:val="a"/>
    <w:autoRedefine/>
    <w:rsid w:val="000A3791"/>
    <w:pPr>
      <w:spacing w:before="120"/>
      <w:ind w:left="240"/>
    </w:pPr>
    <w:rPr>
      <w:rFonts w:ascii="Calibri" w:hAnsi="Calibri"/>
      <w:i/>
      <w:iCs/>
      <w:sz w:val="20"/>
      <w:szCs w:val="20"/>
    </w:rPr>
  </w:style>
  <w:style w:type="paragraph" w:styleId="33">
    <w:name w:val="toc 3"/>
    <w:basedOn w:val="a"/>
    <w:next w:val="a"/>
    <w:autoRedefine/>
    <w:rsid w:val="000A3791"/>
    <w:pPr>
      <w:ind w:left="480"/>
    </w:pPr>
    <w:rPr>
      <w:rFonts w:ascii="Calibri" w:hAnsi="Calibri"/>
      <w:sz w:val="20"/>
      <w:szCs w:val="20"/>
    </w:rPr>
  </w:style>
  <w:style w:type="paragraph" w:styleId="40">
    <w:name w:val="toc 4"/>
    <w:basedOn w:val="a"/>
    <w:next w:val="a"/>
    <w:autoRedefine/>
    <w:rsid w:val="000A3791"/>
    <w:pPr>
      <w:ind w:left="720"/>
    </w:pPr>
    <w:rPr>
      <w:rFonts w:ascii="Calibri" w:hAnsi="Calibri"/>
      <w:sz w:val="20"/>
      <w:szCs w:val="20"/>
    </w:rPr>
  </w:style>
  <w:style w:type="paragraph" w:styleId="51">
    <w:name w:val="toc 5"/>
    <w:basedOn w:val="a"/>
    <w:next w:val="a"/>
    <w:autoRedefine/>
    <w:rsid w:val="000A3791"/>
    <w:pPr>
      <w:ind w:left="960"/>
    </w:pPr>
    <w:rPr>
      <w:rFonts w:ascii="Calibri" w:hAnsi="Calibri"/>
      <w:sz w:val="20"/>
      <w:szCs w:val="20"/>
    </w:rPr>
  </w:style>
  <w:style w:type="paragraph" w:styleId="61">
    <w:name w:val="toc 6"/>
    <w:basedOn w:val="a"/>
    <w:next w:val="a"/>
    <w:autoRedefine/>
    <w:rsid w:val="000A3791"/>
    <w:pPr>
      <w:ind w:left="1200"/>
    </w:pPr>
    <w:rPr>
      <w:rFonts w:ascii="Calibri" w:hAnsi="Calibri"/>
      <w:sz w:val="20"/>
      <w:szCs w:val="20"/>
    </w:rPr>
  </w:style>
  <w:style w:type="paragraph" w:styleId="71">
    <w:name w:val="toc 7"/>
    <w:basedOn w:val="a"/>
    <w:next w:val="a"/>
    <w:autoRedefine/>
    <w:rsid w:val="000A3791"/>
    <w:pPr>
      <w:ind w:left="1440"/>
    </w:pPr>
    <w:rPr>
      <w:rFonts w:ascii="Calibri" w:hAnsi="Calibri"/>
      <w:sz w:val="20"/>
      <w:szCs w:val="20"/>
    </w:rPr>
  </w:style>
  <w:style w:type="paragraph" w:styleId="81">
    <w:name w:val="toc 8"/>
    <w:basedOn w:val="a"/>
    <w:next w:val="a"/>
    <w:autoRedefine/>
    <w:rsid w:val="000A3791"/>
    <w:pPr>
      <w:ind w:left="1680"/>
    </w:pPr>
    <w:rPr>
      <w:rFonts w:ascii="Calibri" w:hAnsi="Calibri"/>
      <w:sz w:val="20"/>
      <w:szCs w:val="20"/>
    </w:rPr>
  </w:style>
  <w:style w:type="paragraph" w:styleId="91">
    <w:name w:val="toc 9"/>
    <w:basedOn w:val="a"/>
    <w:next w:val="a"/>
    <w:autoRedefine/>
    <w:rsid w:val="000A3791"/>
    <w:pPr>
      <w:ind w:left="1920"/>
    </w:pPr>
    <w:rPr>
      <w:rFonts w:ascii="Calibri" w:hAnsi="Calibri"/>
      <w:sz w:val="20"/>
      <w:szCs w:val="20"/>
    </w:rPr>
  </w:style>
  <w:style w:type="character" w:styleId="aff">
    <w:name w:val="FollowedHyperlink"/>
    <w:rsid w:val="00673862"/>
    <w:rPr>
      <w:color w:val="954F72"/>
      <w:u w:val="single"/>
    </w:rPr>
  </w:style>
  <w:style w:type="paragraph" w:styleId="aff0">
    <w:name w:val="footnote text"/>
    <w:basedOn w:val="a"/>
    <w:link w:val="aff1"/>
    <w:rsid w:val="00673862"/>
    <w:rPr>
      <w:sz w:val="20"/>
      <w:szCs w:val="20"/>
      <w:lang/>
    </w:rPr>
  </w:style>
  <w:style w:type="character" w:customStyle="1" w:styleId="aff1">
    <w:name w:val="Текст сноски Знак"/>
    <w:link w:val="aff0"/>
    <w:rsid w:val="00673862"/>
    <w:rPr>
      <w:rFonts w:ascii="Arial" w:hAnsi="Arial"/>
      <w:lang w:eastAsia="ar-SA"/>
    </w:rPr>
  </w:style>
  <w:style w:type="character" w:styleId="aff2">
    <w:name w:val="footnote reference"/>
    <w:rsid w:val="00673862"/>
    <w:rPr>
      <w:vertAlign w:val="superscript"/>
    </w:rPr>
  </w:style>
  <w:style w:type="paragraph" w:styleId="34">
    <w:name w:val="Body Text Indent 3"/>
    <w:basedOn w:val="a"/>
    <w:link w:val="35"/>
    <w:rsid w:val="001B77E4"/>
    <w:pPr>
      <w:spacing w:after="120"/>
      <w:ind w:left="283"/>
    </w:pPr>
    <w:rPr>
      <w:sz w:val="16"/>
      <w:szCs w:val="16"/>
      <w:lang/>
    </w:rPr>
  </w:style>
  <w:style w:type="character" w:customStyle="1" w:styleId="35">
    <w:name w:val="Основной текст с отступом 3 Знак"/>
    <w:link w:val="34"/>
    <w:rsid w:val="001B77E4"/>
    <w:rPr>
      <w:rFonts w:ascii="Arial" w:hAnsi="Arial"/>
      <w:sz w:val="16"/>
      <w:szCs w:val="16"/>
      <w:lang w:eastAsia="ar-SA"/>
    </w:rPr>
  </w:style>
  <w:style w:type="character" w:customStyle="1" w:styleId="af8">
    <w:name w:val="Абзац списка Знак"/>
    <w:link w:val="af7"/>
    <w:locked/>
    <w:rsid w:val="00F23AC7"/>
    <w:rPr>
      <w:rFonts w:ascii="Arial" w:hAnsi="Arial"/>
      <w:sz w:val="24"/>
      <w:szCs w:val="24"/>
      <w:lang w:eastAsia="ar-SA"/>
    </w:rPr>
  </w:style>
  <w:style w:type="paragraph" w:customStyle="1" w:styleId="aff3">
    <w:name w:val="Абзац"/>
    <w:basedOn w:val="a"/>
    <w:link w:val="aff4"/>
    <w:qFormat/>
    <w:rsid w:val="00BA647C"/>
    <w:pPr>
      <w:spacing w:before="120" w:after="60"/>
      <w:ind w:firstLine="567"/>
      <w:jc w:val="both"/>
    </w:pPr>
    <w:rPr>
      <w:rFonts w:ascii="Times New Roman" w:hAnsi="Times New Roman"/>
      <w:lang/>
    </w:rPr>
  </w:style>
  <w:style w:type="character" w:customStyle="1" w:styleId="aff4">
    <w:name w:val="Абзац Знак"/>
    <w:link w:val="aff3"/>
    <w:rsid w:val="00BA647C"/>
    <w:rPr>
      <w:sz w:val="24"/>
      <w:szCs w:val="24"/>
    </w:rPr>
  </w:style>
  <w:style w:type="paragraph" w:customStyle="1" w:styleId="15">
    <w:name w:val="_ЗАГОЛОВОК 1"/>
    <w:basedOn w:val="a"/>
    <w:link w:val="16"/>
    <w:autoRedefine/>
    <w:qFormat/>
    <w:rsid w:val="00552B73"/>
    <w:pPr>
      <w:keepNext/>
      <w:pageBreakBefore/>
      <w:spacing w:before="120" w:line="276" w:lineRule="auto"/>
      <w:jc w:val="both"/>
      <w:outlineLvl w:val="0"/>
    </w:pPr>
    <w:rPr>
      <w:b/>
      <w:bCs/>
      <w:color w:val="000000"/>
      <w:sz w:val="28"/>
      <w:szCs w:val="32"/>
      <w:lang/>
    </w:rPr>
  </w:style>
  <w:style w:type="character" w:customStyle="1" w:styleId="16">
    <w:name w:val="_ЗАГОЛОВОК 1 Знак"/>
    <w:link w:val="15"/>
    <w:rsid w:val="00552B73"/>
    <w:rPr>
      <w:rFonts w:ascii="Arial" w:hAnsi="Arial" w:cs="Arial"/>
      <w:b/>
      <w:bCs/>
      <w:color w:val="000000"/>
      <w:sz w:val="28"/>
      <w:szCs w:val="32"/>
    </w:rPr>
  </w:style>
  <w:style w:type="paragraph" w:customStyle="1" w:styleId="aff5">
    <w:name w:val="Таблицы (моноширинный)"/>
    <w:basedOn w:val="a"/>
    <w:next w:val="a"/>
    <w:rsid w:val="00B657CC"/>
    <w:pPr>
      <w:autoSpaceDE w:val="0"/>
      <w:jc w:val="both"/>
    </w:pPr>
    <w:rPr>
      <w:rFonts w:ascii="Courier New" w:hAnsi="Courier New" w:cs="Courier New"/>
      <w:sz w:val="34"/>
      <w:szCs w:val="34"/>
    </w:rPr>
  </w:style>
  <w:style w:type="paragraph" w:customStyle="1" w:styleId="ConsPlusCell">
    <w:name w:val="ConsPlusCell"/>
    <w:rsid w:val="001A3444"/>
    <w:pPr>
      <w:widowControl w:val="0"/>
      <w:autoSpaceDE w:val="0"/>
      <w:autoSpaceDN w:val="0"/>
      <w:adjustRightInd w:val="0"/>
    </w:pPr>
    <w:rPr>
      <w:rFonts w:ascii="Arial" w:hAnsi="Arial" w:cs="Arial"/>
    </w:rPr>
  </w:style>
  <w:style w:type="paragraph" w:customStyle="1" w:styleId="aff6">
    <w:name w:val="Табличный"/>
    <w:basedOn w:val="a"/>
    <w:rsid w:val="00415ADA"/>
    <w:pPr>
      <w:keepNext/>
      <w:widowControl w:val="0"/>
      <w:spacing w:before="60" w:after="60"/>
      <w:jc w:val="center"/>
    </w:pPr>
    <w:rPr>
      <w:rFonts w:ascii="Times New Roman" w:hAnsi="Times New Roman"/>
      <w:b/>
      <w:sz w:val="22"/>
      <w:szCs w:val="20"/>
      <w:lang w:eastAsia="ru-RU"/>
    </w:rPr>
  </w:style>
  <w:style w:type="paragraph" w:customStyle="1" w:styleId="ConsPlusTitle">
    <w:name w:val="ConsPlusTitle"/>
    <w:uiPriority w:val="99"/>
    <w:rsid w:val="00415ADA"/>
    <w:pPr>
      <w:widowControl w:val="0"/>
      <w:autoSpaceDE w:val="0"/>
      <w:autoSpaceDN w:val="0"/>
      <w:adjustRightInd w:val="0"/>
    </w:pPr>
    <w:rPr>
      <w:b/>
      <w:bCs/>
      <w:sz w:val="24"/>
      <w:szCs w:val="24"/>
    </w:rPr>
  </w:style>
  <w:style w:type="character" w:customStyle="1" w:styleId="28">
    <w:name w:val="Заголовок №2_"/>
    <w:link w:val="29"/>
    <w:uiPriority w:val="99"/>
    <w:locked/>
    <w:rsid w:val="00415ADA"/>
    <w:rPr>
      <w:b/>
      <w:bCs/>
      <w:sz w:val="27"/>
      <w:szCs w:val="27"/>
      <w:shd w:val="clear" w:color="auto" w:fill="FFFFFF"/>
    </w:rPr>
  </w:style>
  <w:style w:type="paragraph" w:customStyle="1" w:styleId="29">
    <w:name w:val="Заголовок №2"/>
    <w:basedOn w:val="a"/>
    <w:link w:val="28"/>
    <w:uiPriority w:val="99"/>
    <w:rsid w:val="00415ADA"/>
    <w:pPr>
      <w:widowControl w:val="0"/>
      <w:shd w:val="clear" w:color="auto" w:fill="FFFFFF"/>
      <w:spacing w:before="60" w:after="180" w:line="240" w:lineRule="atLeast"/>
      <w:jc w:val="center"/>
      <w:outlineLvl w:val="1"/>
    </w:pPr>
    <w:rPr>
      <w:rFonts w:ascii="Times New Roman" w:hAnsi="Times New Roman"/>
      <w:b/>
      <w:bCs/>
      <w:sz w:val="27"/>
      <w:szCs w:val="27"/>
      <w:lang/>
    </w:rPr>
  </w:style>
  <w:style w:type="character" w:customStyle="1" w:styleId="aff7">
    <w:name w:val="Текст_Обычный"/>
    <w:uiPriority w:val="99"/>
    <w:rsid w:val="00A03170"/>
    <w:rPr>
      <w:rFonts w:cs="Times New Roman"/>
    </w:rPr>
  </w:style>
  <w:style w:type="paragraph" w:customStyle="1" w:styleId="pboth">
    <w:name w:val="pboth"/>
    <w:basedOn w:val="a"/>
    <w:rsid w:val="00190842"/>
    <w:pPr>
      <w:spacing w:before="100" w:beforeAutospacing="1" w:after="100" w:afterAutospacing="1"/>
    </w:pPr>
    <w:rPr>
      <w:rFonts w:ascii="Times New Roman" w:hAnsi="Times New Roman"/>
      <w:lang w:eastAsia="ru-RU"/>
    </w:rPr>
  </w:style>
  <w:style w:type="character" w:customStyle="1" w:styleId="normaltextrun">
    <w:name w:val="normaltextrun"/>
    <w:rsid w:val="00C97347"/>
  </w:style>
  <w:style w:type="character" w:customStyle="1" w:styleId="eop">
    <w:name w:val="eop"/>
    <w:rsid w:val="00C97347"/>
  </w:style>
  <w:style w:type="character" w:customStyle="1" w:styleId="ConsPlusNormal0">
    <w:name w:val="ConsPlusNormal Знак"/>
    <w:link w:val="ConsPlusNormal"/>
    <w:locked/>
    <w:rsid w:val="00FD050A"/>
    <w:rPr>
      <w:rFonts w:ascii="Arial" w:hAnsi="Arial" w:cs="Arial"/>
      <w:lang w:val="ru-RU" w:eastAsia="ru-RU" w:bidi="ar-SA"/>
    </w:rPr>
  </w:style>
  <w:style w:type="paragraph" w:customStyle="1" w:styleId="211">
    <w:name w:val="Основной текст 21"/>
    <w:basedOn w:val="a"/>
    <w:rsid w:val="00C6221A"/>
    <w:pPr>
      <w:overflowPunct w:val="0"/>
      <w:autoSpaceDE w:val="0"/>
      <w:jc w:val="both"/>
      <w:textAlignment w:val="baseline"/>
    </w:pPr>
    <w:rPr>
      <w:rFonts w:ascii="Times New Roman" w:hAnsi="Times New Roman"/>
      <w:b/>
      <w:sz w:val="28"/>
      <w:szCs w:val="20"/>
    </w:rPr>
  </w:style>
  <w:style w:type="character" w:customStyle="1" w:styleId="2a">
    <w:name w:val="Основной текст (2) + Полужирный"/>
    <w:rsid w:val="002A60AD"/>
    <w:rPr>
      <w:b/>
      <w:bCs/>
      <w:color w:val="000000"/>
      <w:spacing w:val="0"/>
      <w:w w:val="100"/>
      <w:position w:val="0"/>
      <w:sz w:val="24"/>
      <w:szCs w:val="24"/>
      <w:shd w:val="clear" w:color="auto" w:fill="FFFFFF"/>
      <w:lang w:val="ru-RU" w:eastAsia="ru-RU" w:bidi="ar-SA"/>
    </w:rPr>
  </w:style>
  <w:style w:type="paragraph" w:customStyle="1" w:styleId="100">
    <w:name w:val="Табличный_слева_10"/>
    <w:basedOn w:val="a"/>
    <w:qFormat/>
    <w:rsid w:val="002A60AD"/>
    <w:rPr>
      <w:rFonts w:ascii="Times New Roman" w:hAnsi="Times New Roman"/>
      <w:sz w:val="20"/>
      <w:lang w:eastAsia="ru-RU"/>
    </w:rPr>
  </w:style>
  <w:style w:type="paragraph" w:customStyle="1" w:styleId="101">
    <w:name w:val="Табличный_по ширине_10"/>
    <w:basedOn w:val="a"/>
    <w:qFormat/>
    <w:rsid w:val="002A60AD"/>
    <w:pPr>
      <w:jc w:val="both"/>
    </w:pPr>
    <w:rPr>
      <w:rFonts w:ascii="Times New Roman" w:hAnsi="Times New Roman"/>
      <w:sz w:val="20"/>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3"/>
    <w:locked/>
    <w:rsid w:val="002A60AD"/>
    <w:rPr>
      <w:b/>
      <w:bCs/>
      <w:sz w:val="28"/>
      <w:szCs w:val="30"/>
      <w:shd w:val="clear" w:color="auto" w:fill="FFFFFF"/>
    </w:rPr>
  </w:style>
  <w:style w:type="character" w:customStyle="1" w:styleId="47pt">
    <w:name w:val="Основной текст (4) + Интервал 7 pt"/>
    <w:rsid w:val="002A60AD"/>
    <w:rPr>
      <w:color w:val="000000"/>
      <w:spacing w:val="140"/>
      <w:w w:val="100"/>
      <w:position w:val="0"/>
      <w:shd w:val="clear" w:color="auto" w:fill="FFFFFF"/>
      <w:lang w:val="ru-RU" w:eastAsia="ru-RU" w:bidi="ar-SA"/>
    </w:rPr>
  </w:style>
  <w:style w:type="paragraph" w:styleId="aff8">
    <w:name w:val="List"/>
    <w:basedOn w:val="a"/>
    <w:rsid w:val="007D64D8"/>
    <w:pPr>
      <w:ind w:left="283" w:hanging="283"/>
      <w:contextualSpacing/>
    </w:pPr>
    <w:rPr>
      <w:rFonts w:ascii="Times New Roman" w:hAnsi="Times New Roman"/>
      <w:lang w:eastAsia="ru-RU"/>
    </w:rPr>
  </w:style>
  <w:style w:type="paragraph" w:customStyle="1" w:styleId="S">
    <w:name w:val="S_Нумерованный"/>
    <w:basedOn w:val="a"/>
    <w:autoRedefine/>
    <w:rsid w:val="007D64D8"/>
    <w:pPr>
      <w:numPr>
        <w:numId w:val="2"/>
      </w:numPr>
      <w:tabs>
        <w:tab w:val="left" w:pos="992"/>
      </w:tabs>
      <w:spacing w:line="360" w:lineRule="auto"/>
      <w:ind w:left="0" w:firstLine="709"/>
      <w:jc w:val="both"/>
    </w:pPr>
    <w:rPr>
      <w:rFonts w:ascii="Times New Roman" w:hAnsi="Times New Roman"/>
      <w:lang/>
    </w:rPr>
  </w:style>
  <w:style w:type="character" w:customStyle="1" w:styleId="blk">
    <w:name w:val="blk"/>
    <w:rsid w:val="00E31336"/>
  </w:style>
  <w:style w:type="character" w:customStyle="1" w:styleId="nobr">
    <w:name w:val="nobr"/>
    <w:rsid w:val="00E31336"/>
  </w:style>
  <w:style w:type="paragraph" w:customStyle="1" w:styleId="s1">
    <w:name w:val="s_1"/>
    <w:basedOn w:val="a"/>
    <w:rsid w:val="00283AAE"/>
    <w:pPr>
      <w:spacing w:before="100" w:beforeAutospacing="1" w:after="100" w:afterAutospacing="1"/>
    </w:pPr>
    <w:rPr>
      <w:rFonts w:ascii="Times New Roman" w:hAnsi="Times New Roman"/>
      <w:lang w:eastAsia="ru-RU"/>
    </w:rPr>
  </w:style>
  <w:style w:type="character" w:customStyle="1" w:styleId="50">
    <w:name w:val="Заголовок 5 Знак"/>
    <w:link w:val="5"/>
    <w:rsid w:val="008508A6"/>
    <w:rPr>
      <w:bCs/>
      <w:sz w:val="24"/>
    </w:rPr>
  </w:style>
  <w:style w:type="character" w:customStyle="1" w:styleId="60">
    <w:name w:val="Заголовок 6 Знак"/>
    <w:link w:val="6"/>
    <w:rsid w:val="008508A6"/>
    <w:rPr>
      <w:sz w:val="24"/>
    </w:rPr>
  </w:style>
  <w:style w:type="character" w:customStyle="1" w:styleId="80">
    <w:name w:val="Заголовок 8 Знак"/>
    <w:link w:val="8"/>
    <w:rsid w:val="008508A6"/>
    <w:rPr>
      <w:rFonts w:ascii="Arial" w:hAnsi="Arial" w:cs="Arial"/>
      <w:b/>
      <w:bCs/>
      <w:i/>
      <w:iCs/>
      <w:sz w:val="24"/>
    </w:rPr>
  </w:style>
  <w:style w:type="character" w:customStyle="1" w:styleId="90">
    <w:name w:val="Заголовок 9 Знак"/>
    <w:link w:val="9"/>
    <w:rsid w:val="008508A6"/>
    <w:rPr>
      <w:sz w:val="24"/>
    </w:rPr>
  </w:style>
  <w:style w:type="paragraph" w:customStyle="1" w:styleId="aff9">
    <w:name w:val="Содержимое таблицы"/>
    <w:basedOn w:val="a"/>
    <w:uiPriority w:val="99"/>
    <w:rsid w:val="008508A6"/>
    <w:pPr>
      <w:suppressLineNumbers/>
      <w:suppressAutoHyphens/>
    </w:pPr>
    <w:rPr>
      <w:rFonts w:cs="Arial"/>
    </w:rPr>
  </w:style>
  <w:style w:type="paragraph" w:customStyle="1" w:styleId="Normal">
    <w:name w:val="Normal"/>
    <w:rsid w:val="008508A6"/>
  </w:style>
  <w:style w:type="paragraph" w:styleId="affa">
    <w:name w:val="Block Text"/>
    <w:basedOn w:val="a"/>
    <w:rsid w:val="008508A6"/>
    <w:pPr>
      <w:ind w:left="-57" w:right="-57"/>
      <w:jc w:val="right"/>
    </w:pPr>
    <w:rPr>
      <w:rFonts w:ascii="Times New Roman" w:hAnsi="Times New Roman"/>
      <w:sz w:val="26"/>
      <w:szCs w:val="20"/>
      <w:lang w:eastAsia="ru-RU"/>
    </w:rPr>
  </w:style>
  <w:style w:type="paragraph" w:customStyle="1" w:styleId="p1">
    <w:name w:val="p1"/>
    <w:basedOn w:val="a"/>
    <w:rsid w:val="008508A6"/>
    <w:pPr>
      <w:spacing w:before="100" w:beforeAutospacing="1" w:after="100" w:afterAutospacing="1"/>
    </w:pPr>
    <w:rPr>
      <w:rFonts w:ascii="Times New Roman" w:hAnsi="Times New Roman"/>
      <w:lang w:eastAsia="ru-RU"/>
    </w:rPr>
  </w:style>
  <w:style w:type="paragraph" w:customStyle="1" w:styleId="p3">
    <w:name w:val="p3"/>
    <w:basedOn w:val="a"/>
    <w:rsid w:val="008508A6"/>
    <w:pPr>
      <w:spacing w:before="100" w:beforeAutospacing="1" w:after="100" w:afterAutospacing="1"/>
    </w:pPr>
    <w:rPr>
      <w:rFonts w:ascii="Times New Roman" w:hAnsi="Times New Roman"/>
      <w:lang w:eastAsia="ru-RU"/>
    </w:rPr>
  </w:style>
  <w:style w:type="paragraph" w:customStyle="1" w:styleId="p5">
    <w:name w:val="p5"/>
    <w:basedOn w:val="a"/>
    <w:rsid w:val="008508A6"/>
    <w:pPr>
      <w:spacing w:before="100" w:beforeAutospacing="1" w:after="100" w:afterAutospacing="1"/>
    </w:pPr>
    <w:rPr>
      <w:rFonts w:ascii="Times New Roman" w:hAnsi="Times New Roman"/>
      <w:lang w:eastAsia="ru-RU"/>
    </w:rPr>
  </w:style>
  <w:style w:type="paragraph" w:customStyle="1" w:styleId="p8">
    <w:name w:val="p8"/>
    <w:basedOn w:val="a"/>
    <w:rsid w:val="008508A6"/>
    <w:pPr>
      <w:spacing w:before="100" w:beforeAutospacing="1" w:after="100" w:afterAutospacing="1"/>
    </w:pPr>
    <w:rPr>
      <w:rFonts w:ascii="Times New Roman" w:hAnsi="Times New Roman"/>
      <w:lang w:eastAsia="ru-RU"/>
    </w:rPr>
  </w:style>
  <w:style w:type="paragraph" w:customStyle="1" w:styleId="p9">
    <w:name w:val="p9"/>
    <w:basedOn w:val="a"/>
    <w:rsid w:val="008508A6"/>
    <w:pPr>
      <w:spacing w:before="100" w:beforeAutospacing="1" w:after="100" w:afterAutospacing="1"/>
    </w:pPr>
    <w:rPr>
      <w:rFonts w:ascii="Times New Roman" w:hAnsi="Times New Roman"/>
      <w:lang w:eastAsia="ru-RU"/>
    </w:rPr>
  </w:style>
  <w:style w:type="paragraph" w:customStyle="1" w:styleId="230">
    <w:name w:val="???????? ????? 23"/>
    <w:basedOn w:val="a"/>
    <w:qFormat/>
    <w:rsid w:val="008508A6"/>
    <w:pPr>
      <w:suppressAutoHyphens/>
      <w:jc w:val="both"/>
    </w:pPr>
    <w:rPr>
      <w:rFonts w:ascii="Times New Roman" w:hAnsi="Times New Roman"/>
      <w:b/>
      <w:bCs/>
      <w:color w:val="000000"/>
      <w:sz w:val="28"/>
      <w:szCs w:val="28"/>
      <w:lang w:eastAsia="zh-CN" w:bidi="hi-IN"/>
    </w:rPr>
  </w:style>
  <w:style w:type="paragraph" w:customStyle="1" w:styleId="formattexttopleveltext">
    <w:name w:val="formattext topleveltext"/>
    <w:basedOn w:val="a"/>
    <w:rsid w:val="008508A6"/>
    <w:pPr>
      <w:spacing w:before="100" w:beforeAutospacing="1" w:after="100" w:afterAutospacing="1"/>
    </w:pPr>
    <w:rPr>
      <w:rFonts w:ascii="Times New Roman" w:hAnsi="Times New Roman"/>
      <w:lang w:eastAsia="ru-RU"/>
    </w:rPr>
  </w:style>
  <w:style w:type="paragraph" w:customStyle="1" w:styleId="headertext">
    <w:name w:val="headertext"/>
    <w:basedOn w:val="a"/>
    <w:rsid w:val="00862B58"/>
    <w:pPr>
      <w:spacing w:before="100" w:beforeAutospacing="1" w:after="100" w:afterAutospacing="1"/>
    </w:pPr>
    <w:rPr>
      <w:rFonts w:ascii="Times New Roman" w:hAnsi="Times New Roman"/>
      <w:lang w:eastAsia="ru-RU"/>
    </w:rPr>
  </w:style>
  <w:style w:type="paragraph" w:customStyle="1" w:styleId="affb">
    <w:name w:val="Осн_текст"/>
    <w:basedOn w:val="a"/>
    <w:link w:val="affc"/>
    <w:rsid w:val="00862B58"/>
    <w:pPr>
      <w:ind w:firstLine="709"/>
      <w:jc w:val="both"/>
    </w:pPr>
    <w:rPr>
      <w:rFonts w:ascii="Times New Roman" w:hAnsi="Times New Roman"/>
      <w:sz w:val="28"/>
      <w:lang/>
    </w:rPr>
  </w:style>
  <w:style w:type="character" w:customStyle="1" w:styleId="affc">
    <w:name w:val="Осн_текст Знак"/>
    <w:link w:val="affb"/>
    <w:rsid w:val="00862B58"/>
    <w:rPr>
      <w:sz w:val="28"/>
      <w:szCs w:val="24"/>
    </w:rPr>
  </w:style>
  <w:style w:type="paragraph" w:customStyle="1" w:styleId="41">
    <w:name w:val="заголовок 4а"/>
    <w:basedOn w:val="a"/>
    <w:autoRedefine/>
    <w:rsid w:val="00862B58"/>
    <w:pPr>
      <w:keepNext/>
      <w:jc w:val="right"/>
    </w:pPr>
    <w:rPr>
      <w:rFonts w:ascii="Times New Roman" w:hAnsi="Times New Roman"/>
      <w:sz w:val="28"/>
      <w:szCs w:val="28"/>
      <w:lang w:eastAsia="ru-RU"/>
    </w:rPr>
  </w:style>
  <w:style w:type="paragraph" w:customStyle="1" w:styleId="xl30">
    <w:name w:val="xl30"/>
    <w:basedOn w:val="a"/>
    <w:rsid w:val="00862B58"/>
    <w:pPr>
      <w:pBdr>
        <w:left w:val="single" w:sz="8" w:space="0" w:color="auto"/>
        <w:bottom w:val="single" w:sz="8" w:space="0" w:color="auto"/>
      </w:pBdr>
      <w:spacing w:before="100" w:beforeAutospacing="1" w:after="100" w:afterAutospacing="1"/>
      <w:jc w:val="center"/>
    </w:pPr>
    <w:rPr>
      <w:rFonts w:ascii="Arial Unicode MS" w:eastAsia="Arial Unicode MS" w:hAnsi="Arial Unicode MS" w:cs="Arial Unicode MS" w:hint="eastAsia"/>
      <w:lang w:eastAsia="ru-RU"/>
    </w:rPr>
  </w:style>
  <w:style w:type="character" w:customStyle="1" w:styleId="17">
    <w:name w:val="Верхний колонтитул Знак1"/>
    <w:aliases w:val="Верхний колонтитул1 Знак"/>
    <w:rsid w:val="00862B58"/>
    <w:rPr>
      <w:sz w:val="24"/>
      <w:lang w:eastAsia="ar-SA"/>
    </w:rPr>
  </w:style>
  <w:style w:type="character" w:styleId="affd">
    <w:name w:val="Emphasis"/>
    <w:uiPriority w:val="20"/>
    <w:qFormat/>
    <w:rsid w:val="00862B58"/>
    <w:rPr>
      <w:rFonts w:ascii="GOST" w:hAnsi="GOST"/>
      <w:sz w:val="20"/>
    </w:rPr>
  </w:style>
  <w:style w:type="paragraph" w:customStyle="1" w:styleId="affe">
    <w:name w:val="Новый абзац"/>
    <w:basedOn w:val="a"/>
    <w:link w:val="2b"/>
    <w:rsid w:val="00862B58"/>
    <w:pPr>
      <w:ind w:firstLine="567"/>
      <w:jc w:val="both"/>
    </w:pPr>
    <w:rPr>
      <w:szCs w:val="20"/>
      <w:lang/>
    </w:rPr>
  </w:style>
  <w:style w:type="character" w:customStyle="1" w:styleId="2b">
    <w:name w:val="Новый абзац Знак2"/>
    <w:link w:val="affe"/>
    <w:rsid w:val="00862B58"/>
    <w:rPr>
      <w:rFonts w:ascii="Arial" w:hAnsi="Arial"/>
      <w:sz w:val="24"/>
      <w:lang/>
    </w:rPr>
  </w:style>
  <w:style w:type="paragraph" w:customStyle="1" w:styleId="IG">
    <w:name w:val="Обычный_IG Знак Знак Знак"/>
    <w:basedOn w:val="a"/>
    <w:rsid w:val="00862B58"/>
    <w:pPr>
      <w:spacing w:line="360" w:lineRule="auto"/>
      <w:ind w:firstLine="709"/>
      <w:jc w:val="both"/>
    </w:pPr>
    <w:rPr>
      <w:rFonts w:ascii="Times New Roman" w:hAnsi="Times New Roman"/>
      <w:sz w:val="28"/>
      <w:szCs w:val="28"/>
      <w:lang w:eastAsia="ru-RU"/>
    </w:rPr>
  </w:style>
  <w:style w:type="paragraph" w:customStyle="1" w:styleId="xl25">
    <w:name w:val="xl25"/>
    <w:basedOn w:val="a"/>
    <w:rsid w:val="00862B58"/>
    <w:pPr>
      <w:pBdr>
        <w:left w:val="single" w:sz="4" w:space="0" w:color="auto"/>
        <w:right w:val="single" w:sz="4" w:space="0" w:color="auto"/>
      </w:pBdr>
      <w:spacing w:before="100" w:beforeAutospacing="1" w:after="100" w:afterAutospacing="1"/>
      <w:jc w:val="center"/>
      <w:textAlignment w:val="center"/>
    </w:pPr>
    <w:rPr>
      <w:rFonts w:ascii="Times New Roman" w:hAnsi="Times New Roman"/>
      <w:lang w:eastAsia="ru-RU"/>
    </w:rPr>
  </w:style>
  <w:style w:type="character" w:customStyle="1" w:styleId="70">
    <w:name w:val="Заголовок 7 Знак"/>
    <w:link w:val="7"/>
    <w:rsid w:val="00862B58"/>
    <w:rPr>
      <w:sz w:val="24"/>
      <w:szCs w:val="24"/>
      <w:lang w:eastAsia="ar-SA"/>
    </w:rPr>
  </w:style>
  <w:style w:type="character" w:customStyle="1" w:styleId="wmi-callto">
    <w:name w:val="wmi-callto"/>
    <w:rsid w:val="00862B58"/>
  </w:style>
  <w:style w:type="paragraph" w:customStyle="1" w:styleId="18">
    <w:name w:val="Обычный1"/>
    <w:rsid w:val="00862B58"/>
  </w:style>
  <w:style w:type="paragraph" w:styleId="afff">
    <w:name w:val="Document Map"/>
    <w:basedOn w:val="a"/>
    <w:link w:val="afff0"/>
    <w:rsid w:val="00862B58"/>
    <w:rPr>
      <w:rFonts w:ascii="Tahoma" w:hAnsi="Tahoma"/>
      <w:sz w:val="16"/>
      <w:szCs w:val="16"/>
      <w:lang/>
    </w:rPr>
  </w:style>
  <w:style w:type="character" w:customStyle="1" w:styleId="afff0">
    <w:name w:val="Схема документа Знак"/>
    <w:link w:val="afff"/>
    <w:rsid w:val="00862B58"/>
    <w:rPr>
      <w:rFonts w:ascii="Tahoma" w:hAnsi="Tahoma" w:cs="Tahoma"/>
      <w:sz w:val="16"/>
      <w:szCs w:val="16"/>
      <w:lang w:eastAsia="ar-SA"/>
    </w:rPr>
  </w:style>
  <w:style w:type="paragraph" w:customStyle="1" w:styleId="HEADERTEXT0">
    <w:name w:val=".HEADERTEXT"/>
    <w:rsid w:val="00862B58"/>
    <w:pPr>
      <w:widowControl w:val="0"/>
      <w:autoSpaceDE w:val="0"/>
      <w:autoSpaceDN w:val="0"/>
      <w:adjustRightInd w:val="0"/>
    </w:pPr>
    <w:rPr>
      <w:rFonts w:ascii="Arial" w:hAnsi="Arial" w:cs="Arial"/>
      <w:color w:val="2B4279"/>
      <w:sz w:val="22"/>
      <w:szCs w:val="22"/>
    </w:rPr>
  </w:style>
  <w:style w:type="character" w:customStyle="1" w:styleId="spellingerror">
    <w:name w:val="spellingerror"/>
    <w:rsid w:val="00625CAF"/>
  </w:style>
  <w:style w:type="paragraph" w:customStyle="1" w:styleId="paragraph">
    <w:name w:val="paragraph"/>
    <w:basedOn w:val="a"/>
    <w:rsid w:val="00625CAF"/>
    <w:pPr>
      <w:spacing w:before="100" w:beforeAutospacing="1" w:after="100" w:afterAutospacing="1"/>
    </w:pPr>
    <w:rPr>
      <w:rFonts w:ascii="Times New Roman" w:hAnsi="Times New Roman"/>
      <w:lang w:eastAsia="ru-RU"/>
    </w:rPr>
  </w:style>
  <w:style w:type="character" w:customStyle="1" w:styleId="WW8Num20z0">
    <w:name w:val="WW8Num20z0"/>
    <w:rsid w:val="00625CAF"/>
    <w:rPr>
      <w:rFonts w:hint="default"/>
    </w:rPr>
  </w:style>
  <w:style w:type="character" w:customStyle="1" w:styleId="afff1">
    <w:name w:val="Неразрешенное упоминание"/>
    <w:uiPriority w:val="99"/>
    <w:semiHidden/>
    <w:unhideWhenUsed/>
    <w:rsid w:val="00905197"/>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9430483">
      <w:bodyDiv w:val="1"/>
      <w:marLeft w:val="0"/>
      <w:marRight w:val="0"/>
      <w:marTop w:val="0"/>
      <w:marBottom w:val="0"/>
      <w:divBdr>
        <w:top w:val="none" w:sz="0" w:space="0" w:color="auto"/>
        <w:left w:val="none" w:sz="0" w:space="0" w:color="auto"/>
        <w:bottom w:val="none" w:sz="0" w:space="0" w:color="auto"/>
        <w:right w:val="none" w:sz="0" w:space="0" w:color="auto"/>
      </w:divBdr>
    </w:div>
    <w:div w:id="49572472">
      <w:bodyDiv w:val="1"/>
      <w:marLeft w:val="0"/>
      <w:marRight w:val="0"/>
      <w:marTop w:val="0"/>
      <w:marBottom w:val="0"/>
      <w:divBdr>
        <w:top w:val="none" w:sz="0" w:space="0" w:color="auto"/>
        <w:left w:val="none" w:sz="0" w:space="0" w:color="auto"/>
        <w:bottom w:val="none" w:sz="0" w:space="0" w:color="auto"/>
        <w:right w:val="none" w:sz="0" w:space="0" w:color="auto"/>
      </w:divBdr>
    </w:div>
    <w:div w:id="57556770">
      <w:bodyDiv w:val="1"/>
      <w:marLeft w:val="0"/>
      <w:marRight w:val="0"/>
      <w:marTop w:val="0"/>
      <w:marBottom w:val="0"/>
      <w:divBdr>
        <w:top w:val="none" w:sz="0" w:space="0" w:color="auto"/>
        <w:left w:val="none" w:sz="0" w:space="0" w:color="auto"/>
        <w:bottom w:val="none" w:sz="0" w:space="0" w:color="auto"/>
        <w:right w:val="none" w:sz="0" w:space="0" w:color="auto"/>
      </w:divBdr>
    </w:div>
    <w:div w:id="89861795">
      <w:bodyDiv w:val="1"/>
      <w:marLeft w:val="0"/>
      <w:marRight w:val="0"/>
      <w:marTop w:val="0"/>
      <w:marBottom w:val="0"/>
      <w:divBdr>
        <w:top w:val="none" w:sz="0" w:space="0" w:color="auto"/>
        <w:left w:val="none" w:sz="0" w:space="0" w:color="auto"/>
        <w:bottom w:val="none" w:sz="0" w:space="0" w:color="auto"/>
        <w:right w:val="none" w:sz="0" w:space="0" w:color="auto"/>
      </w:divBdr>
    </w:div>
    <w:div w:id="157549216">
      <w:bodyDiv w:val="1"/>
      <w:marLeft w:val="0"/>
      <w:marRight w:val="0"/>
      <w:marTop w:val="0"/>
      <w:marBottom w:val="0"/>
      <w:divBdr>
        <w:top w:val="none" w:sz="0" w:space="0" w:color="auto"/>
        <w:left w:val="none" w:sz="0" w:space="0" w:color="auto"/>
        <w:bottom w:val="none" w:sz="0" w:space="0" w:color="auto"/>
        <w:right w:val="none" w:sz="0" w:space="0" w:color="auto"/>
      </w:divBdr>
    </w:div>
    <w:div w:id="181870173">
      <w:bodyDiv w:val="1"/>
      <w:marLeft w:val="0"/>
      <w:marRight w:val="0"/>
      <w:marTop w:val="0"/>
      <w:marBottom w:val="0"/>
      <w:divBdr>
        <w:top w:val="none" w:sz="0" w:space="0" w:color="auto"/>
        <w:left w:val="none" w:sz="0" w:space="0" w:color="auto"/>
        <w:bottom w:val="none" w:sz="0" w:space="0" w:color="auto"/>
        <w:right w:val="none" w:sz="0" w:space="0" w:color="auto"/>
      </w:divBdr>
    </w:div>
    <w:div w:id="240799044">
      <w:bodyDiv w:val="1"/>
      <w:marLeft w:val="0"/>
      <w:marRight w:val="0"/>
      <w:marTop w:val="0"/>
      <w:marBottom w:val="0"/>
      <w:divBdr>
        <w:top w:val="none" w:sz="0" w:space="0" w:color="auto"/>
        <w:left w:val="none" w:sz="0" w:space="0" w:color="auto"/>
        <w:bottom w:val="none" w:sz="0" w:space="0" w:color="auto"/>
        <w:right w:val="none" w:sz="0" w:space="0" w:color="auto"/>
      </w:divBdr>
    </w:div>
    <w:div w:id="437874413">
      <w:bodyDiv w:val="1"/>
      <w:marLeft w:val="0"/>
      <w:marRight w:val="0"/>
      <w:marTop w:val="0"/>
      <w:marBottom w:val="0"/>
      <w:divBdr>
        <w:top w:val="none" w:sz="0" w:space="0" w:color="auto"/>
        <w:left w:val="none" w:sz="0" w:space="0" w:color="auto"/>
        <w:bottom w:val="none" w:sz="0" w:space="0" w:color="auto"/>
        <w:right w:val="none" w:sz="0" w:space="0" w:color="auto"/>
      </w:divBdr>
    </w:div>
    <w:div w:id="474953494">
      <w:bodyDiv w:val="1"/>
      <w:marLeft w:val="0"/>
      <w:marRight w:val="0"/>
      <w:marTop w:val="0"/>
      <w:marBottom w:val="0"/>
      <w:divBdr>
        <w:top w:val="none" w:sz="0" w:space="0" w:color="auto"/>
        <w:left w:val="none" w:sz="0" w:space="0" w:color="auto"/>
        <w:bottom w:val="none" w:sz="0" w:space="0" w:color="auto"/>
        <w:right w:val="none" w:sz="0" w:space="0" w:color="auto"/>
      </w:divBdr>
    </w:div>
    <w:div w:id="494417654">
      <w:bodyDiv w:val="1"/>
      <w:marLeft w:val="0"/>
      <w:marRight w:val="0"/>
      <w:marTop w:val="0"/>
      <w:marBottom w:val="0"/>
      <w:divBdr>
        <w:top w:val="none" w:sz="0" w:space="0" w:color="auto"/>
        <w:left w:val="none" w:sz="0" w:space="0" w:color="auto"/>
        <w:bottom w:val="none" w:sz="0" w:space="0" w:color="auto"/>
        <w:right w:val="none" w:sz="0" w:space="0" w:color="auto"/>
      </w:divBdr>
    </w:div>
    <w:div w:id="507598825">
      <w:bodyDiv w:val="1"/>
      <w:marLeft w:val="0"/>
      <w:marRight w:val="0"/>
      <w:marTop w:val="0"/>
      <w:marBottom w:val="0"/>
      <w:divBdr>
        <w:top w:val="none" w:sz="0" w:space="0" w:color="auto"/>
        <w:left w:val="none" w:sz="0" w:space="0" w:color="auto"/>
        <w:bottom w:val="none" w:sz="0" w:space="0" w:color="auto"/>
        <w:right w:val="none" w:sz="0" w:space="0" w:color="auto"/>
      </w:divBdr>
    </w:div>
    <w:div w:id="520631207">
      <w:bodyDiv w:val="1"/>
      <w:marLeft w:val="0"/>
      <w:marRight w:val="0"/>
      <w:marTop w:val="0"/>
      <w:marBottom w:val="0"/>
      <w:divBdr>
        <w:top w:val="none" w:sz="0" w:space="0" w:color="auto"/>
        <w:left w:val="none" w:sz="0" w:space="0" w:color="auto"/>
        <w:bottom w:val="none" w:sz="0" w:space="0" w:color="auto"/>
        <w:right w:val="none" w:sz="0" w:space="0" w:color="auto"/>
      </w:divBdr>
    </w:div>
    <w:div w:id="558904493">
      <w:bodyDiv w:val="1"/>
      <w:marLeft w:val="0"/>
      <w:marRight w:val="0"/>
      <w:marTop w:val="0"/>
      <w:marBottom w:val="0"/>
      <w:divBdr>
        <w:top w:val="none" w:sz="0" w:space="0" w:color="auto"/>
        <w:left w:val="none" w:sz="0" w:space="0" w:color="auto"/>
        <w:bottom w:val="none" w:sz="0" w:space="0" w:color="auto"/>
        <w:right w:val="none" w:sz="0" w:space="0" w:color="auto"/>
      </w:divBdr>
    </w:div>
    <w:div w:id="567963609">
      <w:bodyDiv w:val="1"/>
      <w:marLeft w:val="0"/>
      <w:marRight w:val="0"/>
      <w:marTop w:val="0"/>
      <w:marBottom w:val="0"/>
      <w:divBdr>
        <w:top w:val="none" w:sz="0" w:space="0" w:color="auto"/>
        <w:left w:val="none" w:sz="0" w:space="0" w:color="auto"/>
        <w:bottom w:val="none" w:sz="0" w:space="0" w:color="auto"/>
        <w:right w:val="none" w:sz="0" w:space="0" w:color="auto"/>
      </w:divBdr>
    </w:div>
    <w:div w:id="576132985">
      <w:bodyDiv w:val="1"/>
      <w:marLeft w:val="0"/>
      <w:marRight w:val="0"/>
      <w:marTop w:val="0"/>
      <w:marBottom w:val="0"/>
      <w:divBdr>
        <w:top w:val="none" w:sz="0" w:space="0" w:color="auto"/>
        <w:left w:val="none" w:sz="0" w:space="0" w:color="auto"/>
        <w:bottom w:val="none" w:sz="0" w:space="0" w:color="auto"/>
        <w:right w:val="none" w:sz="0" w:space="0" w:color="auto"/>
      </w:divBdr>
    </w:div>
    <w:div w:id="652956056">
      <w:bodyDiv w:val="1"/>
      <w:marLeft w:val="0"/>
      <w:marRight w:val="0"/>
      <w:marTop w:val="0"/>
      <w:marBottom w:val="0"/>
      <w:divBdr>
        <w:top w:val="none" w:sz="0" w:space="0" w:color="auto"/>
        <w:left w:val="none" w:sz="0" w:space="0" w:color="auto"/>
        <w:bottom w:val="none" w:sz="0" w:space="0" w:color="auto"/>
        <w:right w:val="none" w:sz="0" w:space="0" w:color="auto"/>
      </w:divBdr>
    </w:div>
    <w:div w:id="731387038">
      <w:bodyDiv w:val="1"/>
      <w:marLeft w:val="0"/>
      <w:marRight w:val="0"/>
      <w:marTop w:val="0"/>
      <w:marBottom w:val="0"/>
      <w:divBdr>
        <w:top w:val="none" w:sz="0" w:space="0" w:color="auto"/>
        <w:left w:val="none" w:sz="0" w:space="0" w:color="auto"/>
        <w:bottom w:val="none" w:sz="0" w:space="0" w:color="auto"/>
        <w:right w:val="none" w:sz="0" w:space="0" w:color="auto"/>
      </w:divBdr>
      <w:divsChild>
        <w:div w:id="33383998">
          <w:marLeft w:val="0"/>
          <w:marRight w:val="0"/>
          <w:marTop w:val="120"/>
          <w:marBottom w:val="0"/>
          <w:divBdr>
            <w:top w:val="none" w:sz="0" w:space="0" w:color="auto"/>
            <w:left w:val="none" w:sz="0" w:space="0" w:color="auto"/>
            <w:bottom w:val="none" w:sz="0" w:space="0" w:color="auto"/>
            <w:right w:val="none" w:sz="0" w:space="0" w:color="auto"/>
          </w:divBdr>
        </w:div>
        <w:div w:id="169754791">
          <w:marLeft w:val="0"/>
          <w:marRight w:val="0"/>
          <w:marTop w:val="120"/>
          <w:marBottom w:val="0"/>
          <w:divBdr>
            <w:top w:val="none" w:sz="0" w:space="0" w:color="auto"/>
            <w:left w:val="none" w:sz="0" w:space="0" w:color="auto"/>
            <w:bottom w:val="none" w:sz="0" w:space="0" w:color="auto"/>
            <w:right w:val="none" w:sz="0" w:space="0" w:color="auto"/>
          </w:divBdr>
        </w:div>
        <w:div w:id="184753958">
          <w:marLeft w:val="0"/>
          <w:marRight w:val="0"/>
          <w:marTop w:val="120"/>
          <w:marBottom w:val="0"/>
          <w:divBdr>
            <w:top w:val="none" w:sz="0" w:space="0" w:color="auto"/>
            <w:left w:val="none" w:sz="0" w:space="0" w:color="auto"/>
            <w:bottom w:val="none" w:sz="0" w:space="0" w:color="auto"/>
            <w:right w:val="none" w:sz="0" w:space="0" w:color="auto"/>
          </w:divBdr>
        </w:div>
        <w:div w:id="197789610">
          <w:marLeft w:val="0"/>
          <w:marRight w:val="0"/>
          <w:marTop w:val="120"/>
          <w:marBottom w:val="0"/>
          <w:divBdr>
            <w:top w:val="none" w:sz="0" w:space="0" w:color="auto"/>
            <w:left w:val="none" w:sz="0" w:space="0" w:color="auto"/>
            <w:bottom w:val="none" w:sz="0" w:space="0" w:color="auto"/>
            <w:right w:val="none" w:sz="0" w:space="0" w:color="auto"/>
          </w:divBdr>
        </w:div>
        <w:div w:id="225338590">
          <w:marLeft w:val="0"/>
          <w:marRight w:val="0"/>
          <w:marTop w:val="120"/>
          <w:marBottom w:val="0"/>
          <w:divBdr>
            <w:top w:val="none" w:sz="0" w:space="0" w:color="auto"/>
            <w:left w:val="none" w:sz="0" w:space="0" w:color="auto"/>
            <w:bottom w:val="none" w:sz="0" w:space="0" w:color="auto"/>
            <w:right w:val="none" w:sz="0" w:space="0" w:color="auto"/>
          </w:divBdr>
        </w:div>
        <w:div w:id="239557270">
          <w:marLeft w:val="0"/>
          <w:marRight w:val="0"/>
          <w:marTop w:val="120"/>
          <w:marBottom w:val="0"/>
          <w:divBdr>
            <w:top w:val="none" w:sz="0" w:space="0" w:color="auto"/>
            <w:left w:val="none" w:sz="0" w:space="0" w:color="auto"/>
            <w:bottom w:val="none" w:sz="0" w:space="0" w:color="auto"/>
            <w:right w:val="none" w:sz="0" w:space="0" w:color="auto"/>
          </w:divBdr>
        </w:div>
        <w:div w:id="407046492">
          <w:marLeft w:val="0"/>
          <w:marRight w:val="0"/>
          <w:marTop w:val="120"/>
          <w:marBottom w:val="0"/>
          <w:divBdr>
            <w:top w:val="none" w:sz="0" w:space="0" w:color="auto"/>
            <w:left w:val="none" w:sz="0" w:space="0" w:color="auto"/>
            <w:bottom w:val="none" w:sz="0" w:space="0" w:color="auto"/>
            <w:right w:val="none" w:sz="0" w:space="0" w:color="auto"/>
          </w:divBdr>
        </w:div>
        <w:div w:id="420834357">
          <w:marLeft w:val="0"/>
          <w:marRight w:val="0"/>
          <w:marTop w:val="120"/>
          <w:marBottom w:val="0"/>
          <w:divBdr>
            <w:top w:val="none" w:sz="0" w:space="0" w:color="auto"/>
            <w:left w:val="none" w:sz="0" w:space="0" w:color="auto"/>
            <w:bottom w:val="none" w:sz="0" w:space="0" w:color="auto"/>
            <w:right w:val="none" w:sz="0" w:space="0" w:color="auto"/>
          </w:divBdr>
        </w:div>
        <w:div w:id="451677448">
          <w:marLeft w:val="0"/>
          <w:marRight w:val="0"/>
          <w:marTop w:val="120"/>
          <w:marBottom w:val="0"/>
          <w:divBdr>
            <w:top w:val="none" w:sz="0" w:space="0" w:color="auto"/>
            <w:left w:val="none" w:sz="0" w:space="0" w:color="auto"/>
            <w:bottom w:val="none" w:sz="0" w:space="0" w:color="auto"/>
            <w:right w:val="none" w:sz="0" w:space="0" w:color="auto"/>
          </w:divBdr>
        </w:div>
        <w:div w:id="465199716">
          <w:marLeft w:val="0"/>
          <w:marRight w:val="0"/>
          <w:marTop w:val="120"/>
          <w:marBottom w:val="0"/>
          <w:divBdr>
            <w:top w:val="none" w:sz="0" w:space="0" w:color="auto"/>
            <w:left w:val="none" w:sz="0" w:space="0" w:color="auto"/>
            <w:bottom w:val="none" w:sz="0" w:space="0" w:color="auto"/>
            <w:right w:val="none" w:sz="0" w:space="0" w:color="auto"/>
          </w:divBdr>
        </w:div>
        <w:div w:id="481970302">
          <w:marLeft w:val="0"/>
          <w:marRight w:val="0"/>
          <w:marTop w:val="120"/>
          <w:marBottom w:val="0"/>
          <w:divBdr>
            <w:top w:val="none" w:sz="0" w:space="0" w:color="auto"/>
            <w:left w:val="none" w:sz="0" w:space="0" w:color="auto"/>
            <w:bottom w:val="none" w:sz="0" w:space="0" w:color="auto"/>
            <w:right w:val="none" w:sz="0" w:space="0" w:color="auto"/>
          </w:divBdr>
        </w:div>
        <w:div w:id="705789244">
          <w:marLeft w:val="0"/>
          <w:marRight w:val="0"/>
          <w:marTop w:val="120"/>
          <w:marBottom w:val="0"/>
          <w:divBdr>
            <w:top w:val="none" w:sz="0" w:space="0" w:color="auto"/>
            <w:left w:val="none" w:sz="0" w:space="0" w:color="auto"/>
            <w:bottom w:val="none" w:sz="0" w:space="0" w:color="auto"/>
            <w:right w:val="none" w:sz="0" w:space="0" w:color="auto"/>
          </w:divBdr>
        </w:div>
        <w:div w:id="721829502">
          <w:marLeft w:val="0"/>
          <w:marRight w:val="0"/>
          <w:marTop w:val="120"/>
          <w:marBottom w:val="0"/>
          <w:divBdr>
            <w:top w:val="none" w:sz="0" w:space="0" w:color="auto"/>
            <w:left w:val="none" w:sz="0" w:space="0" w:color="auto"/>
            <w:bottom w:val="none" w:sz="0" w:space="0" w:color="auto"/>
            <w:right w:val="none" w:sz="0" w:space="0" w:color="auto"/>
          </w:divBdr>
        </w:div>
        <w:div w:id="797528349">
          <w:marLeft w:val="0"/>
          <w:marRight w:val="0"/>
          <w:marTop w:val="120"/>
          <w:marBottom w:val="0"/>
          <w:divBdr>
            <w:top w:val="none" w:sz="0" w:space="0" w:color="auto"/>
            <w:left w:val="none" w:sz="0" w:space="0" w:color="auto"/>
            <w:bottom w:val="none" w:sz="0" w:space="0" w:color="auto"/>
            <w:right w:val="none" w:sz="0" w:space="0" w:color="auto"/>
          </w:divBdr>
        </w:div>
        <w:div w:id="801263663">
          <w:marLeft w:val="0"/>
          <w:marRight w:val="0"/>
          <w:marTop w:val="120"/>
          <w:marBottom w:val="0"/>
          <w:divBdr>
            <w:top w:val="none" w:sz="0" w:space="0" w:color="auto"/>
            <w:left w:val="none" w:sz="0" w:space="0" w:color="auto"/>
            <w:bottom w:val="none" w:sz="0" w:space="0" w:color="auto"/>
            <w:right w:val="none" w:sz="0" w:space="0" w:color="auto"/>
          </w:divBdr>
        </w:div>
        <w:div w:id="807356047">
          <w:marLeft w:val="0"/>
          <w:marRight w:val="0"/>
          <w:marTop w:val="120"/>
          <w:marBottom w:val="0"/>
          <w:divBdr>
            <w:top w:val="none" w:sz="0" w:space="0" w:color="auto"/>
            <w:left w:val="none" w:sz="0" w:space="0" w:color="auto"/>
            <w:bottom w:val="none" w:sz="0" w:space="0" w:color="auto"/>
            <w:right w:val="none" w:sz="0" w:space="0" w:color="auto"/>
          </w:divBdr>
        </w:div>
        <w:div w:id="837622310">
          <w:marLeft w:val="0"/>
          <w:marRight w:val="0"/>
          <w:marTop w:val="120"/>
          <w:marBottom w:val="0"/>
          <w:divBdr>
            <w:top w:val="none" w:sz="0" w:space="0" w:color="auto"/>
            <w:left w:val="none" w:sz="0" w:space="0" w:color="auto"/>
            <w:bottom w:val="none" w:sz="0" w:space="0" w:color="auto"/>
            <w:right w:val="none" w:sz="0" w:space="0" w:color="auto"/>
          </w:divBdr>
        </w:div>
        <w:div w:id="891355806">
          <w:marLeft w:val="0"/>
          <w:marRight w:val="0"/>
          <w:marTop w:val="120"/>
          <w:marBottom w:val="0"/>
          <w:divBdr>
            <w:top w:val="none" w:sz="0" w:space="0" w:color="auto"/>
            <w:left w:val="none" w:sz="0" w:space="0" w:color="auto"/>
            <w:bottom w:val="none" w:sz="0" w:space="0" w:color="auto"/>
            <w:right w:val="none" w:sz="0" w:space="0" w:color="auto"/>
          </w:divBdr>
        </w:div>
        <w:div w:id="933637326">
          <w:marLeft w:val="0"/>
          <w:marRight w:val="0"/>
          <w:marTop w:val="120"/>
          <w:marBottom w:val="0"/>
          <w:divBdr>
            <w:top w:val="none" w:sz="0" w:space="0" w:color="auto"/>
            <w:left w:val="none" w:sz="0" w:space="0" w:color="auto"/>
            <w:bottom w:val="none" w:sz="0" w:space="0" w:color="auto"/>
            <w:right w:val="none" w:sz="0" w:space="0" w:color="auto"/>
          </w:divBdr>
        </w:div>
        <w:div w:id="988826233">
          <w:marLeft w:val="0"/>
          <w:marRight w:val="0"/>
          <w:marTop w:val="120"/>
          <w:marBottom w:val="0"/>
          <w:divBdr>
            <w:top w:val="none" w:sz="0" w:space="0" w:color="auto"/>
            <w:left w:val="none" w:sz="0" w:space="0" w:color="auto"/>
            <w:bottom w:val="none" w:sz="0" w:space="0" w:color="auto"/>
            <w:right w:val="none" w:sz="0" w:space="0" w:color="auto"/>
          </w:divBdr>
        </w:div>
        <w:div w:id="1039623023">
          <w:marLeft w:val="0"/>
          <w:marRight w:val="0"/>
          <w:marTop w:val="120"/>
          <w:marBottom w:val="0"/>
          <w:divBdr>
            <w:top w:val="none" w:sz="0" w:space="0" w:color="auto"/>
            <w:left w:val="none" w:sz="0" w:space="0" w:color="auto"/>
            <w:bottom w:val="none" w:sz="0" w:space="0" w:color="auto"/>
            <w:right w:val="none" w:sz="0" w:space="0" w:color="auto"/>
          </w:divBdr>
        </w:div>
        <w:div w:id="1216045237">
          <w:marLeft w:val="0"/>
          <w:marRight w:val="0"/>
          <w:marTop w:val="120"/>
          <w:marBottom w:val="0"/>
          <w:divBdr>
            <w:top w:val="none" w:sz="0" w:space="0" w:color="auto"/>
            <w:left w:val="none" w:sz="0" w:space="0" w:color="auto"/>
            <w:bottom w:val="none" w:sz="0" w:space="0" w:color="auto"/>
            <w:right w:val="none" w:sz="0" w:space="0" w:color="auto"/>
          </w:divBdr>
        </w:div>
        <w:div w:id="1259024307">
          <w:marLeft w:val="0"/>
          <w:marRight w:val="0"/>
          <w:marTop w:val="120"/>
          <w:marBottom w:val="0"/>
          <w:divBdr>
            <w:top w:val="none" w:sz="0" w:space="0" w:color="auto"/>
            <w:left w:val="none" w:sz="0" w:space="0" w:color="auto"/>
            <w:bottom w:val="none" w:sz="0" w:space="0" w:color="auto"/>
            <w:right w:val="none" w:sz="0" w:space="0" w:color="auto"/>
          </w:divBdr>
        </w:div>
        <w:div w:id="1333290842">
          <w:marLeft w:val="0"/>
          <w:marRight w:val="0"/>
          <w:marTop w:val="120"/>
          <w:marBottom w:val="0"/>
          <w:divBdr>
            <w:top w:val="none" w:sz="0" w:space="0" w:color="auto"/>
            <w:left w:val="none" w:sz="0" w:space="0" w:color="auto"/>
            <w:bottom w:val="none" w:sz="0" w:space="0" w:color="auto"/>
            <w:right w:val="none" w:sz="0" w:space="0" w:color="auto"/>
          </w:divBdr>
        </w:div>
        <w:div w:id="1412040609">
          <w:marLeft w:val="0"/>
          <w:marRight w:val="0"/>
          <w:marTop w:val="120"/>
          <w:marBottom w:val="0"/>
          <w:divBdr>
            <w:top w:val="none" w:sz="0" w:space="0" w:color="auto"/>
            <w:left w:val="none" w:sz="0" w:space="0" w:color="auto"/>
            <w:bottom w:val="none" w:sz="0" w:space="0" w:color="auto"/>
            <w:right w:val="none" w:sz="0" w:space="0" w:color="auto"/>
          </w:divBdr>
        </w:div>
        <w:div w:id="1477379581">
          <w:marLeft w:val="0"/>
          <w:marRight w:val="0"/>
          <w:marTop w:val="120"/>
          <w:marBottom w:val="0"/>
          <w:divBdr>
            <w:top w:val="none" w:sz="0" w:space="0" w:color="auto"/>
            <w:left w:val="none" w:sz="0" w:space="0" w:color="auto"/>
            <w:bottom w:val="none" w:sz="0" w:space="0" w:color="auto"/>
            <w:right w:val="none" w:sz="0" w:space="0" w:color="auto"/>
          </w:divBdr>
        </w:div>
        <w:div w:id="1550804071">
          <w:marLeft w:val="0"/>
          <w:marRight w:val="0"/>
          <w:marTop w:val="120"/>
          <w:marBottom w:val="0"/>
          <w:divBdr>
            <w:top w:val="none" w:sz="0" w:space="0" w:color="auto"/>
            <w:left w:val="none" w:sz="0" w:space="0" w:color="auto"/>
            <w:bottom w:val="none" w:sz="0" w:space="0" w:color="auto"/>
            <w:right w:val="none" w:sz="0" w:space="0" w:color="auto"/>
          </w:divBdr>
        </w:div>
        <w:div w:id="1617056116">
          <w:marLeft w:val="0"/>
          <w:marRight w:val="0"/>
          <w:marTop w:val="120"/>
          <w:marBottom w:val="0"/>
          <w:divBdr>
            <w:top w:val="none" w:sz="0" w:space="0" w:color="auto"/>
            <w:left w:val="none" w:sz="0" w:space="0" w:color="auto"/>
            <w:bottom w:val="none" w:sz="0" w:space="0" w:color="auto"/>
            <w:right w:val="none" w:sz="0" w:space="0" w:color="auto"/>
          </w:divBdr>
        </w:div>
        <w:div w:id="1623537973">
          <w:marLeft w:val="0"/>
          <w:marRight w:val="0"/>
          <w:marTop w:val="120"/>
          <w:marBottom w:val="0"/>
          <w:divBdr>
            <w:top w:val="none" w:sz="0" w:space="0" w:color="auto"/>
            <w:left w:val="none" w:sz="0" w:space="0" w:color="auto"/>
            <w:bottom w:val="none" w:sz="0" w:space="0" w:color="auto"/>
            <w:right w:val="none" w:sz="0" w:space="0" w:color="auto"/>
          </w:divBdr>
        </w:div>
        <w:div w:id="1778744923">
          <w:marLeft w:val="0"/>
          <w:marRight w:val="0"/>
          <w:marTop w:val="120"/>
          <w:marBottom w:val="0"/>
          <w:divBdr>
            <w:top w:val="none" w:sz="0" w:space="0" w:color="auto"/>
            <w:left w:val="none" w:sz="0" w:space="0" w:color="auto"/>
            <w:bottom w:val="none" w:sz="0" w:space="0" w:color="auto"/>
            <w:right w:val="none" w:sz="0" w:space="0" w:color="auto"/>
          </w:divBdr>
        </w:div>
        <w:div w:id="1878203368">
          <w:marLeft w:val="0"/>
          <w:marRight w:val="0"/>
          <w:marTop w:val="120"/>
          <w:marBottom w:val="0"/>
          <w:divBdr>
            <w:top w:val="none" w:sz="0" w:space="0" w:color="auto"/>
            <w:left w:val="none" w:sz="0" w:space="0" w:color="auto"/>
            <w:bottom w:val="none" w:sz="0" w:space="0" w:color="auto"/>
            <w:right w:val="none" w:sz="0" w:space="0" w:color="auto"/>
          </w:divBdr>
        </w:div>
        <w:div w:id="1882326808">
          <w:marLeft w:val="0"/>
          <w:marRight w:val="0"/>
          <w:marTop w:val="120"/>
          <w:marBottom w:val="0"/>
          <w:divBdr>
            <w:top w:val="none" w:sz="0" w:space="0" w:color="auto"/>
            <w:left w:val="none" w:sz="0" w:space="0" w:color="auto"/>
            <w:bottom w:val="none" w:sz="0" w:space="0" w:color="auto"/>
            <w:right w:val="none" w:sz="0" w:space="0" w:color="auto"/>
          </w:divBdr>
        </w:div>
        <w:div w:id="1909461567">
          <w:marLeft w:val="0"/>
          <w:marRight w:val="0"/>
          <w:marTop w:val="120"/>
          <w:marBottom w:val="0"/>
          <w:divBdr>
            <w:top w:val="none" w:sz="0" w:space="0" w:color="auto"/>
            <w:left w:val="none" w:sz="0" w:space="0" w:color="auto"/>
            <w:bottom w:val="none" w:sz="0" w:space="0" w:color="auto"/>
            <w:right w:val="none" w:sz="0" w:space="0" w:color="auto"/>
          </w:divBdr>
        </w:div>
        <w:div w:id="1969968115">
          <w:marLeft w:val="0"/>
          <w:marRight w:val="0"/>
          <w:marTop w:val="120"/>
          <w:marBottom w:val="0"/>
          <w:divBdr>
            <w:top w:val="none" w:sz="0" w:space="0" w:color="auto"/>
            <w:left w:val="none" w:sz="0" w:space="0" w:color="auto"/>
            <w:bottom w:val="none" w:sz="0" w:space="0" w:color="auto"/>
            <w:right w:val="none" w:sz="0" w:space="0" w:color="auto"/>
          </w:divBdr>
        </w:div>
        <w:div w:id="2089039447">
          <w:marLeft w:val="0"/>
          <w:marRight w:val="0"/>
          <w:marTop w:val="120"/>
          <w:marBottom w:val="0"/>
          <w:divBdr>
            <w:top w:val="none" w:sz="0" w:space="0" w:color="auto"/>
            <w:left w:val="none" w:sz="0" w:space="0" w:color="auto"/>
            <w:bottom w:val="none" w:sz="0" w:space="0" w:color="auto"/>
            <w:right w:val="none" w:sz="0" w:space="0" w:color="auto"/>
          </w:divBdr>
        </w:div>
        <w:div w:id="2103410252">
          <w:marLeft w:val="0"/>
          <w:marRight w:val="0"/>
          <w:marTop w:val="120"/>
          <w:marBottom w:val="0"/>
          <w:divBdr>
            <w:top w:val="none" w:sz="0" w:space="0" w:color="auto"/>
            <w:left w:val="none" w:sz="0" w:space="0" w:color="auto"/>
            <w:bottom w:val="none" w:sz="0" w:space="0" w:color="auto"/>
            <w:right w:val="none" w:sz="0" w:space="0" w:color="auto"/>
          </w:divBdr>
        </w:div>
      </w:divsChild>
    </w:div>
    <w:div w:id="761027242">
      <w:bodyDiv w:val="1"/>
      <w:marLeft w:val="0"/>
      <w:marRight w:val="0"/>
      <w:marTop w:val="0"/>
      <w:marBottom w:val="0"/>
      <w:divBdr>
        <w:top w:val="none" w:sz="0" w:space="0" w:color="auto"/>
        <w:left w:val="none" w:sz="0" w:space="0" w:color="auto"/>
        <w:bottom w:val="none" w:sz="0" w:space="0" w:color="auto"/>
        <w:right w:val="none" w:sz="0" w:space="0" w:color="auto"/>
      </w:divBdr>
      <w:divsChild>
        <w:div w:id="86312677">
          <w:marLeft w:val="0"/>
          <w:marRight w:val="0"/>
          <w:marTop w:val="120"/>
          <w:marBottom w:val="0"/>
          <w:divBdr>
            <w:top w:val="none" w:sz="0" w:space="0" w:color="auto"/>
            <w:left w:val="none" w:sz="0" w:space="0" w:color="auto"/>
            <w:bottom w:val="none" w:sz="0" w:space="0" w:color="auto"/>
            <w:right w:val="none" w:sz="0" w:space="0" w:color="auto"/>
          </w:divBdr>
        </w:div>
        <w:div w:id="144515091">
          <w:marLeft w:val="0"/>
          <w:marRight w:val="0"/>
          <w:marTop w:val="120"/>
          <w:marBottom w:val="0"/>
          <w:divBdr>
            <w:top w:val="none" w:sz="0" w:space="0" w:color="auto"/>
            <w:left w:val="none" w:sz="0" w:space="0" w:color="auto"/>
            <w:bottom w:val="none" w:sz="0" w:space="0" w:color="auto"/>
            <w:right w:val="none" w:sz="0" w:space="0" w:color="auto"/>
          </w:divBdr>
        </w:div>
        <w:div w:id="146284920">
          <w:marLeft w:val="0"/>
          <w:marRight w:val="0"/>
          <w:marTop w:val="120"/>
          <w:marBottom w:val="0"/>
          <w:divBdr>
            <w:top w:val="none" w:sz="0" w:space="0" w:color="auto"/>
            <w:left w:val="none" w:sz="0" w:space="0" w:color="auto"/>
            <w:bottom w:val="none" w:sz="0" w:space="0" w:color="auto"/>
            <w:right w:val="none" w:sz="0" w:space="0" w:color="auto"/>
          </w:divBdr>
        </w:div>
        <w:div w:id="236287323">
          <w:marLeft w:val="0"/>
          <w:marRight w:val="0"/>
          <w:marTop w:val="120"/>
          <w:marBottom w:val="0"/>
          <w:divBdr>
            <w:top w:val="none" w:sz="0" w:space="0" w:color="auto"/>
            <w:left w:val="none" w:sz="0" w:space="0" w:color="auto"/>
            <w:bottom w:val="none" w:sz="0" w:space="0" w:color="auto"/>
            <w:right w:val="none" w:sz="0" w:space="0" w:color="auto"/>
          </w:divBdr>
        </w:div>
        <w:div w:id="243224301">
          <w:marLeft w:val="0"/>
          <w:marRight w:val="0"/>
          <w:marTop w:val="120"/>
          <w:marBottom w:val="0"/>
          <w:divBdr>
            <w:top w:val="none" w:sz="0" w:space="0" w:color="auto"/>
            <w:left w:val="none" w:sz="0" w:space="0" w:color="auto"/>
            <w:bottom w:val="none" w:sz="0" w:space="0" w:color="auto"/>
            <w:right w:val="none" w:sz="0" w:space="0" w:color="auto"/>
          </w:divBdr>
        </w:div>
        <w:div w:id="328556140">
          <w:marLeft w:val="0"/>
          <w:marRight w:val="0"/>
          <w:marTop w:val="120"/>
          <w:marBottom w:val="0"/>
          <w:divBdr>
            <w:top w:val="none" w:sz="0" w:space="0" w:color="auto"/>
            <w:left w:val="none" w:sz="0" w:space="0" w:color="auto"/>
            <w:bottom w:val="none" w:sz="0" w:space="0" w:color="auto"/>
            <w:right w:val="none" w:sz="0" w:space="0" w:color="auto"/>
          </w:divBdr>
        </w:div>
        <w:div w:id="350227108">
          <w:marLeft w:val="0"/>
          <w:marRight w:val="0"/>
          <w:marTop w:val="120"/>
          <w:marBottom w:val="0"/>
          <w:divBdr>
            <w:top w:val="none" w:sz="0" w:space="0" w:color="auto"/>
            <w:left w:val="none" w:sz="0" w:space="0" w:color="auto"/>
            <w:bottom w:val="none" w:sz="0" w:space="0" w:color="auto"/>
            <w:right w:val="none" w:sz="0" w:space="0" w:color="auto"/>
          </w:divBdr>
        </w:div>
        <w:div w:id="455876131">
          <w:marLeft w:val="0"/>
          <w:marRight w:val="0"/>
          <w:marTop w:val="120"/>
          <w:marBottom w:val="0"/>
          <w:divBdr>
            <w:top w:val="none" w:sz="0" w:space="0" w:color="auto"/>
            <w:left w:val="none" w:sz="0" w:space="0" w:color="auto"/>
            <w:bottom w:val="none" w:sz="0" w:space="0" w:color="auto"/>
            <w:right w:val="none" w:sz="0" w:space="0" w:color="auto"/>
          </w:divBdr>
        </w:div>
        <w:div w:id="502890252">
          <w:marLeft w:val="0"/>
          <w:marRight w:val="0"/>
          <w:marTop w:val="120"/>
          <w:marBottom w:val="0"/>
          <w:divBdr>
            <w:top w:val="none" w:sz="0" w:space="0" w:color="auto"/>
            <w:left w:val="none" w:sz="0" w:space="0" w:color="auto"/>
            <w:bottom w:val="none" w:sz="0" w:space="0" w:color="auto"/>
            <w:right w:val="none" w:sz="0" w:space="0" w:color="auto"/>
          </w:divBdr>
        </w:div>
        <w:div w:id="867525172">
          <w:marLeft w:val="0"/>
          <w:marRight w:val="0"/>
          <w:marTop w:val="120"/>
          <w:marBottom w:val="0"/>
          <w:divBdr>
            <w:top w:val="none" w:sz="0" w:space="0" w:color="auto"/>
            <w:left w:val="none" w:sz="0" w:space="0" w:color="auto"/>
            <w:bottom w:val="none" w:sz="0" w:space="0" w:color="auto"/>
            <w:right w:val="none" w:sz="0" w:space="0" w:color="auto"/>
          </w:divBdr>
        </w:div>
        <w:div w:id="947658821">
          <w:marLeft w:val="0"/>
          <w:marRight w:val="0"/>
          <w:marTop w:val="120"/>
          <w:marBottom w:val="0"/>
          <w:divBdr>
            <w:top w:val="none" w:sz="0" w:space="0" w:color="auto"/>
            <w:left w:val="none" w:sz="0" w:space="0" w:color="auto"/>
            <w:bottom w:val="none" w:sz="0" w:space="0" w:color="auto"/>
            <w:right w:val="none" w:sz="0" w:space="0" w:color="auto"/>
          </w:divBdr>
        </w:div>
        <w:div w:id="1108085800">
          <w:marLeft w:val="0"/>
          <w:marRight w:val="0"/>
          <w:marTop w:val="120"/>
          <w:marBottom w:val="0"/>
          <w:divBdr>
            <w:top w:val="none" w:sz="0" w:space="0" w:color="auto"/>
            <w:left w:val="none" w:sz="0" w:space="0" w:color="auto"/>
            <w:bottom w:val="none" w:sz="0" w:space="0" w:color="auto"/>
            <w:right w:val="none" w:sz="0" w:space="0" w:color="auto"/>
          </w:divBdr>
        </w:div>
        <w:div w:id="1127089748">
          <w:marLeft w:val="0"/>
          <w:marRight w:val="0"/>
          <w:marTop w:val="120"/>
          <w:marBottom w:val="0"/>
          <w:divBdr>
            <w:top w:val="none" w:sz="0" w:space="0" w:color="auto"/>
            <w:left w:val="none" w:sz="0" w:space="0" w:color="auto"/>
            <w:bottom w:val="none" w:sz="0" w:space="0" w:color="auto"/>
            <w:right w:val="none" w:sz="0" w:space="0" w:color="auto"/>
          </w:divBdr>
        </w:div>
        <w:div w:id="1371373225">
          <w:marLeft w:val="0"/>
          <w:marRight w:val="0"/>
          <w:marTop w:val="120"/>
          <w:marBottom w:val="0"/>
          <w:divBdr>
            <w:top w:val="none" w:sz="0" w:space="0" w:color="auto"/>
            <w:left w:val="none" w:sz="0" w:space="0" w:color="auto"/>
            <w:bottom w:val="none" w:sz="0" w:space="0" w:color="auto"/>
            <w:right w:val="none" w:sz="0" w:space="0" w:color="auto"/>
          </w:divBdr>
        </w:div>
        <w:div w:id="1372727670">
          <w:marLeft w:val="0"/>
          <w:marRight w:val="0"/>
          <w:marTop w:val="120"/>
          <w:marBottom w:val="0"/>
          <w:divBdr>
            <w:top w:val="none" w:sz="0" w:space="0" w:color="auto"/>
            <w:left w:val="none" w:sz="0" w:space="0" w:color="auto"/>
            <w:bottom w:val="none" w:sz="0" w:space="0" w:color="auto"/>
            <w:right w:val="none" w:sz="0" w:space="0" w:color="auto"/>
          </w:divBdr>
        </w:div>
        <w:div w:id="1423070830">
          <w:marLeft w:val="0"/>
          <w:marRight w:val="0"/>
          <w:marTop w:val="120"/>
          <w:marBottom w:val="0"/>
          <w:divBdr>
            <w:top w:val="none" w:sz="0" w:space="0" w:color="auto"/>
            <w:left w:val="none" w:sz="0" w:space="0" w:color="auto"/>
            <w:bottom w:val="none" w:sz="0" w:space="0" w:color="auto"/>
            <w:right w:val="none" w:sz="0" w:space="0" w:color="auto"/>
          </w:divBdr>
        </w:div>
        <w:div w:id="1454515470">
          <w:marLeft w:val="0"/>
          <w:marRight w:val="0"/>
          <w:marTop w:val="120"/>
          <w:marBottom w:val="0"/>
          <w:divBdr>
            <w:top w:val="none" w:sz="0" w:space="0" w:color="auto"/>
            <w:left w:val="none" w:sz="0" w:space="0" w:color="auto"/>
            <w:bottom w:val="none" w:sz="0" w:space="0" w:color="auto"/>
            <w:right w:val="none" w:sz="0" w:space="0" w:color="auto"/>
          </w:divBdr>
        </w:div>
        <w:div w:id="1622036703">
          <w:marLeft w:val="0"/>
          <w:marRight w:val="0"/>
          <w:marTop w:val="120"/>
          <w:marBottom w:val="0"/>
          <w:divBdr>
            <w:top w:val="none" w:sz="0" w:space="0" w:color="auto"/>
            <w:left w:val="none" w:sz="0" w:space="0" w:color="auto"/>
            <w:bottom w:val="none" w:sz="0" w:space="0" w:color="auto"/>
            <w:right w:val="none" w:sz="0" w:space="0" w:color="auto"/>
          </w:divBdr>
        </w:div>
        <w:div w:id="1674649435">
          <w:marLeft w:val="0"/>
          <w:marRight w:val="0"/>
          <w:marTop w:val="120"/>
          <w:marBottom w:val="0"/>
          <w:divBdr>
            <w:top w:val="none" w:sz="0" w:space="0" w:color="auto"/>
            <w:left w:val="none" w:sz="0" w:space="0" w:color="auto"/>
            <w:bottom w:val="none" w:sz="0" w:space="0" w:color="auto"/>
            <w:right w:val="none" w:sz="0" w:space="0" w:color="auto"/>
          </w:divBdr>
        </w:div>
        <w:div w:id="1791390345">
          <w:marLeft w:val="0"/>
          <w:marRight w:val="0"/>
          <w:marTop w:val="120"/>
          <w:marBottom w:val="0"/>
          <w:divBdr>
            <w:top w:val="none" w:sz="0" w:space="0" w:color="auto"/>
            <w:left w:val="none" w:sz="0" w:space="0" w:color="auto"/>
            <w:bottom w:val="none" w:sz="0" w:space="0" w:color="auto"/>
            <w:right w:val="none" w:sz="0" w:space="0" w:color="auto"/>
          </w:divBdr>
        </w:div>
        <w:div w:id="1870948292">
          <w:marLeft w:val="0"/>
          <w:marRight w:val="0"/>
          <w:marTop w:val="120"/>
          <w:marBottom w:val="0"/>
          <w:divBdr>
            <w:top w:val="none" w:sz="0" w:space="0" w:color="auto"/>
            <w:left w:val="none" w:sz="0" w:space="0" w:color="auto"/>
            <w:bottom w:val="none" w:sz="0" w:space="0" w:color="auto"/>
            <w:right w:val="none" w:sz="0" w:space="0" w:color="auto"/>
          </w:divBdr>
        </w:div>
        <w:div w:id="2033413773">
          <w:marLeft w:val="0"/>
          <w:marRight w:val="0"/>
          <w:marTop w:val="120"/>
          <w:marBottom w:val="0"/>
          <w:divBdr>
            <w:top w:val="none" w:sz="0" w:space="0" w:color="auto"/>
            <w:left w:val="none" w:sz="0" w:space="0" w:color="auto"/>
            <w:bottom w:val="none" w:sz="0" w:space="0" w:color="auto"/>
            <w:right w:val="none" w:sz="0" w:space="0" w:color="auto"/>
          </w:divBdr>
        </w:div>
        <w:div w:id="2132019469">
          <w:marLeft w:val="0"/>
          <w:marRight w:val="0"/>
          <w:marTop w:val="120"/>
          <w:marBottom w:val="0"/>
          <w:divBdr>
            <w:top w:val="none" w:sz="0" w:space="0" w:color="auto"/>
            <w:left w:val="none" w:sz="0" w:space="0" w:color="auto"/>
            <w:bottom w:val="none" w:sz="0" w:space="0" w:color="auto"/>
            <w:right w:val="none" w:sz="0" w:space="0" w:color="auto"/>
          </w:divBdr>
        </w:div>
      </w:divsChild>
    </w:div>
    <w:div w:id="790438425">
      <w:bodyDiv w:val="1"/>
      <w:marLeft w:val="0"/>
      <w:marRight w:val="0"/>
      <w:marTop w:val="0"/>
      <w:marBottom w:val="0"/>
      <w:divBdr>
        <w:top w:val="none" w:sz="0" w:space="0" w:color="auto"/>
        <w:left w:val="none" w:sz="0" w:space="0" w:color="auto"/>
        <w:bottom w:val="none" w:sz="0" w:space="0" w:color="auto"/>
        <w:right w:val="none" w:sz="0" w:space="0" w:color="auto"/>
      </w:divBdr>
    </w:div>
    <w:div w:id="806314532">
      <w:bodyDiv w:val="1"/>
      <w:marLeft w:val="0"/>
      <w:marRight w:val="0"/>
      <w:marTop w:val="0"/>
      <w:marBottom w:val="0"/>
      <w:divBdr>
        <w:top w:val="none" w:sz="0" w:space="0" w:color="auto"/>
        <w:left w:val="none" w:sz="0" w:space="0" w:color="auto"/>
        <w:bottom w:val="none" w:sz="0" w:space="0" w:color="auto"/>
        <w:right w:val="none" w:sz="0" w:space="0" w:color="auto"/>
      </w:divBdr>
    </w:div>
    <w:div w:id="808091337">
      <w:bodyDiv w:val="1"/>
      <w:marLeft w:val="0"/>
      <w:marRight w:val="0"/>
      <w:marTop w:val="0"/>
      <w:marBottom w:val="0"/>
      <w:divBdr>
        <w:top w:val="none" w:sz="0" w:space="0" w:color="auto"/>
        <w:left w:val="none" w:sz="0" w:space="0" w:color="auto"/>
        <w:bottom w:val="none" w:sz="0" w:space="0" w:color="auto"/>
        <w:right w:val="none" w:sz="0" w:space="0" w:color="auto"/>
      </w:divBdr>
    </w:div>
    <w:div w:id="891503207">
      <w:bodyDiv w:val="1"/>
      <w:marLeft w:val="0"/>
      <w:marRight w:val="0"/>
      <w:marTop w:val="0"/>
      <w:marBottom w:val="0"/>
      <w:divBdr>
        <w:top w:val="none" w:sz="0" w:space="0" w:color="auto"/>
        <w:left w:val="none" w:sz="0" w:space="0" w:color="auto"/>
        <w:bottom w:val="none" w:sz="0" w:space="0" w:color="auto"/>
        <w:right w:val="none" w:sz="0" w:space="0" w:color="auto"/>
      </w:divBdr>
    </w:div>
    <w:div w:id="894244549">
      <w:bodyDiv w:val="1"/>
      <w:marLeft w:val="0"/>
      <w:marRight w:val="0"/>
      <w:marTop w:val="0"/>
      <w:marBottom w:val="0"/>
      <w:divBdr>
        <w:top w:val="none" w:sz="0" w:space="0" w:color="auto"/>
        <w:left w:val="none" w:sz="0" w:space="0" w:color="auto"/>
        <w:bottom w:val="none" w:sz="0" w:space="0" w:color="auto"/>
        <w:right w:val="none" w:sz="0" w:space="0" w:color="auto"/>
      </w:divBdr>
    </w:div>
    <w:div w:id="897130896">
      <w:bodyDiv w:val="1"/>
      <w:marLeft w:val="0"/>
      <w:marRight w:val="0"/>
      <w:marTop w:val="0"/>
      <w:marBottom w:val="0"/>
      <w:divBdr>
        <w:top w:val="none" w:sz="0" w:space="0" w:color="auto"/>
        <w:left w:val="none" w:sz="0" w:space="0" w:color="auto"/>
        <w:bottom w:val="none" w:sz="0" w:space="0" w:color="auto"/>
        <w:right w:val="none" w:sz="0" w:space="0" w:color="auto"/>
      </w:divBdr>
    </w:div>
    <w:div w:id="1102191663">
      <w:bodyDiv w:val="1"/>
      <w:marLeft w:val="0"/>
      <w:marRight w:val="0"/>
      <w:marTop w:val="0"/>
      <w:marBottom w:val="0"/>
      <w:divBdr>
        <w:top w:val="none" w:sz="0" w:space="0" w:color="auto"/>
        <w:left w:val="none" w:sz="0" w:space="0" w:color="auto"/>
        <w:bottom w:val="none" w:sz="0" w:space="0" w:color="auto"/>
        <w:right w:val="none" w:sz="0" w:space="0" w:color="auto"/>
      </w:divBdr>
    </w:div>
    <w:div w:id="1151824481">
      <w:bodyDiv w:val="1"/>
      <w:marLeft w:val="0"/>
      <w:marRight w:val="0"/>
      <w:marTop w:val="0"/>
      <w:marBottom w:val="0"/>
      <w:divBdr>
        <w:top w:val="none" w:sz="0" w:space="0" w:color="auto"/>
        <w:left w:val="none" w:sz="0" w:space="0" w:color="auto"/>
        <w:bottom w:val="none" w:sz="0" w:space="0" w:color="auto"/>
        <w:right w:val="none" w:sz="0" w:space="0" w:color="auto"/>
      </w:divBdr>
    </w:div>
    <w:div w:id="1165052555">
      <w:bodyDiv w:val="1"/>
      <w:marLeft w:val="0"/>
      <w:marRight w:val="0"/>
      <w:marTop w:val="0"/>
      <w:marBottom w:val="0"/>
      <w:divBdr>
        <w:top w:val="none" w:sz="0" w:space="0" w:color="auto"/>
        <w:left w:val="none" w:sz="0" w:space="0" w:color="auto"/>
        <w:bottom w:val="none" w:sz="0" w:space="0" w:color="auto"/>
        <w:right w:val="none" w:sz="0" w:space="0" w:color="auto"/>
      </w:divBdr>
    </w:div>
    <w:div w:id="1166091569">
      <w:bodyDiv w:val="1"/>
      <w:marLeft w:val="0"/>
      <w:marRight w:val="0"/>
      <w:marTop w:val="0"/>
      <w:marBottom w:val="0"/>
      <w:divBdr>
        <w:top w:val="none" w:sz="0" w:space="0" w:color="auto"/>
        <w:left w:val="none" w:sz="0" w:space="0" w:color="auto"/>
        <w:bottom w:val="none" w:sz="0" w:space="0" w:color="auto"/>
        <w:right w:val="none" w:sz="0" w:space="0" w:color="auto"/>
      </w:divBdr>
    </w:div>
    <w:div w:id="1198154243">
      <w:bodyDiv w:val="1"/>
      <w:marLeft w:val="0"/>
      <w:marRight w:val="0"/>
      <w:marTop w:val="0"/>
      <w:marBottom w:val="0"/>
      <w:divBdr>
        <w:top w:val="none" w:sz="0" w:space="0" w:color="auto"/>
        <w:left w:val="none" w:sz="0" w:space="0" w:color="auto"/>
        <w:bottom w:val="none" w:sz="0" w:space="0" w:color="auto"/>
        <w:right w:val="none" w:sz="0" w:space="0" w:color="auto"/>
      </w:divBdr>
    </w:div>
    <w:div w:id="1240945576">
      <w:bodyDiv w:val="1"/>
      <w:marLeft w:val="0"/>
      <w:marRight w:val="0"/>
      <w:marTop w:val="0"/>
      <w:marBottom w:val="0"/>
      <w:divBdr>
        <w:top w:val="none" w:sz="0" w:space="0" w:color="auto"/>
        <w:left w:val="none" w:sz="0" w:space="0" w:color="auto"/>
        <w:bottom w:val="none" w:sz="0" w:space="0" w:color="auto"/>
        <w:right w:val="none" w:sz="0" w:space="0" w:color="auto"/>
      </w:divBdr>
    </w:div>
    <w:div w:id="1289163426">
      <w:bodyDiv w:val="1"/>
      <w:marLeft w:val="0"/>
      <w:marRight w:val="0"/>
      <w:marTop w:val="0"/>
      <w:marBottom w:val="0"/>
      <w:divBdr>
        <w:top w:val="none" w:sz="0" w:space="0" w:color="auto"/>
        <w:left w:val="none" w:sz="0" w:space="0" w:color="auto"/>
        <w:bottom w:val="none" w:sz="0" w:space="0" w:color="auto"/>
        <w:right w:val="none" w:sz="0" w:space="0" w:color="auto"/>
      </w:divBdr>
    </w:div>
    <w:div w:id="1328436819">
      <w:bodyDiv w:val="1"/>
      <w:marLeft w:val="0"/>
      <w:marRight w:val="0"/>
      <w:marTop w:val="0"/>
      <w:marBottom w:val="0"/>
      <w:divBdr>
        <w:top w:val="none" w:sz="0" w:space="0" w:color="auto"/>
        <w:left w:val="none" w:sz="0" w:space="0" w:color="auto"/>
        <w:bottom w:val="none" w:sz="0" w:space="0" w:color="auto"/>
        <w:right w:val="none" w:sz="0" w:space="0" w:color="auto"/>
      </w:divBdr>
    </w:div>
    <w:div w:id="1397781976">
      <w:bodyDiv w:val="1"/>
      <w:marLeft w:val="0"/>
      <w:marRight w:val="0"/>
      <w:marTop w:val="0"/>
      <w:marBottom w:val="0"/>
      <w:divBdr>
        <w:top w:val="none" w:sz="0" w:space="0" w:color="auto"/>
        <w:left w:val="none" w:sz="0" w:space="0" w:color="auto"/>
        <w:bottom w:val="none" w:sz="0" w:space="0" w:color="auto"/>
        <w:right w:val="none" w:sz="0" w:space="0" w:color="auto"/>
      </w:divBdr>
    </w:div>
    <w:div w:id="1431120743">
      <w:bodyDiv w:val="1"/>
      <w:marLeft w:val="0"/>
      <w:marRight w:val="0"/>
      <w:marTop w:val="0"/>
      <w:marBottom w:val="0"/>
      <w:divBdr>
        <w:top w:val="none" w:sz="0" w:space="0" w:color="auto"/>
        <w:left w:val="none" w:sz="0" w:space="0" w:color="auto"/>
        <w:bottom w:val="none" w:sz="0" w:space="0" w:color="auto"/>
        <w:right w:val="none" w:sz="0" w:space="0" w:color="auto"/>
      </w:divBdr>
    </w:div>
    <w:div w:id="1540775704">
      <w:bodyDiv w:val="1"/>
      <w:marLeft w:val="0"/>
      <w:marRight w:val="0"/>
      <w:marTop w:val="0"/>
      <w:marBottom w:val="0"/>
      <w:divBdr>
        <w:top w:val="none" w:sz="0" w:space="0" w:color="auto"/>
        <w:left w:val="none" w:sz="0" w:space="0" w:color="auto"/>
        <w:bottom w:val="none" w:sz="0" w:space="0" w:color="auto"/>
        <w:right w:val="none" w:sz="0" w:space="0" w:color="auto"/>
      </w:divBdr>
    </w:div>
    <w:div w:id="1570270066">
      <w:bodyDiv w:val="1"/>
      <w:marLeft w:val="0"/>
      <w:marRight w:val="0"/>
      <w:marTop w:val="0"/>
      <w:marBottom w:val="0"/>
      <w:divBdr>
        <w:top w:val="none" w:sz="0" w:space="0" w:color="auto"/>
        <w:left w:val="none" w:sz="0" w:space="0" w:color="auto"/>
        <w:bottom w:val="none" w:sz="0" w:space="0" w:color="auto"/>
        <w:right w:val="none" w:sz="0" w:space="0" w:color="auto"/>
      </w:divBdr>
    </w:div>
    <w:div w:id="1648243686">
      <w:bodyDiv w:val="1"/>
      <w:marLeft w:val="0"/>
      <w:marRight w:val="0"/>
      <w:marTop w:val="0"/>
      <w:marBottom w:val="0"/>
      <w:divBdr>
        <w:top w:val="none" w:sz="0" w:space="0" w:color="auto"/>
        <w:left w:val="none" w:sz="0" w:space="0" w:color="auto"/>
        <w:bottom w:val="none" w:sz="0" w:space="0" w:color="auto"/>
        <w:right w:val="none" w:sz="0" w:space="0" w:color="auto"/>
      </w:divBdr>
    </w:div>
    <w:div w:id="1712919538">
      <w:bodyDiv w:val="1"/>
      <w:marLeft w:val="0"/>
      <w:marRight w:val="0"/>
      <w:marTop w:val="0"/>
      <w:marBottom w:val="0"/>
      <w:divBdr>
        <w:top w:val="none" w:sz="0" w:space="0" w:color="auto"/>
        <w:left w:val="none" w:sz="0" w:space="0" w:color="auto"/>
        <w:bottom w:val="none" w:sz="0" w:space="0" w:color="auto"/>
        <w:right w:val="none" w:sz="0" w:space="0" w:color="auto"/>
      </w:divBdr>
    </w:div>
    <w:div w:id="1719669586">
      <w:bodyDiv w:val="1"/>
      <w:marLeft w:val="0"/>
      <w:marRight w:val="0"/>
      <w:marTop w:val="0"/>
      <w:marBottom w:val="0"/>
      <w:divBdr>
        <w:top w:val="none" w:sz="0" w:space="0" w:color="auto"/>
        <w:left w:val="none" w:sz="0" w:space="0" w:color="auto"/>
        <w:bottom w:val="none" w:sz="0" w:space="0" w:color="auto"/>
        <w:right w:val="none" w:sz="0" w:space="0" w:color="auto"/>
      </w:divBdr>
    </w:div>
    <w:div w:id="1774134258">
      <w:bodyDiv w:val="1"/>
      <w:marLeft w:val="0"/>
      <w:marRight w:val="0"/>
      <w:marTop w:val="0"/>
      <w:marBottom w:val="0"/>
      <w:divBdr>
        <w:top w:val="none" w:sz="0" w:space="0" w:color="auto"/>
        <w:left w:val="none" w:sz="0" w:space="0" w:color="auto"/>
        <w:bottom w:val="none" w:sz="0" w:space="0" w:color="auto"/>
        <w:right w:val="none" w:sz="0" w:space="0" w:color="auto"/>
      </w:divBdr>
    </w:div>
    <w:div w:id="1834182608">
      <w:bodyDiv w:val="1"/>
      <w:marLeft w:val="0"/>
      <w:marRight w:val="0"/>
      <w:marTop w:val="0"/>
      <w:marBottom w:val="0"/>
      <w:divBdr>
        <w:top w:val="none" w:sz="0" w:space="0" w:color="auto"/>
        <w:left w:val="none" w:sz="0" w:space="0" w:color="auto"/>
        <w:bottom w:val="none" w:sz="0" w:space="0" w:color="auto"/>
        <w:right w:val="none" w:sz="0" w:space="0" w:color="auto"/>
      </w:divBdr>
    </w:div>
    <w:div w:id="1864904685">
      <w:bodyDiv w:val="1"/>
      <w:marLeft w:val="0"/>
      <w:marRight w:val="0"/>
      <w:marTop w:val="0"/>
      <w:marBottom w:val="0"/>
      <w:divBdr>
        <w:top w:val="none" w:sz="0" w:space="0" w:color="auto"/>
        <w:left w:val="none" w:sz="0" w:space="0" w:color="auto"/>
        <w:bottom w:val="none" w:sz="0" w:space="0" w:color="auto"/>
        <w:right w:val="none" w:sz="0" w:space="0" w:color="auto"/>
      </w:divBdr>
    </w:div>
    <w:div w:id="1879851662">
      <w:bodyDiv w:val="1"/>
      <w:marLeft w:val="0"/>
      <w:marRight w:val="0"/>
      <w:marTop w:val="0"/>
      <w:marBottom w:val="0"/>
      <w:divBdr>
        <w:top w:val="none" w:sz="0" w:space="0" w:color="auto"/>
        <w:left w:val="none" w:sz="0" w:space="0" w:color="auto"/>
        <w:bottom w:val="none" w:sz="0" w:space="0" w:color="auto"/>
        <w:right w:val="none" w:sz="0" w:space="0" w:color="auto"/>
      </w:divBdr>
      <w:divsChild>
        <w:div w:id="1907641369">
          <w:marLeft w:val="0"/>
          <w:marRight w:val="0"/>
          <w:marTop w:val="0"/>
          <w:marBottom w:val="0"/>
          <w:divBdr>
            <w:top w:val="none" w:sz="0" w:space="0" w:color="auto"/>
            <w:left w:val="none" w:sz="0" w:space="0" w:color="auto"/>
            <w:bottom w:val="none" w:sz="0" w:space="0" w:color="auto"/>
            <w:right w:val="none" w:sz="0" w:space="0" w:color="auto"/>
          </w:divBdr>
        </w:div>
        <w:div w:id="1994481467">
          <w:marLeft w:val="0"/>
          <w:marRight w:val="0"/>
          <w:marTop w:val="0"/>
          <w:marBottom w:val="0"/>
          <w:divBdr>
            <w:top w:val="none" w:sz="0" w:space="0" w:color="auto"/>
            <w:left w:val="none" w:sz="0" w:space="0" w:color="auto"/>
            <w:bottom w:val="none" w:sz="0" w:space="0" w:color="auto"/>
            <w:right w:val="none" w:sz="0" w:space="0" w:color="auto"/>
          </w:divBdr>
        </w:div>
      </w:divsChild>
    </w:div>
    <w:div w:id="1901868452">
      <w:bodyDiv w:val="1"/>
      <w:marLeft w:val="0"/>
      <w:marRight w:val="0"/>
      <w:marTop w:val="0"/>
      <w:marBottom w:val="0"/>
      <w:divBdr>
        <w:top w:val="none" w:sz="0" w:space="0" w:color="auto"/>
        <w:left w:val="none" w:sz="0" w:space="0" w:color="auto"/>
        <w:bottom w:val="none" w:sz="0" w:space="0" w:color="auto"/>
        <w:right w:val="none" w:sz="0" w:space="0" w:color="auto"/>
      </w:divBdr>
    </w:div>
    <w:div w:id="1940989892">
      <w:bodyDiv w:val="1"/>
      <w:marLeft w:val="0"/>
      <w:marRight w:val="0"/>
      <w:marTop w:val="0"/>
      <w:marBottom w:val="0"/>
      <w:divBdr>
        <w:top w:val="none" w:sz="0" w:space="0" w:color="auto"/>
        <w:left w:val="none" w:sz="0" w:space="0" w:color="auto"/>
        <w:bottom w:val="none" w:sz="0" w:space="0" w:color="auto"/>
        <w:right w:val="none" w:sz="0" w:space="0" w:color="auto"/>
      </w:divBdr>
    </w:div>
    <w:div w:id="2019232514">
      <w:bodyDiv w:val="1"/>
      <w:marLeft w:val="0"/>
      <w:marRight w:val="0"/>
      <w:marTop w:val="0"/>
      <w:marBottom w:val="0"/>
      <w:divBdr>
        <w:top w:val="none" w:sz="0" w:space="0" w:color="auto"/>
        <w:left w:val="none" w:sz="0" w:space="0" w:color="auto"/>
        <w:bottom w:val="none" w:sz="0" w:space="0" w:color="auto"/>
        <w:right w:val="none" w:sz="0" w:space="0" w:color="auto"/>
      </w:divBdr>
    </w:div>
    <w:div w:id="2086680540">
      <w:bodyDiv w:val="1"/>
      <w:marLeft w:val="0"/>
      <w:marRight w:val="0"/>
      <w:marTop w:val="0"/>
      <w:marBottom w:val="0"/>
      <w:divBdr>
        <w:top w:val="none" w:sz="0" w:space="0" w:color="auto"/>
        <w:left w:val="none" w:sz="0" w:space="0" w:color="auto"/>
        <w:bottom w:val="none" w:sz="0" w:space="0" w:color="auto"/>
        <w:right w:val="none" w:sz="0" w:space="0" w:color="auto"/>
      </w:divBdr>
    </w:div>
    <w:div w:id="2104496361">
      <w:bodyDiv w:val="1"/>
      <w:marLeft w:val="0"/>
      <w:marRight w:val="0"/>
      <w:marTop w:val="0"/>
      <w:marBottom w:val="0"/>
      <w:divBdr>
        <w:top w:val="none" w:sz="0" w:space="0" w:color="auto"/>
        <w:left w:val="none" w:sz="0" w:space="0" w:color="auto"/>
        <w:bottom w:val="none" w:sz="0" w:space="0" w:color="auto"/>
        <w:right w:val="none" w:sz="0" w:space="0" w:color="auto"/>
      </w:divBdr>
    </w:div>
    <w:div w:id="2105151948">
      <w:bodyDiv w:val="1"/>
      <w:marLeft w:val="0"/>
      <w:marRight w:val="0"/>
      <w:marTop w:val="0"/>
      <w:marBottom w:val="0"/>
      <w:divBdr>
        <w:top w:val="none" w:sz="0" w:space="0" w:color="auto"/>
        <w:left w:val="none" w:sz="0" w:space="0" w:color="auto"/>
        <w:bottom w:val="none" w:sz="0" w:space="0" w:color="auto"/>
        <w:right w:val="none" w:sz="0" w:space="0" w:color="auto"/>
      </w:divBdr>
    </w:div>
    <w:div w:id="211748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3AF9A-2DC0-45E1-AEAE-1E32B0EE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8270</Words>
  <Characters>47139</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55299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Alexasha</dc:creator>
  <cp:lastModifiedBy>User1</cp:lastModifiedBy>
  <cp:revision>2</cp:revision>
  <cp:lastPrinted>2023-01-06T14:44:00Z</cp:lastPrinted>
  <dcterms:created xsi:type="dcterms:W3CDTF">2023-10-23T08:40:00Z</dcterms:created>
  <dcterms:modified xsi:type="dcterms:W3CDTF">2023-10-23T08:40:00Z</dcterms:modified>
</cp:coreProperties>
</file>